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BB8B98" w14:textId="24B23527" w:rsidR="00785FAE" w:rsidRPr="005C29B3" w:rsidRDefault="000B48F4" w:rsidP="00D76C83">
      <w:pPr>
        <w:tabs>
          <w:tab w:val="left" w:pos="426"/>
        </w:tabs>
        <w:spacing w:line="240" w:lineRule="auto"/>
        <w:rPr>
          <w:rFonts w:ascii="Arial Narrow" w:hAnsi="Arial Narrow" w:cs="Arial"/>
          <w:b/>
          <w:sz w:val="40"/>
          <w:szCs w:val="40"/>
        </w:rPr>
      </w:pPr>
      <w:bookmarkStart w:id="0" w:name="_Toc417651343"/>
      <w:r w:rsidRPr="005C29B3">
        <w:rPr>
          <w:rFonts w:ascii="Arial Narrow" w:hAnsi="Arial Narrow" w:cs="Arial"/>
          <w:b/>
          <w:sz w:val="40"/>
          <w:szCs w:val="40"/>
        </w:rPr>
        <w:t>B</w:t>
      </w:r>
      <w:r w:rsidR="00785FAE" w:rsidRPr="005C29B3">
        <w:rPr>
          <w:rFonts w:ascii="Arial Narrow" w:hAnsi="Arial Narrow" w:cs="Arial"/>
          <w:b/>
          <w:sz w:val="40"/>
          <w:szCs w:val="40"/>
        </w:rPr>
        <w:t xml:space="preserve">. </w:t>
      </w:r>
      <w:r w:rsidR="00771856" w:rsidRPr="005C29B3">
        <w:rPr>
          <w:rFonts w:ascii="Arial Narrow" w:hAnsi="Arial Narrow" w:cs="Arial"/>
          <w:b/>
          <w:sz w:val="40"/>
          <w:szCs w:val="40"/>
        </w:rPr>
        <w:t xml:space="preserve">SÚHRNNÁ TECHNICKÁ </w:t>
      </w:r>
      <w:r w:rsidR="00785FAE" w:rsidRPr="005C29B3">
        <w:rPr>
          <w:rFonts w:ascii="Arial Narrow" w:hAnsi="Arial Narrow" w:cs="Arial"/>
          <w:b/>
          <w:sz w:val="40"/>
          <w:szCs w:val="40"/>
        </w:rPr>
        <w:t>SPRÁVA</w:t>
      </w:r>
    </w:p>
    <w:p w14:paraId="5728756E" w14:textId="77777777" w:rsidR="00E60641" w:rsidRPr="00EA5DC9" w:rsidRDefault="00E60641" w:rsidP="003F6BB4">
      <w:pPr>
        <w:pStyle w:val="Bezriadkovania"/>
      </w:pPr>
      <w:bookmarkStart w:id="1" w:name="_Toc417640064"/>
      <w:bookmarkStart w:id="2" w:name="_Toc417644724"/>
      <w:bookmarkStart w:id="3" w:name="_Toc417651345"/>
      <w:r w:rsidRPr="00EA5DC9">
        <w:t xml:space="preserve">1. IDENTIFIKAČNÉ ÚDAJE </w:t>
      </w:r>
    </w:p>
    <w:p w14:paraId="462DE76F" w14:textId="77777777" w:rsidR="00E60641" w:rsidRPr="001455B7" w:rsidRDefault="00E60641" w:rsidP="003F6BB4">
      <w:pPr>
        <w:pStyle w:val="Bezriadkovania"/>
      </w:pPr>
    </w:p>
    <w:p w14:paraId="6A146B6F" w14:textId="5DA32E9B" w:rsidR="00E60641" w:rsidRDefault="00E60641" w:rsidP="003F6BB4">
      <w:pPr>
        <w:pStyle w:val="Bezriadkovania"/>
      </w:pPr>
      <w:r w:rsidRPr="00417D33">
        <w:t>1.1    NÁZOV STAVB</w:t>
      </w:r>
      <w:r>
        <w:t>Y</w:t>
      </w:r>
      <w:r w:rsidRPr="00417D33">
        <w:t xml:space="preserve">: </w:t>
      </w:r>
      <w:r w:rsidRPr="00417D33">
        <w:tab/>
      </w:r>
      <w:r w:rsidR="00E11DF9">
        <w:tab/>
      </w:r>
      <w:r>
        <w:t>SOŠ Technická Lučenec – novostavba edukačného centra, rekonštrukcia</w:t>
      </w:r>
    </w:p>
    <w:p w14:paraId="2C6A608F" w14:textId="693970A0" w:rsidR="00E60641" w:rsidRPr="00417D33" w:rsidRDefault="00E60641" w:rsidP="003F6BB4">
      <w:pPr>
        <w:pStyle w:val="Bezriadkovania"/>
      </w:pPr>
      <w:r>
        <w:tab/>
      </w:r>
      <w:r>
        <w:tab/>
      </w:r>
      <w:r>
        <w:tab/>
      </w:r>
      <w:r>
        <w:tab/>
      </w:r>
      <w:r>
        <w:tab/>
        <w:t>objektu školy a spoločenského objektu</w:t>
      </w:r>
    </w:p>
    <w:p w14:paraId="0807229F" w14:textId="59BF7464" w:rsidR="00E60641" w:rsidRPr="00417D33" w:rsidRDefault="00E60641" w:rsidP="003F6BB4">
      <w:pPr>
        <w:pStyle w:val="Bezriadkovania"/>
      </w:pPr>
      <w:r w:rsidRPr="00417D33">
        <w:t>1.2    STAVEBNÍK:</w:t>
      </w:r>
      <w:r w:rsidRPr="00417D33">
        <w:tab/>
      </w:r>
      <w:r w:rsidRPr="00417D33">
        <w:tab/>
      </w:r>
      <w:r w:rsidRPr="00D17298">
        <w:t>BBSK, Námestie SNP 23/23, 974 01 Banská Bystrica</w:t>
      </w:r>
      <w:r>
        <w:tab/>
      </w:r>
      <w:r>
        <w:tab/>
      </w:r>
    </w:p>
    <w:p w14:paraId="14C7EAFB" w14:textId="583FDD8E" w:rsidR="00E60641" w:rsidRPr="00417D33" w:rsidRDefault="00E60641" w:rsidP="003F6BB4">
      <w:pPr>
        <w:pStyle w:val="Bezriadkovania"/>
      </w:pPr>
      <w:r w:rsidRPr="00417D33">
        <w:t>1.3    MIESTO</w:t>
      </w:r>
      <w:r>
        <w:t xml:space="preserve"> STAVBY:</w:t>
      </w:r>
      <w:r>
        <w:tab/>
      </w:r>
      <w:r>
        <w:tab/>
        <w:t>SOŠ Technická, Dukelských Hrdinov 2, 984 01 Lučenec</w:t>
      </w:r>
    </w:p>
    <w:p w14:paraId="548E6205" w14:textId="7337864A" w:rsidR="00E60641" w:rsidRPr="00417D33" w:rsidRDefault="00E60641" w:rsidP="003F6BB4">
      <w:pPr>
        <w:pStyle w:val="Bezriadkovania"/>
        <w:rPr>
          <w:rFonts w:cs="Arial"/>
          <w:b/>
        </w:rPr>
      </w:pPr>
      <w:r w:rsidRPr="00417D33">
        <w:rPr>
          <w:rFonts w:cs="Arial"/>
        </w:rPr>
        <w:t xml:space="preserve">1.4    PARCELNÉ ČÍSLA:   </w:t>
      </w:r>
      <w:r w:rsidRPr="00417D33">
        <w:rPr>
          <w:rFonts w:cs="Arial"/>
        </w:rPr>
        <w:tab/>
      </w:r>
      <w:bookmarkStart w:id="4" w:name="_Hlk139893744"/>
      <w:sdt>
        <w:sdtPr>
          <w:alias w:val="Prehľad"/>
          <w:tag w:val=""/>
          <w:id w:val="-183984203"/>
          <w:placeholder>
            <w:docPart w:val="2DE53EEEEFFE4D6D9A05ACCB7322F89F"/>
          </w:placeholder>
          <w:dataBinding w:prefixMappings="xmlns:ns0='http://schemas.microsoft.com/office/2006/coverPageProps' " w:xpath="/ns0:CoverPageProperties[1]/ns0:Abstract[1]" w:storeItemID="{55AF091B-3C7A-41E3-B477-F2FDAA23CFDA}"/>
          <w:text/>
        </w:sdtPr>
        <w:sdtEndPr/>
        <w:sdtContent>
          <w:r w:rsidRPr="00801DBF">
            <w:t>3829/1, 3829/9, 3829/10</w:t>
          </w:r>
          <w:r>
            <w:t>,</w:t>
          </w:r>
          <w:r w:rsidRPr="00801DBF">
            <w:t xml:space="preserve"> 3859</w:t>
          </w:r>
          <w:r>
            <w:t>, 3863/2</w:t>
          </w:r>
        </w:sdtContent>
      </w:sdt>
      <w:bookmarkEnd w:id="4"/>
    </w:p>
    <w:p w14:paraId="7553348D" w14:textId="72090E08" w:rsidR="00E60641" w:rsidRPr="00417D33" w:rsidRDefault="00E60641" w:rsidP="003F6BB4">
      <w:pPr>
        <w:pStyle w:val="Bezriadkovania"/>
      </w:pPr>
      <w:r w:rsidRPr="00417D33">
        <w:t>1.5</w:t>
      </w:r>
      <w:r w:rsidRPr="00417D33">
        <w:tab/>
        <w:t>ČÍSLO LISTU</w:t>
      </w:r>
      <w:r>
        <w:t xml:space="preserve"> VLASTNÍCTVA</w:t>
      </w:r>
      <w:r w:rsidRPr="00417D33">
        <w:t>:</w:t>
      </w:r>
      <w:r>
        <w:t>7734</w:t>
      </w:r>
    </w:p>
    <w:p w14:paraId="14140427" w14:textId="606C4F7A" w:rsidR="00E60641" w:rsidRPr="00417D33" w:rsidRDefault="00E60641" w:rsidP="003F6BB4">
      <w:pPr>
        <w:pStyle w:val="Bezriadkovania"/>
      </w:pPr>
      <w:r w:rsidRPr="00417D33">
        <w:t>1.5    KATASTRÁLNE ÚZEMIE:</w:t>
      </w:r>
      <w:r w:rsidRPr="00417D33">
        <w:tab/>
      </w:r>
      <w:bookmarkStart w:id="5" w:name="_Hlk139893755"/>
      <w:sdt>
        <w:sdtPr>
          <w:alias w:val="Kategória"/>
          <w:tag w:val=""/>
          <w:id w:val="-549691214"/>
          <w:placeholder>
            <w:docPart w:val="C89A93B8279A40F4B3D7E0158855E2E9"/>
          </w:placeholder>
          <w:dataBinding w:prefixMappings="xmlns:ns0='http://purl.org/dc/elements/1.1/' xmlns:ns1='http://schemas.openxmlformats.org/package/2006/metadata/core-properties' " w:xpath="/ns1:coreProperties[1]/ns1:category[1]" w:storeItemID="{6C3C8BC8-F283-45AE-878A-BAB7291924A1}"/>
          <w:text/>
        </w:sdtPr>
        <w:sdtEndPr/>
        <w:sdtContent>
          <w:r>
            <w:t>Lučenec</w:t>
          </w:r>
        </w:sdtContent>
      </w:sdt>
      <w:bookmarkEnd w:id="5"/>
    </w:p>
    <w:p w14:paraId="5EF01A9E" w14:textId="3218C891" w:rsidR="00E60641" w:rsidRPr="008D1C26" w:rsidRDefault="00E60641" w:rsidP="003F6BB4">
      <w:pPr>
        <w:pStyle w:val="Bezriadkovania"/>
      </w:pPr>
      <w:r w:rsidRPr="00417D33">
        <w:t xml:space="preserve">1.6    ZAČIATOK STAVBY: </w:t>
      </w:r>
      <w:r w:rsidRPr="00417D33">
        <w:tab/>
      </w:r>
      <w:bookmarkStart w:id="6" w:name="_Hlk139893766"/>
      <w:sdt>
        <w:sdtPr>
          <w:alias w:val="E-mail spoločnosti"/>
          <w:tag w:val=""/>
          <w:id w:val="2046786510"/>
          <w:placeholder>
            <w:docPart w:val="707A58D709F44C0DA48643AAE4EC954E"/>
          </w:placeholder>
          <w:dataBinding w:prefixMappings="xmlns:ns0='http://schemas.microsoft.com/office/2006/coverPageProps' " w:xpath="/ns0:CoverPageProperties[1]/ns0:CompanyEmail[1]" w:storeItemID="{55AF091B-3C7A-41E3-B477-F2FDAA23CFDA}"/>
          <w:text/>
        </w:sdtPr>
        <w:sdtEndPr/>
        <w:sdtContent>
          <w:r>
            <w:t>8 / 2024</w:t>
          </w:r>
        </w:sdtContent>
      </w:sdt>
      <w:bookmarkEnd w:id="6"/>
      <w:r w:rsidRPr="008D1C26">
        <w:tab/>
      </w:r>
    </w:p>
    <w:p w14:paraId="3C3A000E" w14:textId="5D59DD5A" w:rsidR="00E60641" w:rsidRPr="0046477C" w:rsidRDefault="00E60641" w:rsidP="003F6BB4">
      <w:pPr>
        <w:pStyle w:val="Bezriadkovania"/>
      </w:pPr>
      <w:r w:rsidRPr="0046477C">
        <w:t xml:space="preserve">1.7   UKONČENIE STAVBY : </w:t>
      </w:r>
      <w:r w:rsidRPr="0046477C">
        <w:tab/>
      </w:r>
      <w:sdt>
        <w:sdtPr>
          <w:alias w:val="Fax spoločnosti"/>
          <w:tag w:val=""/>
          <w:id w:val="1217866656"/>
          <w:placeholder>
            <w:docPart w:val="F07B36CE6378470A806249266DC39D31"/>
          </w:placeholder>
          <w:dataBinding w:prefixMappings="xmlns:ns0='http://schemas.microsoft.com/office/2006/coverPageProps' " w:xpath="/ns0:CoverPageProperties[1]/ns0:CompanyFax[1]" w:storeItemID="{55AF091B-3C7A-41E3-B477-F2FDAA23CFDA}"/>
          <w:text/>
        </w:sdtPr>
        <w:sdtEndPr/>
        <w:sdtContent>
          <w:r>
            <w:t>2 / 2025</w:t>
          </w:r>
        </w:sdtContent>
      </w:sdt>
    </w:p>
    <w:p w14:paraId="1820FF11" w14:textId="3D172C5F" w:rsidR="00E60641" w:rsidRPr="008D1C26" w:rsidRDefault="00E60641" w:rsidP="003F6BB4">
      <w:pPr>
        <w:pStyle w:val="Bezriadkovania"/>
      </w:pPr>
      <w:r>
        <w:t xml:space="preserve">1.8    LEHOTA VÝSTAVBY: </w:t>
      </w:r>
      <w:r>
        <w:tab/>
      </w:r>
      <w:r w:rsidR="00E11DF9">
        <w:t>1</w:t>
      </w:r>
      <w:r w:rsidRPr="008D1C26">
        <w:t xml:space="preserve"> rok</w:t>
      </w:r>
    </w:p>
    <w:p w14:paraId="44E5EAD2" w14:textId="77DCD4C9" w:rsidR="00E60641" w:rsidRPr="008D1C26" w:rsidRDefault="00E60641" w:rsidP="003F6BB4">
      <w:pPr>
        <w:pStyle w:val="Bezriadkovania"/>
      </w:pPr>
      <w:r>
        <w:t>1.9</w:t>
      </w:r>
      <w:r w:rsidRPr="008D1C26">
        <w:t xml:space="preserve">    NÁKLADY STAVBY: </w:t>
      </w:r>
      <w:r w:rsidRPr="008D1C26">
        <w:tab/>
      </w:r>
      <w:r w:rsidR="00E11DF9">
        <w:t>podľa rozpočtu</w:t>
      </w:r>
      <w:r>
        <w:t xml:space="preserve"> </w:t>
      </w:r>
    </w:p>
    <w:p w14:paraId="436E443E" w14:textId="6DDC1C2D" w:rsidR="00E60641" w:rsidRPr="00417D33" w:rsidRDefault="00E60641" w:rsidP="003F6BB4">
      <w:pPr>
        <w:pStyle w:val="Bezriadkovania"/>
      </w:pPr>
      <w:r>
        <w:t>1.10</w:t>
      </w:r>
      <w:r w:rsidRPr="00417D33">
        <w:t xml:space="preserve">  ÚČEL STAVBY: </w:t>
      </w:r>
      <w:r w:rsidRPr="00417D33">
        <w:tab/>
      </w:r>
      <w:r w:rsidRPr="00417D33">
        <w:tab/>
      </w:r>
      <w:sdt>
        <w:sdtPr>
          <w:alias w:val="Kľúčové slová"/>
          <w:tag w:val=""/>
          <w:id w:val="481662957"/>
          <w:placeholder>
            <w:docPart w:val="80BF73ACF5F04E9C90FBB92847D0E599"/>
          </w:placeholder>
          <w:dataBinding w:prefixMappings="xmlns:ns0='http://purl.org/dc/elements/1.1/' xmlns:ns1='http://schemas.openxmlformats.org/package/2006/metadata/core-properties' " w:xpath="/ns1:coreProperties[1]/ns1:keywords[1]" w:storeItemID="{6C3C8BC8-F283-45AE-878A-BAB7291924A1}"/>
          <w:text/>
        </w:sdtPr>
        <w:sdtEndPr/>
        <w:sdtContent>
          <w:r>
            <w:t>školské zariadenie</w:t>
          </w:r>
        </w:sdtContent>
      </w:sdt>
    </w:p>
    <w:p w14:paraId="783CE313" w14:textId="3031DF9D" w:rsidR="00E60641" w:rsidRPr="00417D33" w:rsidRDefault="00E60641" w:rsidP="003F6BB4">
      <w:pPr>
        <w:pStyle w:val="Bezriadkovania"/>
      </w:pPr>
      <w:r>
        <w:t xml:space="preserve">1.11   </w:t>
      </w:r>
      <w:r w:rsidRPr="00417D33">
        <w:t xml:space="preserve">CHARAKTER STAVBY: </w:t>
      </w:r>
      <w:r w:rsidRPr="00417D33">
        <w:tab/>
      </w:r>
      <w:r>
        <w:t>rekonštrukcia s prístavbou</w:t>
      </w:r>
    </w:p>
    <w:p w14:paraId="52E046F6" w14:textId="633D4A6A" w:rsidR="00E60641" w:rsidRPr="00417D33" w:rsidRDefault="00E60641" w:rsidP="003F6BB4">
      <w:pPr>
        <w:pStyle w:val="Bezriadkovania"/>
      </w:pPr>
      <w:r>
        <w:t>1.12</w:t>
      </w:r>
      <w:r w:rsidRPr="00417D33">
        <w:t xml:space="preserve">   GENERÁLNY PROJ</w:t>
      </w:r>
      <w:r>
        <w:t>EKTANT</w:t>
      </w:r>
      <w:r w:rsidRPr="00417D33">
        <w:t xml:space="preserve">: </w:t>
      </w:r>
      <w:sdt>
        <w:sdtPr>
          <w:alias w:val="Telefón spoločnosti"/>
          <w:tag w:val=""/>
          <w:id w:val="-69968843"/>
          <w:placeholder>
            <w:docPart w:val="40361CE870B842B9ACE000D7156F426C"/>
          </w:placeholder>
          <w:dataBinding w:prefixMappings="xmlns:ns0='http://schemas.microsoft.com/office/2006/coverPageProps' " w:xpath="/ns0:CoverPageProperties[1]/ns0:CompanyPhone[1]" w:storeItemID="{55AF091B-3C7A-41E3-B477-F2FDAA23CFDA}"/>
          <w:text/>
        </w:sdtPr>
        <w:sdtEndPr/>
        <w:sdtContent>
          <w:r>
            <w:t xml:space="preserve">VISIA s.r.o., Sládkovičova 2052/50, 927 01 Šaľa   </w:t>
          </w:r>
        </w:sdtContent>
      </w:sdt>
      <w:r w:rsidRPr="00417D33">
        <w:t xml:space="preserve"> </w:t>
      </w:r>
    </w:p>
    <w:p w14:paraId="010F3D56" w14:textId="77777777" w:rsidR="00E60641" w:rsidRPr="0001452A" w:rsidRDefault="00E60641" w:rsidP="003F6BB4">
      <w:pPr>
        <w:pStyle w:val="Bezriadkovania"/>
      </w:pPr>
      <w:r>
        <w:t>1.13</w:t>
      </w:r>
      <w:r w:rsidRPr="00417D33">
        <w:t xml:space="preserve"> </w:t>
      </w:r>
      <w:r>
        <w:tab/>
      </w:r>
      <w:r w:rsidRPr="00417D33">
        <w:t xml:space="preserve"> PROJEKTANTI PROFESIÍ: </w:t>
      </w:r>
      <w:r w:rsidRPr="00417D33">
        <w:tab/>
      </w:r>
    </w:p>
    <w:p w14:paraId="40B0CA48" w14:textId="14BFAF12" w:rsidR="00E60641" w:rsidRPr="00417D33" w:rsidRDefault="00E60641" w:rsidP="003F6BB4">
      <w:pPr>
        <w:pStyle w:val="Bezriadkovania"/>
      </w:pPr>
      <w:r w:rsidRPr="00417D33">
        <w:t xml:space="preserve">ARCHITEKTÚRA: </w:t>
      </w:r>
      <w:r w:rsidRPr="00417D33">
        <w:tab/>
      </w:r>
      <w:r w:rsidR="00E11DF9">
        <w:tab/>
      </w:r>
      <w:r w:rsidRPr="00417D33">
        <w:t xml:space="preserve">Ing. Ladislav </w:t>
      </w:r>
      <w:proofErr w:type="spellStart"/>
      <w:r w:rsidRPr="00417D33">
        <w:t>Chatrnúch</w:t>
      </w:r>
      <w:proofErr w:type="spellEnd"/>
      <w:r w:rsidRPr="00417D33">
        <w:t xml:space="preserve">, Sládkovičova 2052/50, 927 01 Šaľa,  </w:t>
      </w:r>
    </w:p>
    <w:p w14:paraId="594D1548" w14:textId="18ABF86B" w:rsidR="00E60641" w:rsidRDefault="00E60641" w:rsidP="003F6BB4">
      <w:pPr>
        <w:pStyle w:val="Bezriadkovania"/>
      </w:pPr>
      <w:r>
        <w:tab/>
      </w:r>
      <w:r>
        <w:tab/>
      </w:r>
      <w:r>
        <w:tab/>
      </w:r>
      <w:r>
        <w:tab/>
      </w:r>
      <w:r w:rsidR="00E11DF9">
        <w:tab/>
      </w:r>
      <w:r w:rsidRPr="00417D33">
        <w:t xml:space="preserve">e-mail: </w:t>
      </w:r>
      <w:hyperlink r:id="rId9" w:history="1">
        <w:r w:rsidRPr="009C7F85">
          <w:t>l.chatrnuch@visia.sk</w:t>
        </w:r>
      </w:hyperlink>
      <w:r w:rsidRPr="00417D33">
        <w:t>, tel.: 0903 432</w:t>
      </w:r>
      <w:r>
        <w:t> </w:t>
      </w:r>
      <w:r w:rsidRPr="00417D33">
        <w:t>543</w:t>
      </w:r>
    </w:p>
    <w:p w14:paraId="26D0B300" w14:textId="05627846" w:rsidR="00E60641" w:rsidRPr="009C7F85" w:rsidRDefault="00E60641" w:rsidP="003F6BB4">
      <w:pPr>
        <w:pStyle w:val="Bezriadkovania"/>
      </w:pPr>
      <w:r>
        <w:tab/>
      </w:r>
      <w:r>
        <w:tab/>
      </w:r>
      <w:r>
        <w:tab/>
      </w:r>
      <w:r>
        <w:tab/>
      </w:r>
      <w:r w:rsidR="00E11DF9">
        <w:tab/>
      </w:r>
      <w:r w:rsidRPr="009C7F85">
        <w:t xml:space="preserve">Ing. </w:t>
      </w:r>
      <w:r>
        <w:t>Michal Babinec</w:t>
      </w:r>
      <w:r w:rsidRPr="009C7F85">
        <w:t xml:space="preserve">, </w:t>
      </w:r>
      <w:proofErr w:type="spellStart"/>
      <w:r w:rsidRPr="009C7F85">
        <w:t>Ivánska</w:t>
      </w:r>
      <w:proofErr w:type="spellEnd"/>
      <w:r w:rsidRPr="009C7F85">
        <w:t xml:space="preserve"> cesta 30/B, 821 04 Bratislava,  </w:t>
      </w:r>
    </w:p>
    <w:p w14:paraId="2F6FC45E" w14:textId="58FFCF1A" w:rsidR="00E60641" w:rsidRPr="009C7F85" w:rsidRDefault="00E11DF9" w:rsidP="003F6BB4">
      <w:pPr>
        <w:pStyle w:val="Bezriadkovania"/>
      </w:pPr>
      <w:r>
        <w:tab/>
      </w:r>
      <w:r>
        <w:tab/>
      </w:r>
      <w:r>
        <w:tab/>
      </w:r>
      <w:r>
        <w:tab/>
      </w:r>
      <w:r>
        <w:tab/>
      </w:r>
      <w:r w:rsidR="00E60641" w:rsidRPr="009C7F85">
        <w:t>e-mail: m.</w:t>
      </w:r>
      <w:r w:rsidR="00E60641">
        <w:t>babinec</w:t>
      </w:r>
      <w:r w:rsidR="00E60641" w:rsidRPr="009C7F85">
        <w:t>@visia.sk, tel.: 09</w:t>
      </w:r>
      <w:r w:rsidR="00E60641">
        <w:t>15 782</w:t>
      </w:r>
      <w:r>
        <w:t> </w:t>
      </w:r>
      <w:r w:rsidR="00E60641">
        <w:t>816</w:t>
      </w:r>
    </w:p>
    <w:p w14:paraId="708EA23A" w14:textId="5EC4B9D8" w:rsidR="00E60641" w:rsidRPr="009C7F85" w:rsidRDefault="00E11DF9" w:rsidP="003F6BB4">
      <w:pPr>
        <w:pStyle w:val="Bezriadkovania"/>
      </w:pPr>
      <w:r>
        <w:tab/>
      </w:r>
      <w:r>
        <w:tab/>
      </w:r>
      <w:r>
        <w:tab/>
      </w:r>
      <w:r>
        <w:tab/>
      </w:r>
      <w:r>
        <w:tab/>
      </w:r>
      <w:r w:rsidR="00E60641" w:rsidRPr="009C7F85">
        <w:t xml:space="preserve">Ing. </w:t>
      </w:r>
      <w:r w:rsidR="00E60641">
        <w:t>Juraj Beňo</w:t>
      </w:r>
      <w:r w:rsidR="00E60641" w:rsidRPr="009C7F85">
        <w:t xml:space="preserve">, </w:t>
      </w:r>
      <w:r w:rsidR="00E60641" w:rsidRPr="00417D33">
        <w:t>Sládkovi</w:t>
      </w:r>
      <w:r w:rsidR="00E60641">
        <w:t>čova 2052/50</w:t>
      </w:r>
      <w:r w:rsidR="00E60641" w:rsidRPr="00417D33">
        <w:t>, 927 01 Šaľa</w:t>
      </w:r>
      <w:r w:rsidR="00E60641" w:rsidRPr="009C7F85">
        <w:t xml:space="preserve">,  </w:t>
      </w:r>
    </w:p>
    <w:p w14:paraId="2AF28AD3" w14:textId="2778DC5D" w:rsidR="00E60641" w:rsidRPr="009C7F85" w:rsidRDefault="00E11DF9" w:rsidP="003F6BB4">
      <w:pPr>
        <w:pStyle w:val="Bezriadkovania"/>
      </w:pPr>
      <w:r>
        <w:tab/>
      </w:r>
      <w:r>
        <w:tab/>
      </w:r>
      <w:r>
        <w:tab/>
      </w:r>
      <w:r>
        <w:tab/>
      </w:r>
      <w:r>
        <w:tab/>
      </w:r>
      <w:r w:rsidR="00E60641" w:rsidRPr="009C7F85">
        <w:t xml:space="preserve">e-mail: </w:t>
      </w:r>
      <w:r w:rsidR="00E60641">
        <w:t>j.beno</w:t>
      </w:r>
      <w:r w:rsidR="00E60641" w:rsidRPr="009C7F85">
        <w:t xml:space="preserve">@visia.sk, tel.: </w:t>
      </w:r>
      <w:r w:rsidR="00E60641">
        <w:t>0918 032 817</w:t>
      </w:r>
    </w:p>
    <w:p w14:paraId="35C48EF4" w14:textId="77777777" w:rsidR="00E60641" w:rsidRPr="0043409D" w:rsidRDefault="00E60641" w:rsidP="003F6BB4">
      <w:pPr>
        <w:pStyle w:val="Bezriadkovania"/>
      </w:pPr>
    </w:p>
    <w:p w14:paraId="50ACF95C" w14:textId="77777777" w:rsidR="00E60641" w:rsidRPr="00417D33" w:rsidRDefault="00E60641" w:rsidP="003F6BB4">
      <w:pPr>
        <w:pStyle w:val="Bezriadkovania"/>
      </w:pPr>
      <w:r w:rsidRPr="00417D33">
        <w:t>STATIKA:</w:t>
      </w:r>
      <w:r w:rsidRPr="00417D33">
        <w:tab/>
      </w:r>
      <w:r w:rsidRPr="00417D33">
        <w:tab/>
      </w:r>
      <w:r w:rsidRPr="00417D33">
        <w:tab/>
        <w:t>Ing. Dušan Vajda, Sládkovi</w:t>
      </w:r>
      <w:r>
        <w:t>čova 2052/50</w:t>
      </w:r>
      <w:r w:rsidRPr="00417D33">
        <w:t>, 927 01 Šaľa,</w:t>
      </w:r>
    </w:p>
    <w:p w14:paraId="16E72CA5" w14:textId="7CE88C62" w:rsidR="00E60641" w:rsidRPr="00417D33" w:rsidRDefault="00E11DF9" w:rsidP="003F6BB4">
      <w:pPr>
        <w:pStyle w:val="Bezriadkovania"/>
      </w:pPr>
      <w:r>
        <w:tab/>
      </w:r>
      <w:r>
        <w:tab/>
      </w:r>
      <w:r>
        <w:tab/>
      </w:r>
      <w:r>
        <w:tab/>
      </w:r>
      <w:r>
        <w:tab/>
      </w:r>
      <w:r w:rsidR="00E60641" w:rsidRPr="00417D33">
        <w:t xml:space="preserve">e-mail: </w:t>
      </w:r>
      <w:hyperlink r:id="rId10" w:history="1">
        <w:r w:rsidR="00E60641" w:rsidRPr="00417D33">
          <w:rPr>
            <w:rStyle w:val="Hypertextovprepojenie"/>
            <w:rFonts w:cs="Arial"/>
            <w:color w:val="auto"/>
            <w:sz w:val="20"/>
            <w:szCs w:val="20"/>
            <w:u w:val="none"/>
          </w:rPr>
          <w:t>d.vajda@visia.sk</w:t>
        </w:r>
      </w:hyperlink>
      <w:r w:rsidR="00E60641" w:rsidRPr="00417D33">
        <w:t>, tel.: 0915 803 632</w:t>
      </w:r>
    </w:p>
    <w:p w14:paraId="3DA870D6" w14:textId="77777777" w:rsidR="00E60641" w:rsidRPr="00417D33" w:rsidRDefault="00E60641" w:rsidP="003F6BB4">
      <w:pPr>
        <w:pStyle w:val="Bezriadkovania"/>
      </w:pPr>
    </w:p>
    <w:p w14:paraId="01FD92BE" w14:textId="77777777" w:rsidR="00E60641" w:rsidRDefault="00E60641" w:rsidP="003F6BB4">
      <w:pPr>
        <w:pStyle w:val="Bezriadkovania"/>
      </w:pPr>
      <w:r w:rsidRPr="00417D33">
        <w:t xml:space="preserve">ELEKTROINŠTALÁCIA: </w:t>
      </w:r>
      <w:r w:rsidRPr="00417D33">
        <w:tab/>
      </w:r>
      <w:r>
        <w:tab/>
        <w:t xml:space="preserve">Ing. Slavomír </w:t>
      </w:r>
      <w:proofErr w:type="spellStart"/>
      <w:r>
        <w:t>Vislocký</w:t>
      </w:r>
      <w:proofErr w:type="spellEnd"/>
      <w:r>
        <w:t>, Vajanského 58, 921 01 Piešťany,</w:t>
      </w:r>
    </w:p>
    <w:p w14:paraId="77F3440F" w14:textId="005E85F7" w:rsidR="00E60641" w:rsidRPr="00801DBF" w:rsidRDefault="00E60641" w:rsidP="003F6BB4">
      <w:pPr>
        <w:pStyle w:val="Bezriadkovania"/>
      </w:pPr>
      <w:r>
        <w:tab/>
      </w:r>
      <w:r>
        <w:tab/>
      </w:r>
      <w:r>
        <w:tab/>
      </w:r>
      <w:r>
        <w:tab/>
      </w:r>
      <w:r w:rsidR="00E11DF9">
        <w:tab/>
      </w:r>
      <w:r>
        <w:t>e-mail: vislocky@e4.sk</w:t>
      </w:r>
      <w:r w:rsidRPr="00417D33">
        <w:t>, tel.</w:t>
      </w:r>
      <w:r>
        <w:t>: 0903 366 881</w:t>
      </w:r>
    </w:p>
    <w:p w14:paraId="4A86E6C4" w14:textId="77777777" w:rsidR="00E60641" w:rsidRPr="00417D33" w:rsidRDefault="00E60641" w:rsidP="003F6BB4">
      <w:pPr>
        <w:pStyle w:val="Bezriadkovania"/>
      </w:pPr>
      <w:r w:rsidRPr="00417D33">
        <w:tab/>
      </w:r>
    </w:p>
    <w:p w14:paraId="344FCC96" w14:textId="77777777" w:rsidR="00E60641" w:rsidRDefault="00E60641" w:rsidP="003F6BB4">
      <w:pPr>
        <w:pStyle w:val="Bezriadkovania"/>
      </w:pPr>
      <w:r w:rsidRPr="00417D33">
        <w:t>PROTIPOŽIARNA OCHRANA</w:t>
      </w:r>
      <w:r>
        <w:t>:</w:t>
      </w:r>
      <w:r>
        <w:tab/>
        <w:t xml:space="preserve">Ing. Peter </w:t>
      </w:r>
      <w:proofErr w:type="spellStart"/>
      <w:r>
        <w:t>Evetke</w:t>
      </w:r>
      <w:proofErr w:type="spellEnd"/>
      <w:r>
        <w:t>,</w:t>
      </w:r>
    </w:p>
    <w:p w14:paraId="74687918" w14:textId="4545F9AC" w:rsidR="00E60641" w:rsidRDefault="00E60641" w:rsidP="003F6BB4">
      <w:pPr>
        <w:pStyle w:val="Bezriadkovania"/>
      </w:pPr>
      <w:r>
        <w:tab/>
      </w:r>
      <w:r>
        <w:tab/>
      </w:r>
      <w:r>
        <w:tab/>
      </w:r>
      <w:r>
        <w:tab/>
      </w:r>
      <w:r w:rsidR="00E11DF9">
        <w:tab/>
      </w:r>
      <w:r>
        <w:t xml:space="preserve">e-mail: </w:t>
      </w:r>
      <w:hyperlink r:id="rId11" w:history="1">
        <w:r w:rsidRPr="00BC2E89">
          <w:rPr>
            <w:rStyle w:val="Hypertextovprepojenie"/>
            <w:rFonts w:cs="Arial"/>
            <w:color w:val="auto"/>
            <w:sz w:val="20"/>
            <w:szCs w:val="20"/>
            <w:u w:val="none"/>
          </w:rPr>
          <w:t>projekty@fisob.sk</w:t>
        </w:r>
      </w:hyperlink>
      <w:r>
        <w:t>, tel.: 0908 235 574</w:t>
      </w:r>
    </w:p>
    <w:p w14:paraId="355CE5E5" w14:textId="77777777" w:rsidR="00E60641" w:rsidRDefault="00E60641" w:rsidP="003F6BB4">
      <w:pPr>
        <w:pStyle w:val="Bezriadkovania"/>
      </w:pPr>
    </w:p>
    <w:p w14:paraId="47EC5CDB" w14:textId="00FC792E" w:rsidR="00E60641" w:rsidRPr="00E11DF9" w:rsidRDefault="00E60641" w:rsidP="00E11DF9">
      <w:pPr>
        <w:autoSpaceDE w:val="0"/>
        <w:autoSpaceDN w:val="0"/>
        <w:adjustRightInd w:val="0"/>
        <w:spacing w:after="0" w:line="240" w:lineRule="auto"/>
        <w:rPr>
          <w:rFonts w:ascii="Arial Narrow" w:hAnsi="Arial Narrow" w:cs="ArialNarrow"/>
          <w:sz w:val="22"/>
          <w:szCs w:val="22"/>
        </w:rPr>
      </w:pPr>
      <w:r w:rsidRPr="00E11DF9">
        <w:rPr>
          <w:rFonts w:ascii="Arial Narrow" w:hAnsi="Arial Narrow" w:cs="Arial"/>
          <w:sz w:val="22"/>
          <w:szCs w:val="22"/>
        </w:rPr>
        <w:t>ELEKTROINŠTALÁCIA</w:t>
      </w:r>
      <w:r w:rsidRPr="00E11DF9">
        <w:rPr>
          <w:rFonts w:ascii="Arial Narrow" w:hAnsi="Arial Narrow" w:cs="Arial"/>
          <w:sz w:val="22"/>
          <w:szCs w:val="22"/>
        </w:rPr>
        <w:tab/>
      </w:r>
      <w:r w:rsidR="00E11DF9">
        <w:rPr>
          <w:rFonts w:ascii="Arial Narrow" w:hAnsi="Arial Narrow" w:cs="Arial"/>
          <w:sz w:val="22"/>
          <w:szCs w:val="22"/>
        </w:rPr>
        <w:tab/>
      </w:r>
      <w:r w:rsidRPr="00E11DF9">
        <w:rPr>
          <w:rFonts w:ascii="Arial Narrow" w:hAnsi="Arial Narrow" w:cs="ArialNarrow"/>
          <w:sz w:val="22"/>
          <w:szCs w:val="22"/>
        </w:rPr>
        <w:t xml:space="preserve">Ing. Alexander </w:t>
      </w:r>
      <w:proofErr w:type="spellStart"/>
      <w:r w:rsidRPr="00E11DF9">
        <w:rPr>
          <w:rFonts w:ascii="Arial Narrow" w:hAnsi="Arial Narrow" w:cs="ArialNarrow"/>
          <w:sz w:val="22"/>
          <w:szCs w:val="22"/>
        </w:rPr>
        <w:t>Leczkési</w:t>
      </w:r>
      <w:proofErr w:type="spellEnd"/>
      <w:r w:rsidRPr="00E11DF9">
        <w:rPr>
          <w:rFonts w:ascii="Arial Narrow" w:hAnsi="Arial Narrow" w:cs="ArialNarrow"/>
          <w:sz w:val="22"/>
          <w:szCs w:val="22"/>
        </w:rPr>
        <w:t>, Obchodný rad č. 3829, 946 03 Kolárovo,</w:t>
      </w:r>
    </w:p>
    <w:p w14:paraId="51B30F28" w14:textId="28F6EC78" w:rsidR="00E60641" w:rsidRDefault="00E60641" w:rsidP="003F6BB4">
      <w:pPr>
        <w:pStyle w:val="Bezriadkovania"/>
        <w:rPr>
          <w:rFonts w:cs="Arial"/>
        </w:rPr>
      </w:pPr>
      <w:r>
        <w:tab/>
      </w:r>
      <w:r>
        <w:tab/>
      </w:r>
      <w:r>
        <w:tab/>
      </w:r>
      <w:r>
        <w:tab/>
      </w:r>
      <w:r w:rsidR="00E11DF9">
        <w:tab/>
      </w:r>
      <w:r w:rsidRPr="00801DBF">
        <w:t>e-mail: leczkesi@eltecor.sk, tel.: 0905 714</w:t>
      </w:r>
      <w:r>
        <w:t> </w:t>
      </w:r>
      <w:r w:rsidRPr="00801DBF">
        <w:t>706</w:t>
      </w:r>
    </w:p>
    <w:p w14:paraId="5D5943F3" w14:textId="77777777" w:rsidR="00E60641" w:rsidRDefault="00E60641" w:rsidP="003F6BB4">
      <w:pPr>
        <w:pStyle w:val="Bezriadkovania"/>
      </w:pPr>
    </w:p>
    <w:p w14:paraId="4490B9FD" w14:textId="77777777" w:rsidR="00E60641" w:rsidRDefault="00E60641" w:rsidP="003F6BB4">
      <w:pPr>
        <w:pStyle w:val="Bezriadkovania"/>
      </w:pPr>
      <w:r>
        <w:t>ROZPOČET:</w:t>
      </w:r>
      <w:r>
        <w:tab/>
      </w:r>
      <w:r>
        <w:tab/>
      </w:r>
      <w:r>
        <w:tab/>
        <w:t xml:space="preserve">Ing. Peter </w:t>
      </w:r>
      <w:proofErr w:type="spellStart"/>
      <w:r>
        <w:t>Sapák</w:t>
      </w:r>
      <w:proofErr w:type="spellEnd"/>
      <w:r>
        <w:t xml:space="preserve">, </w:t>
      </w:r>
    </w:p>
    <w:p w14:paraId="7F3BEA49" w14:textId="70C19055" w:rsidR="00E60641" w:rsidRDefault="00E60641" w:rsidP="003F6BB4">
      <w:pPr>
        <w:pStyle w:val="Bezriadkovania"/>
      </w:pPr>
      <w:r>
        <w:tab/>
      </w:r>
      <w:r>
        <w:tab/>
      </w:r>
      <w:r>
        <w:tab/>
      </w:r>
      <w:r>
        <w:tab/>
      </w:r>
      <w:r w:rsidR="00E11DF9">
        <w:tab/>
      </w:r>
      <w:r>
        <w:t xml:space="preserve">e-mail: p.sapak@visia.sk, </w:t>
      </w:r>
      <w:r w:rsidRPr="00417D33">
        <w:t xml:space="preserve"> tel.</w:t>
      </w:r>
      <w:r>
        <w:t>: 0905 978 294</w:t>
      </w:r>
    </w:p>
    <w:p w14:paraId="3897E862" w14:textId="77777777" w:rsidR="00E60641" w:rsidRPr="008E23A9" w:rsidRDefault="00E60641" w:rsidP="003F6BB4">
      <w:pPr>
        <w:pStyle w:val="Bezriadkovania"/>
      </w:pPr>
    </w:p>
    <w:p w14:paraId="36BAC6CD" w14:textId="415CA4A4" w:rsidR="00E60641" w:rsidRDefault="00E60641" w:rsidP="003F6BB4">
      <w:pPr>
        <w:pStyle w:val="Bezriadkovania"/>
      </w:pPr>
      <w:r>
        <w:t>1.14</w:t>
      </w:r>
      <w:r w:rsidRPr="00417D33">
        <w:tab/>
        <w:t xml:space="preserve">STUPEŇ PROJEKTU: </w:t>
      </w:r>
      <w:r w:rsidRPr="00417D33">
        <w:tab/>
      </w:r>
      <w:r>
        <w:t>ZMENA STAVBY PRED DOKONČENÍM</w:t>
      </w:r>
    </w:p>
    <w:p w14:paraId="7D4432F2" w14:textId="77777777" w:rsidR="002E49C8" w:rsidRDefault="002E49C8" w:rsidP="003F6BB4">
      <w:pPr>
        <w:pStyle w:val="Bezriadkovania"/>
      </w:pPr>
    </w:p>
    <w:p w14:paraId="438C170A" w14:textId="02452AE3" w:rsidR="00AF7381" w:rsidRPr="000B5684" w:rsidRDefault="00AF7381" w:rsidP="003F6BB4">
      <w:pPr>
        <w:pStyle w:val="Bezriadkovania"/>
      </w:pPr>
      <w:r w:rsidRPr="000B5684">
        <w:t>2.    ZÁKLADNÉ ÚDAJE O STAVBE</w:t>
      </w:r>
    </w:p>
    <w:p w14:paraId="705CC5A1" w14:textId="77777777" w:rsidR="00AF7381" w:rsidRPr="00F06B2C" w:rsidRDefault="00AF7381" w:rsidP="005B2B4F">
      <w:pPr>
        <w:pStyle w:val="VISIA"/>
        <w:rPr>
          <w:sz w:val="40"/>
          <w:szCs w:val="40"/>
        </w:rPr>
      </w:pPr>
      <w:r w:rsidRPr="00F06B2C">
        <w:t>2.1  PREHĽAD VÝCHODISKOVÝCH PODKLADOV</w:t>
      </w:r>
    </w:p>
    <w:p w14:paraId="32169A04" w14:textId="77777777" w:rsidR="00AF7381" w:rsidRPr="00F06B2C" w:rsidRDefault="00AF7381" w:rsidP="00AF7381">
      <w:pPr>
        <w:pStyle w:val="Odsekzoznamu"/>
        <w:numPr>
          <w:ilvl w:val="2"/>
          <w:numId w:val="3"/>
        </w:numPr>
        <w:tabs>
          <w:tab w:val="left" w:pos="426"/>
        </w:tabs>
        <w:spacing w:after="200" w:line="240" w:lineRule="auto"/>
        <w:ind w:left="1225" w:hanging="505"/>
        <w:rPr>
          <w:rFonts w:ascii="Arial Narrow" w:hAnsi="Arial Narrow" w:cs="Arial"/>
          <w:sz w:val="22"/>
          <w:szCs w:val="22"/>
        </w:rPr>
      </w:pPr>
      <w:r w:rsidRPr="00F06B2C">
        <w:rPr>
          <w:rFonts w:ascii="Arial Narrow" w:hAnsi="Arial Narrow" w:cs="Arial"/>
          <w:sz w:val="22"/>
          <w:szCs w:val="22"/>
        </w:rPr>
        <w:t>zadanie od stavebníka</w:t>
      </w:r>
    </w:p>
    <w:p w14:paraId="281F4DEB" w14:textId="77777777" w:rsidR="00AF7381" w:rsidRPr="00F06B2C" w:rsidRDefault="00AF7381" w:rsidP="00AF738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obhliadka lokality a konzultácie so stavebníkom o požiadavkách na riešenie stavby</w:t>
      </w:r>
    </w:p>
    <w:p w14:paraId="53FCE844" w14:textId="77777777" w:rsidR="00AF7381" w:rsidRPr="00F06B2C" w:rsidRDefault="00AF7381" w:rsidP="00AF738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listy vlastníctva dotknutých parciel a snímka z katastrálnej mapy</w:t>
      </w:r>
    </w:p>
    <w:p w14:paraId="286765E0" w14:textId="77777777" w:rsidR="00AF7381" w:rsidRPr="00F06B2C" w:rsidRDefault="00AF7381" w:rsidP="00AF738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geodetické zameranie lokality so zakreslením existujúcich inžinierskych sietí</w:t>
      </w:r>
    </w:p>
    <w:p w14:paraId="21BC0ECE" w14:textId="77777777" w:rsidR="00AF7381" w:rsidRDefault="00AF7381" w:rsidP="00AF738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stavebníkom odsúhlasená štúdia navrhovanej stavby</w:t>
      </w:r>
    </w:p>
    <w:p w14:paraId="148594BC" w14:textId="77777777" w:rsidR="004F6A4A" w:rsidRPr="00F06B2C" w:rsidRDefault="004F6A4A" w:rsidP="004F6A4A">
      <w:pPr>
        <w:pStyle w:val="Odsekzoznamu"/>
        <w:numPr>
          <w:ilvl w:val="2"/>
          <w:numId w:val="3"/>
        </w:numPr>
        <w:tabs>
          <w:tab w:val="left" w:pos="426"/>
        </w:tabs>
        <w:spacing w:before="200" w:after="200" w:line="240" w:lineRule="auto"/>
        <w:rPr>
          <w:rFonts w:ascii="Arial Narrow" w:hAnsi="Arial Narrow" w:cs="Arial"/>
          <w:sz w:val="22"/>
          <w:szCs w:val="22"/>
        </w:rPr>
      </w:pPr>
      <w:r>
        <w:rPr>
          <w:rFonts w:ascii="Arial Narrow" w:hAnsi="Arial Narrow" w:cs="Arial"/>
          <w:sz w:val="22"/>
          <w:szCs w:val="22"/>
        </w:rPr>
        <w:t>jestvujúca dokumentácia objektov SO101 a SO102</w:t>
      </w:r>
    </w:p>
    <w:p w14:paraId="4690B2CD" w14:textId="77777777" w:rsidR="00AF7381" w:rsidRPr="00F06B2C" w:rsidRDefault="00AF7381" w:rsidP="00AF7381">
      <w:pPr>
        <w:pStyle w:val="Odsekzoznamu"/>
        <w:numPr>
          <w:ilvl w:val="2"/>
          <w:numId w:val="3"/>
        </w:numPr>
        <w:tabs>
          <w:tab w:val="left" w:pos="426"/>
        </w:tabs>
        <w:spacing w:before="200" w:after="200" w:line="240" w:lineRule="auto"/>
        <w:rPr>
          <w:rFonts w:ascii="Arial Narrow" w:hAnsi="Arial Narrow" w:cs="Arial"/>
          <w:sz w:val="22"/>
          <w:szCs w:val="22"/>
        </w:rPr>
      </w:pPr>
      <w:r w:rsidRPr="00F06B2C">
        <w:rPr>
          <w:rFonts w:ascii="Arial Narrow" w:hAnsi="Arial Narrow" w:cs="Arial"/>
          <w:sz w:val="22"/>
          <w:szCs w:val="22"/>
        </w:rPr>
        <w:t>príslušné STN a ostatné platné normy, zákony a vyhlášky</w:t>
      </w:r>
    </w:p>
    <w:p w14:paraId="7EFD4FFC" w14:textId="77777777" w:rsidR="00E60641" w:rsidRPr="00C90FF8" w:rsidRDefault="00AF7381" w:rsidP="00E60641">
      <w:pPr>
        <w:pStyle w:val="VISIA"/>
      </w:pPr>
      <w:r w:rsidRPr="00C90FF8">
        <w:t xml:space="preserve">2.2  </w:t>
      </w:r>
      <w:r w:rsidR="00E60641" w:rsidRPr="00C90FF8">
        <w:t>STRUČNÁ CHARAKTERISTIKA ÚZEMIA A NAVRHOVANÉHO OBJEKTU</w:t>
      </w:r>
    </w:p>
    <w:p w14:paraId="56F27B3E" w14:textId="77777777" w:rsidR="00E60641" w:rsidRDefault="00E60641" w:rsidP="00E60641">
      <w:pPr>
        <w:pStyle w:val="VISIA"/>
      </w:pPr>
      <w:r w:rsidRPr="00C90FF8">
        <w:tab/>
      </w:r>
      <w:r>
        <w:rPr>
          <w:rStyle w:val="iadne"/>
        </w:rPr>
        <w:t xml:space="preserve">Riešené objekty spolu s navrhovanou prístavbou sa nachádzajú na parcelách č. 3829/1, 3829/9, 3829/10 a 3859,  v katastri mesta Lučenec v areáli Strednej odbornej školy technickej, ide o jestvujúcu školské zariadenia. </w:t>
      </w:r>
      <w:r w:rsidRPr="004A328D">
        <w:t>Predmetné pozemky sú na katastri evidované ako Zastavaná plocha a</w:t>
      </w:r>
      <w:r>
        <w:t> </w:t>
      </w:r>
      <w:r w:rsidRPr="004A328D">
        <w:t>nádvorie</w:t>
      </w:r>
      <w:r>
        <w:t xml:space="preserve"> vo vlastníctve BBSK. </w:t>
      </w:r>
    </w:p>
    <w:p w14:paraId="2F6EEDBD" w14:textId="77777777" w:rsidR="00E60641" w:rsidRDefault="00E60641" w:rsidP="00E60641">
      <w:pPr>
        <w:pStyle w:val="VISIA"/>
      </w:pPr>
      <w:r w:rsidRPr="00C90FF8">
        <w:lastRenderedPageBreak/>
        <w:t>Zostáva zachovaný pôvodný urbanistický koncept územia</w:t>
      </w:r>
      <w:r>
        <w:t xml:space="preserve"> – pôvodné budovy školského zariadenia zostávajú</w:t>
      </w:r>
      <w:r w:rsidRPr="00C90FF8">
        <w:t>.</w:t>
      </w:r>
    </w:p>
    <w:p w14:paraId="4DA33AEF" w14:textId="77777777" w:rsidR="00E60641" w:rsidRDefault="00E60641" w:rsidP="00E60641">
      <w:pPr>
        <w:pStyle w:val="VISIA"/>
      </w:pPr>
      <w:r>
        <w:rPr>
          <w:rStyle w:val="VISIAChar"/>
        </w:rPr>
        <w:t xml:space="preserve">Navrhovaný objekt </w:t>
      </w:r>
      <w:r w:rsidRPr="00B04BED">
        <w:rPr>
          <w:rStyle w:val="VISIAChar"/>
          <w:b/>
        </w:rPr>
        <w:t>SO107</w:t>
      </w:r>
      <w:r>
        <w:rPr>
          <w:rStyle w:val="VISIAChar"/>
        </w:rPr>
        <w:t xml:space="preserve">- </w:t>
      </w:r>
      <w:r w:rsidRPr="00B04BED">
        <w:rPr>
          <w:rStyle w:val="VISIAChar"/>
          <w:b/>
        </w:rPr>
        <w:t>Navrhovaná výťahová šachta s predsieňou</w:t>
      </w:r>
      <w:r>
        <w:rPr>
          <w:rStyle w:val="VISIAChar"/>
        </w:rPr>
        <w:t xml:space="preserve"> sa nachádza v areáli SOŠ Technickej v Lučenci na parcele č. 3829/1, pri vstupe do hlavnej budovy školy (SO101).</w:t>
      </w:r>
    </w:p>
    <w:p w14:paraId="0A18C369" w14:textId="77777777" w:rsidR="00E60641" w:rsidRDefault="00E60641" w:rsidP="00E60641">
      <w:pPr>
        <w:spacing w:after="0" w:line="240" w:lineRule="auto"/>
        <w:rPr>
          <w:rStyle w:val="VISIAChar"/>
        </w:rPr>
      </w:pPr>
      <w:r>
        <w:tab/>
      </w:r>
      <w:r>
        <w:rPr>
          <w:rStyle w:val="VISIAChar"/>
        </w:rPr>
        <w:t xml:space="preserve">Navrhované stavebné úpravy sa týkajú </w:t>
      </w:r>
      <w:proofErr w:type="spellStart"/>
      <w:r>
        <w:rPr>
          <w:rStyle w:val="VISIAChar"/>
        </w:rPr>
        <w:t>debarierizácie</w:t>
      </w:r>
      <w:proofErr w:type="spellEnd"/>
      <w:r>
        <w:rPr>
          <w:rStyle w:val="VISIAChar"/>
        </w:rPr>
        <w:t xml:space="preserve"> jest. objektov budovy školy (SO101) a budovy spoločenského objektu (SO102) v areáli SOŠ Technickej v Lučenci a navrhovaného objektu SO103, pre ktoré bolo vydané stavebné povolenie dňa 8.3.2024.</w:t>
      </w:r>
    </w:p>
    <w:p w14:paraId="730D4BCA" w14:textId="77777777" w:rsidR="00E60641" w:rsidRDefault="00E60641" w:rsidP="00E60641">
      <w:pPr>
        <w:spacing w:after="0" w:line="240" w:lineRule="auto"/>
        <w:ind w:firstLine="708"/>
        <w:rPr>
          <w:rStyle w:val="iadne"/>
          <w:rFonts w:ascii="Arial Narrow" w:hAnsi="Arial Narrow"/>
          <w:sz w:val="22"/>
          <w:szCs w:val="22"/>
        </w:rPr>
      </w:pPr>
      <w:r w:rsidRPr="00C8013E">
        <w:rPr>
          <w:rStyle w:val="iadne"/>
          <w:rFonts w:ascii="Arial Narrow" w:hAnsi="Arial Narrow"/>
          <w:sz w:val="22"/>
          <w:szCs w:val="22"/>
        </w:rPr>
        <w:t>Pri uskutočňovaní stavby je nutné rešpektovať podmienky určené v platných predpisoch a normách na zabezpečenie ochrany verejného dopravného a technického vybavenia územia.</w:t>
      </w:r>
      <w:r>
        <w:rPr>
          <w:rStyle w:val="iadne"/>
          <w:rFonts w:ascii="Arial Narrow" w:hAnsi="Arial Narrow"/>
          <w:sz w:val="22"/>
          <w:szCs w:val="22"/>
        </w:rPr>
        <w:t xml:space="preserve"> </w:t>
      </w:r>
    </w:p>
    <w:p w14:paraId="60216A82" w14:textId="77777777" w:rsidR="00E60641" w:rsidRPr="00554CF3" w:rsidRDefault="00E60641" w:rsidP="00E60641">
      <w:pPr>
        <w:pStyle w:val="VISIA"/>
      </w:pPr>
    </w:p>
    <w:p w14:paraId="7CFFED3E" w14:textId="77777777" w:rsidR="00E60641" w:rsidRPr="00FF0793" w:rsidRDefault="00E60641" w:rsidP="00E60641">
      <w:pPr>
        <w:pStyle w:val="VISIA"/>
      </w:pPr>
      <w:r w:rsidRPr="00FF0793">
        <w:t xml:space="preserve">2.3  ZÁKLADNÉ FUNKCIE </w:t>
      </w:r>
      <w:r>
        <w:t xml:space="preserve">A ÚČEL </w:t>
      </w:r>
      <w:r w:rsidRPr="00FF0793">
        <w:t>STAVBY</w:t>
      </w:r>
    </w:p>
    <w:p w14:paraId="013D5292" w14:textId="77777777" w:rsidR="00E60641" w:rsidRPr="00AD748B" w:rsidRDefault="00E60641" w:rsidP="00E60641">
      <w:pPr>
        <w:pStyle w:val="VISIA"/>
      </w:pPr>
      <w:r>
        <w:t xml:space="preserve">Riešené jestvujúce objekty spolu s navrhovanou prístavbou slúžia pre potreby školy. Funkcia navrhovaného objektu SO107 zabezpečuje bezbariérový prístup do objektu SO101. Súčasťou navrhovanej stavby je aj úprava priľahlých spevnených plôch.  </w:t>
      </w:r>
      <w:r w:rsidRPr="00AD748B">
        <w:rPr>
          <w:rStyle w:val="iadne"/>
          <w:rFonts w:eastAsia="Arial Unicode MS" w:cs="Arial Unicode MS"/>
        </w:rPr>
        <w:t>Navrhovanými úpravami sa nemení pôvodný účel objekt</w:t>
      </w:r>
      <w:r>
        <w:rPr>
          <w:rStyle w:val="iadne"/>
          <w:rFonts w:eastAsia="Arial Unicode MS" w:cs="Arial Unicode MS"/>
        </w:rPr>
        <w:t>ov</w:t>
      </w:r>
      <w:r w:rsidRPr="00AD748B">
        <w:rPr>
          <w:rStyle w:val="iadne"/>
          <w:rFonts w:eastAsia="Arial Unicode MS" w:cs="Arial Unicode MS"/>
        </w:rPr>
        <w:t xml:space="preserve">. </w:t>
      </w:r>
      <w:r>
        <w:rPr>
          <w:rStyle w:val="iadne"/>
          <w:rFonts w:eastAsia="Arial Unicode MS" w:cs="Arial Unicode MS"/>
        </w:rPr>
        <w:t xml:space="preserve">Úpravy na jestvujúcich objektoch zabezpečia </w:t>
      </w:r>
      <w:proofErr w:type="spellStart"/>
      <w:r>
        <w:rPr>
          <w:rStyle w:val="iadne"/>
          <w:rFonts w:eastAsia="Arial Unicode MS" w:cs="Arial Unicode MS"/>
        </w:rPr>
        <w:t>debarierizáciu</w:t>
      </w:r>
      <w:proofErr w:type="spellEnd"/>
      <w:r>
        <w:rPr>
          <w:rStyle w:val="iadne"/>
          <w:rFonts w:eastAsia="Arial Unicode MS" w:cs="Arial Unicode MS"/>
        </w:rPr>
        <w:t xml:space="preserve"> týchto objektov – návrh schodiskových plošín, prechodových dverných líšt, </w:t>
      </w:r>
      <w:proofErr w:type="spellStart"/>
      <w:r>
        <w:rPr>
          <w:rStyle w:val="iadne"/>
          <w:rFonts w:eastAsia="Arial Unicode MS" w:cs="Arial Unicode MS"/>
        </w:rPr>
        <w:t>debarierizácia</w:t>
      </w:r>
      <w:proofErr w:type="spellEnd"/>
      <w:r>
        <w:rPr>
          <w:rStyle w:val="iadne"/>
          <w:rFonts w:eastAsia="Arial Unicode MS" w:cs="Arial Unicode MS"/>
        </w:rPr>
        <w:t xml:space="preserve"> WC... .</w:t>
      </w:r>
      <w:r w:rsidRPr="00AD748B">
        <w:rPr>
          <w:rStyle w:val="iadne"/>
          <w:rFonts w:eastAsia="Arial Unicode MS" w:cs="Arial Unicode MS"/>
        </w:rPr>
        <w:t xml:space="preserve"> Navrhovanou stavbou sa nemení priestorové usporiadanie ani funkčné využívanie územia.</w:t>
      </w:r>
      <w:r>
        <w:rPr>
          <w:rStyle w:val="iadne"/>
          <w:rFonts w:eastAsia="Arial Unicode MS" w:cs="Arial Unicode MS"/>
        </w:rPr>
        <w:t xml:space="preserve"> </w:t>
      </w:r>
      <w:r w:rsidRPr="00AD748B">
        <w:rPr>
          <w:rStyle w:val="iadne"/>
          <w:rFonts w:eastAsia="Arial Unicode MS" w:cs="Arial Unicode MS"/>
        </w:rPr>
        <w:t>Stavba svojimi technickými, konštrukčno-fyzikálnymi a technologickými parametrami, dispozičným usporiadaním a výrazom vyhovovať svojmu účelu a spĺňať všetky požiadavky platnej legislatívy a STN.</w:t>
      </w:r>
    </w:p>
    <w:p w14:paraId="28956602" w14:textId="77777777" w:rsidR="00E60641" w:rsidRPr="00C33A06" w:rsidRDefault="00E60641" w:rsidP="00E60641">
      <w:pPr>
        <w:pStyle w:val="VISIA"/>
      </w:pPr>
    </w:p>
    <w:p w14:paraId="067732B3" w14:textId="77777777" w:rsidR="00E60641" w:rsidRPr="00990158" w:rsidRDefault="00E60641" w:rsidP="00E60641">
      <w:pPr>
        <w:pStyle w:val="VISIA"/>
      </w:pPr>
      <w:r w:rsidRPr="00990158">
        <w:t>2.4  MAJETKOPRÁVNE POMERY</w:t>
      </w:r>
    </w:p>
    <w:p w14:paraId="25E09F16" w14:textId="77777777" w:rsidR="00E60641" w:rsidRPr="00990158" w:rsidRDefault="00E60641" w:rsidP="00E60641">
      <w:pPr>
        <w:autoSpaceDE w:val="0"/>
        <w:autoSpaceDN w:val="0"/>
        <w:adjustRightInd w:val="0"/>
        <w:spacing w:after="0" w:line="240" w:lineRule="auto"/>
        <w:jc w:val="both"/>
        <w:rPr>
          <w:rFonts w:ascii="Arial Narrow" w:hAnsi="Arial Narrow" w:cs="ArialNarrow"/>
          <w:sz w:val="22"/>
          <w:szCs w:val="22"/>
        </w:rPr>
      </w:pPr>
      <w:r w:rsidRPr="00990158">
        <w:rPr>
          <w:rFonts w:ascii="Arial Narrow" w:hAnsi="Arial Narrow" w:cs="ArialNarrow"/>
          <w:sz w:val="22"/>
          <w:szCs w:val="22"/>
        </w:rPr>
        <w:t>Uvedené stavebné objekty sú umiestnené na pozemkoch s parcelnými číslami ktoré sú uvedené na prvej strane bod číslo 1.4.</w:t>
      </w:r>
      <w:r>
        <w:rPr>
          <w:rFonts w:ascii="Arial Narrow" w:hAnsi="Arial Narrow" w:cs="ArialNarrow"/>
          <w:sz w:val="22"/>
          <w:szCs w:val="22"/>
        </w:rPr>
        <w:t xml:space="preserve"> V</w:t>
      </w:r>
      <w:r w:rsidRPr="00990158">
        <w:rPr>
          <w:rFonts w:ascii="Arial Narrow" w:hAnsi="Arial Narrow" w:cs="ArialNarrow"/>
          <w:sz w:val="22"/>
          <w:szCs w:val="22"/>
        </w:rPr>
        <w:t>šetky parcely sú vo vlastníctve stavebníka.</w:t>
      </w:r>
    </w:p>
    <w:p w14:paraId="344C56AE" w14:textId="3543C49B" w:rsidR="00AF7381" w:rsidRDefault="00AF7381" w:rsidP="00E60641">
      <w:pPr>
        <w:pStyle w:val="VISIA"/>
        <w:rPr>
          <w:rFonts w:ascii="ArialNarrow" w:hAnsi="ArialNarrow" w:cs="ArialNarrow"/>
          <w:sz w:val="20"/>
          <w:szCs w:val="20"/>
        </w:rPr>
      </w:pPr>
    </w:p>
    <w:p w14:paraId="6FA61398" w14:textId="77777777" w:rsidR="00AF7381" w:rsidRPr="00990158" w:rsidRDefault="00AF7381" w:rsidP="00AF7381">
      <w:pPr>
        <w:autoSpaceDE w:val="0"/>
        <w:autoSpaceDN w:val="0"/>
        <w:adjustRightInd w:val="0"/>
        <w:spacing w:after="0" w:line="240" w:lineRule="auto"/>
        <w:jc w:val="both"/>
        <w:rPr>
          <w:rFonts w:ascii="ArialNarrow" w:hAnsi="ArialNarrow" w:cs="ArialNarrow"/>
          <w:sz w:val="20"/>
          <w:szCs w:val="20"/>
        </w:rPr>
      </w:pPr>
    </w:p>
    <w:tbl>
      <w:tblPr>
        <w:tblStyle w:val="Mriekatabuky"/>
        <w:tblW w:w="9365" w:type="dxa"/>
        <w:tblInd w:w="-5" w:type="dxa"/>
        <w:tblLook w:val="04A0" w:firstRow="1" w:lastRow="0" w:firstColumn="1" w:lastColumn="0" w:noHBand="0" w:noVBand="1"/>
      </w:tblPr>
      <w:tblGrid>
        <w:gridCol w:w="1725"/>
        <w:gridCol w:w="1077"/>
        <w:gridCol w:w="730"/>
        <w:gridCol w:w="4203"/>
        <w:gridCol w:w="1630"/>
      </w:tblGrid>
      <w:tr w:rsidR="00AF7381" w:rsidRPr="00990158" w14:paraId="15E39909" w14:textId="77777777" w:rsidTr="00294E0E">
        <w:trPr>
          <w:trHeight w:val="810"/>
        </w:trPr>
        <w:tc>
          <w:tcPr>
            <w:tcW w:w="1725" w:type="dxa"/>
          </w:tcPr>
          <w:p w14:paraId="514AABDF" w14:textId="77777777" w:rsidR="00AF7381" w:rsidRPr="00990158" w:rsidRDefault="00AF7381" w:rsidP="005B2B4F">
            <w:pPr>
              <w:pStyle w:val="VISIA"/>
            </w:pPr>
            <w:r w:rsidRPr="00990158">
              <w:t xml:space="preserve">parcela </w:t>
            </w:r>
          </w:p>
          <w:p w14:paraId="38B07B61" w14:textId="77777777" w:rsidR="00AF7381" w:rsidRPr="00990158" w:rsidRDefault="00AF7381" w:rsidP="005B2B4F">
            <w:pPr>
              <w:pStyle w:val="VISIA"/>
            </w:pPr>
            <w:r w:rsidRPr="00990158">
              <w:t>reg. C</w:t>
            </w:r>
          </w:p>
        </w:tc>
        <w:tc>
          <w:tcPr>
            <w:tcW w:w="1077" w:type="dxa"/>
          </w:tcPr>
          <w:p w14:paraId="657A0B42" w14:textId="77777777" w:rsidR="00AF7381" w:rsidRPr="00990158" w:rsidRDefault="00AF7381" w:rsidP="005B2B4F">
            <w:pPr>
              <w:pStyle w:val="VISIA"/>
            </w:pPr>
            <w:r w:rsidRPr="00990158">
              <w:t>evidovaná ako parcela</w:t>
            </w:r>
          </w:p>
          <w:p w14:paraId="160EC6B6" w14:textId="77777777" w:rsidR="00AF7381" w:rsidRPr="00990158" w:rsidRDefault="00AF7381" w:rsidP="005B2B4F">
            <w:pPr>
              <w:pStyle w:val="VISIA"/>
            </w:pPr>
            <w:r w:rsidRPr="00990158">
              <w:t>reg. E</w:t>
            </w:r>
          </w:p>
        </w:tc>
        <w:tc>
          <w:tcPr>
            <w:tcW w:w="730" w:type="dxa"/>
          </w:tcPr>
          <w:p w14:paraId="4FE9DE87" w14:textId="77777777" w:rsidR="00AF7381" w:rsidRPr="00990158" w:rsidRDefault="00AF7381" w:rsidP="005B2B4F">
            <w:pPr>
              <w:pStyle w:val="VISIA"/>
            </w:pPr>
            <w:r w:rsidRPr="00990158">
              <w:t>LV</w:t>
            </w:r>
          </w:p>
        </w:tc>
        <w:tc>
          <w:tcPr>
            <w:tcW w:w="4203" w:type="dxa"/>
          </w:tcPr>
          <w:p w14:paraId="5A0AB38A" w14:textId="77777777" w:rsidR="00AF7381" w:rsidRPr="00990158" w:rsidRDefault="00AF7381" w:rsidP="005B2B4F">
            <w:pPr>
              <w:pStyle w:val="VISIA"/>
            </w:pPr>
            <w:r w:rsidRPr="00990158">
              <w:t>Vlastník</w:t>
            </w:r>
          </w:p>
        </w:tc>
        <w:tc>
          <w:tcPr>
            <w:tcW w:w="1630" w:type="dxa"/>
          </w:tcPr>
          <w:p w14:paraId="67968E72" w14:textId="77777777" w:rsidR="00AF7381" w:rsidRPr="00990158" w:rsidRDefault="00AF7381" w:rsidP="005B2B4F">
            <w:pPr>
              <w:pStyle w:val="VISIA"/>
            </w:pPr>
            <w:r w:rsidRPr="00990158">
              <w:t>poznámka</w:t>
            </w:r>
            <w:r w:rsidRPr="00990158">
              <w:tab/>
            </w:r>
          </w:p>
        </w:tc>
      </w:tr>
      <w:tr w:rsidR="00AF7381" w:rsidRPr="00990158" w14:paraId="1F7B045F" w14:textId="77777777" w:rsidTr="00294E0E">
        <w:trPr>
          <w:trHeight w:val="401"/>
        </w:trPr>
        <w:tc>
          <w:tcPr>
            <w:tcW w:w="1725" w:type="dxa"/>
          </w:tcPr>
          <w:p w14:paraId="5772BE24" w14:textId="77777777" w:rsidR="00AF7381" w:rsidRPr="00990158" w:rsidRDefault="00AF7381" w:rsidP="005B2B4F">
            <w:pPr>
              <w:pStyle w:val="VISIA"/>
            </w:pPr>
            <w:r w:rsidRPr="00990158">
              <w:t>3829/1,</w:t>
            </w:r>
            <w:r>
              <w:t xml:space="preserve"> </w:t>
            </w:r>
            <w:r w:rsidRPr="00990158">
              <w:t>3829/9, 3829/10,</w:t>
            </w:r>
            <w:r>
              <w:t xml:space="preserve"> </w:t>
            </w:r>
            <w:r w:rsidRPr="00990158">
              <w:t>3859</w:t>
            </w:r>
            <w:r>
              <w:t>, 3863/2</w:t>
            </w:r>
          </w:p>
        </w:tc>
        <w:tc>
          <w:tcPr>
            <w:tcW w:w="1077" w:type="dxa"/>
          </w:tcPr>
          <w:p w14:paraId="67F55D0B" w14:textId="77777777" w:rsidR="00AF7381" w:rsidRPr="00990158" w:rsidRDefault="00AF7381" w:rsidP="005B2B4F">
            <w:pPr>
              <w:pStyle w:val="VISIA"/>
            </w:pPr>
          </w:p>
        </w:tc>
        <w:tc>
          <w:tcPr>
            <w:tcW w:w="730" w:type="dxa"/>
          </w:tcPr>
          <w:p w14:paraId="4AFF5366" w14:textId="77777777" w:rsidR="00AF7381" w:rsidRPr="00990158" w:rsidRDefault="00AF7381" w:rsidP="005B2B4F">
            <w:pPr>
              <w:pStyle w:val="VISIA"/>
            </w:pPr>
            <w:r w:rsidRPr="00990158">
              <w:t>7734</w:t>
            </w:r>
          </w:p>
        </w:tc>
        <w:tc>
          <w:tcPr>
            <w:tcW w:w="4203" w:type="dxa"/>
          </w:tcPr>
          <w:p w14:paraId="402F592E" w14:textId="77777777" w:rsidR="00AF7381" w:rsidRPr="00990158" w:rsidRDefault="00AF7381" w:rsidP="005B2B4F">
            <w:pPr>
              <w:pStyle w:val="VISIA"/>
            </w:pPr>
            <w:r w:rsidRPr="00990158">
              <w:t>BBSK, Námestie SNP 23, 974 01, Banská Bystrica, SR</w:t>
            </w:r>
          </w:p>
        </w:tc>
        <w:tc>
          <w:tcPr>
            <w:tcW w:w="1630" w:type="dxa"/>
          </w:tcPr>
          <w:p w14:paraId="737D0D7A" w14:textId="77777777" w:rsidR="00AF7381" w:rsidRPr="00990158" w:rsidRDefault="00AF7381" w:rsidP="005B2B4F">
            <w:pPr>
              <w:pStyle w:val="VISIA"/>
            </w:pPr>
            <w:proofErr w:type="spellStart"/>
            <w:r w:rsidRPr="00990158">
              <w:t>Zast</w:t>
            </w:r>
            <w:proofErr w:type="spellEnd"/>
            <w:r w:rsidRPr="00990158">
              <w:t>. plocha a nádvorie</w:t>
            </w:r>
          </w:p>
        </w:tc>
      </w:tr>
      <w:tr w:rsidR="00AF7381" w:rsidRPr="00990158" w14:paraId="37D6EF56" w14:textId="77777777" w:rsidTr="00294E0E">
        <w:trPr>
          <w:trHeight w:val="409"/>
        </w:trPr>
        <w:tc>
          <w:tcPr>
            <w:tcW w:w="1725" w:type="dxa"/>
          </w:tcPr>
          <w:p w14:paraId="43A6DB21" w14:textId="77777777" w:rsidR="00AF7381" w:rsidRPr="00990158" w:rsidRDefault="00AF7381" w:rsidP="005B2B4F">
            <w:pPr>
              <w:pStyle w:val="VISIA"/>
            </w:pPr>
            <w:r w:rsidRPr="00F74F0B">
              <w:t>3829/</w:t>
            </w:r>
            <w:r>
              <w:t xml:space="preserve">27, 3830, 3832/1, </w:t>
            </w:r>
          </w:p>
        </w:tc>
        <w:tc>
          <w:tcPr>
            <w:tcW w:w="1077" w:type="dxa"/>
          </w:tcPr>
          <w:p w14:paraId="733166BD" w14:textId="77777777" w:rsidR="00AF7381" w:rsidRPr="00990158" w:rsidRDefault="00AF7381" w:rsidP="005B2B4F">
            <w:pPr>
              <w:pStyle w:val="VISIA"/>
            </w:pPr>
          </w:p>
        </w:tc>
        <w:tc>
          <w:tcPr>
            <w:tcW w:w="730" w:type="dxa"/>
          </w:tcPr>
          <w:p w14:paraId="493F5420" w14:textId="77777777" w:rsidR="00AF7381" w:rsidRPr="00990158" w:rsidRDefault="00AF7381" w:rsidP="005B2B4F">
            <w:pPr>
              <w:pStyle w:val="VISIA"/>
            </w:pPr>
            <w:r w:rsidRPr="00F74F0B">
              <w:t>7734</w:t>
            </w:r>
          </w:p>
        </w:tc>
        <w:tc>
          <w:tcPr>
            <w:tcW w:w="4203" w:type="dxa"/>
          </w:tcPr>
          <w:p w14:paraId="1D8B2605" w14:textId="77777777" w:rsidR="00AF7381" w:rsidRPr="00990158" w:rsidRDefault="00AF7381" w:rsidP="005B2B4F">
            <w:pPr>
              <w:pStyle w:val="VISIA"/>
            </w:pPr>
            <w:r w:rsidRPr="00F74F0B">
              <w:t>BBSK, Námestie SNP 23, 974 01, Banská Bystrica, SR</w:t>
            </w:r>
          </w:p>
        </w:tc>
        <w:tc>
          <w:tcPr>
            <w:tcW w:w="1630" w:type="dxa"/>
          </w:tcPr>
          <w:p w14:paraId="7E3E51D9" w14:textId="77777777" w:rsidR="00AF7381" w:rsidRPr="00990158" w:rsidRDefault="00AF7381" w:rsidP="005B2B4F">
            <w:pPr>
              <w:pStyle w:val="VISIA"/>
            </w:pPr>
            <w:proofErr w:type="spellStart"/>
            <w:r w:rsidRPr="00F74F0B">
              <w:t>Zast</w:t>
            </w:r>
            <w:proofErr w:type="spellEnd"/>
            <w:r w:rsidRPr="00F74F0B">
              <w:t>. plocha a</w:t>
            </w:r>
            <w:r>
              <w:t> </w:t>
            </w:r>
            <w:r w:rsidRPr="00F74F0B">
              <w:t>nádvorie</w:t>
            </w:r>
          </w:p>
        </w:tc>
      </w:tr>
      <w:tr w:rsidR="00AF7381" w:rsidRPr="00990158" w14:paraId="28A03879" w14:textId="77777777" w:rsidTr="00294E0E">
        <w:trPr>
          <w:trHeight w:val="409"/>
        </w:trPr>
        <w:tc>
          <w:tcPr>
            <w:tcW w:w="1725" w:type="dxa"/>
          </w:tcPr>
          <w:p w14:paraId="4BA899AC" w14:textId="77777777" w:rsidR="00AF7381" w:rsidRPr="00990158" w:rsidRDefault="00AF7381" w:rsidP="005B2B4F">
            <w:pPr>
              <w:pStyle w:val="VISIA"/>
            </w:pPr>
            <w:r>
              <w:t>3829/29</w:t>
            </w:r>
          </w:p>
        </w:tc>
        <w:tc>
          <w:tcPr>
            <w:tcW w:w="1077" w:type="dxa"/>
          </w:tcPr>
          <w:p w14:paraId="1E1C36C0" w14:textId="77777777" w:rsidR="00AF7381" w:rsidRPr="00990158" w:rsidRDefault="00AF7381" w:rsidP="005B2B4F">
            <w:pPr>
              <w:pStyle w:val="VISIA"/>
            </w:pPr>
          </w:p>
        </w:tc>
        <w:tc>
          <w:tcPr>
            <w:tcW w:w="730" w:type="dxa"/>
          </w:tcPr>
          <w:p w14:paraId="3B6D205E" w14:textId="77777777" w:rsidR="00AF7381" w:rsidRPr="00990158" w:rsidRDefault="00AF7381" w:rsidP="005B2B4F">
            <w:pPr>
              <w:pStyle w:val="VISIA"/>
            </w:pPr>
            <w:r>
              <w:t>7734</w:t>
            </w:r>
          </w:p>
        </w:tc>
        <w:tc>
          <w:tcPr>
            <w:tcW w:w="4203" w:type="dxa"/>
          </w:tcPr>
          <w:p w14:paraId="647F8DF6" w14:textId="77777777" w:rsidR="00AF7381" w:rsidRPr="00990158" w:rsidRDefault="00AF7381" w:rsidP="005B2B4F">
            <w:pPr>
              <w:pStyle w:val="VISIA"/>
            </w:pPr>
            <w:r w:rsidRPr="00F74F0B">
              <w:t>BBSK, Námestie SNP 23, 974 01, Banská Bystrica, SR</w:t>
            </w:r>
          </w:p>
        </w:tc>
        <w:tc>
          <w:tcPr>
            <w:tcW w:w="1630" w:type="dxa"/>
          </w:tcPr>
          <w:p w14:paraId="0C761214" w14:textId="77777777" w:rsidR="00AF7381" w:rsidRPr="00990158" w:rsidRDefault="00AF7381" w:rsidP="005B2B4F">
            <w:pPr>
              <w:pStyle w:val="VISIA"/>
            </w:pPr>
            <w:r>
              <w:t>Ostatná plocha</w:t>
            </w:r>
          </w:p>
        </w:tc>
      </w:tr>
    </w:tbl>
    <w:p w14:paraId="6E3191E5" w14:textId="77777777" w:rsidR="004F6A4A" w:rsidRPr="00990158" w:rsidRDefault="004F6A4A" w:rsidP="00AF7381">
      <w:pPr>
        <w:pStyle w:val="Normlnywebov"/>
        <w:spacing w:before="0" w:beforeAutospacing="0" w:after="0" w:afterAutospacing="0"/>
        <w:rPr>
          <w:rFonts w:ascii="Arial Narrow" w:hAnsi="Arial Narrow"/>
          <w:sz w:val="22"/>
          <w:szCs w:val="22"/>
          <w:highlight w:val="yellow"/>
        </w:rPr>
      </w:pPr>
    </w:p>
    <w:p w14:paraId="0290F04A" w14:textId="77777777" w:rsidR="00AF7381" w:rsidRPr="00990158" w:rsidRDefault="00AF7381" w:rsidP="00AF7381">
      <w:pPr>
        <w:pStyle w:val="Normlnywebov"/>
        <w:spacing w:before="0" w:beforeAutospacing="0" w:after="0" w:afterAutospacing="0"/>
        <w:rPr>
          <w:rFonts w:ascii="Arial Narrow" w:hAnsi="Arial Narrow"/>
          <w:sz w:val="22"/>
          <w:szCs w:val="22"/>
        </w:rPr>
      </w:pPr>
      <w:r w:rsidRPr="00990158">
        <w:rPr>
          <w:rFonts w:ascii="Arial Narrow" w:hAnsi="Arial Narrow"/>
          <w:sz w:val="22"/>
          <w:szCs w:val="22"/>
        </w:rPr>
        <w:t>Susedné parcely</w:t>
      </w:r>
      <w:r>
        <w:rPr>
          <w:rFonts w:ascii="Arial Narrow" w:hAnsi="Arial Narrow"/>
          <w:sz w:val="22"/>
          <w:szCs w:val="22"/>
        </w:rPr>
        <w:t>:</w:t>
      </w:r>
    </w:p>
    <w:tbl>
      <w:tblPr>
        <w:tblStyle w:val="Mriekatabuky"/>
        <w:tblW w:w="9365" w:type="dxa"/>
        <w:tblInd w:w="-5" w:type="dxa"/>
        <w:tblLook w:val="04A0" w:firstRow="1" w:lastRow="0" w:firstColumn="1" w:lastColumn="0" w:noHBand="0" w:noVBand="1"/>
      </w:tblPr>
      <w:tblGrid>
        <w:gridCol w:w="1725"/>
        <w:gridCol w:w="1077"/>
        <w:gridCol w:w="730"/>
        <w:gridCol w:w="4203"/>
        <w:gridCol w:w="1630"/>
      </w:tblGrid>
      <w:tr w:rsidR="00AF7381" w:rsidRPr="00F74F0B" w14:paraId="1B0AD991" w14:textId="77777777" w:rsidTr="00294E0E">
        <w:trPr>
          <w:trHeight w:val="810"/>
        </w:trPr>
        <w:tc>
          <w:tcPr>
            <w:tcW w:w="1725" w:type="dxa"/>
          </w:tcPr>
          <w:p w14:paraId="0D5EFFC2" w14:textId="77777777" w:rsidR="00AF7381" w:rsidRPr="00F74F0B" w:rsidRDefault="00AF7381" w:rsidP="005B2B4F">
            <w:pPr>
              <w:pStyle w:val="VISIA"/>
            </w:pPr>
            <w:r w:rsidRPr="00F74F0B">
              <w:t xml:space="preserve">parcela </w:t>
            </w:r>
          </w:p>
          <w:p w14:paraId="108663CA" w14:textId="77777777" w:rsidR="00AF7381" w:rsidRPr="00F74F0B" w:rsidRDefault="00AF7381" w:rsidP="005B2B4F">
            <w:pPr>
              <w:pStyle w:val="VISIA"/>
            </w:pPr>
            <w:r w:rsidRPr="00F74F0B">
              <w:t>reg. C</w:t>
            </w:r>
          </w:p>
        </w:tc>
        <w:tc>
          <w:tcPr>
            <w:tcW w:w="1077" w:type="dxa"/>
          </w:tcPr>
          <w:p w14:paraId="0EAEEA3E" w14:textId="77777777" w:rsidR="00AF7381" w:rsidRPr="00F74F0B" w:rsidRDefault="00AF7381" w:rsidP="005B2B4F">
            <w:pPr>
              <w:pStyle w:val="VISIA"/>
            </w:pPr>
            <w:r w:rsidRPr="00F74F0B">
              <w:t>evidovaná ako parcela</w:t>
            </w:r>
          </w:p>
          <w:p w14:paraId="675D064B" w14:textId="77777777" w:rsidR="00AF7381" w:rsidRPr="00F74F0B" w:rsidRDefault="00AF7381" w:rsidP="005B2B4F">
            <w:pPr>
              <w:pStyle w:val="VISIA"/>
            </w:pPr>
            <w:r w:rsidRPr="00F74F0B">
              <w:t>reg. E</w:t>
            </w:r>
          </w:p>
        </w:tc>
        <w:tc>
          <w:tcPr>
            <w:tcW w:w="730" w:type="dxa"/>
          </w:tcPr>
          <w:p w14:paraId="76C746CE" w14:textId="77777777" w:rsidR="00AF7381" w:rsidRPr="00F74F0B" w:rsidRDefault="00AF7381" w:rsidP="005B2B4F">
            <w:pPr>
              <w:pStyle w:val="VISIA"/>
            </w:pPr>
            <w:r w:rsidRPr="00F74F0B">
              <w:t>LV</w:t>
            </w:r>
          </w:p>
        </w:tc>
        <w:tc>
          <w:tcPr>
            <w:tcW w:w="4203" w:type="dxa"/>
          </w:tcPr>
          <w:p w14:paraId="55F44BB0" w14:textId="77777777" w:rsidR="00AF7381" w:rsidRPr="00F74F0B" w:rsidRDefault="00AF7381" w:rsidP="005B2B4F">
            <w:pPr>
              <w:pStyle w:val="VISIA"/>
            </w:pPr>
            <w:r w:rsidRPr="00F74F0B">
              <w:t>Vlastník</w:t>
            </w:r>
          </w:p>
        </w:tc>
        <w:tc>
          <w:tcPr>
            <w:tcW w:w="1630" w:type="dxa"/>
          </w:tcPr>
          <w:p w14:paraId="18088CB6" w14:textId="77777777" w:rsidR="00AF7381" w:rsidRPr="00F74F0B" w:rsidRDefault="00AF7381" w:rsidP="005B2B4F">
            <w:pPr>
              <w:pStyle w:val="VISIA"/>
            </w:pPr>
            <w:r w:rsidRPr="00F74F0B">
              <w:t>poznámka</w:t>
            </w:r>
            <w:r w:rsidRPr="00F74F0B">
              <w:tab/>
            </w:r>
          </w:p>
        </w:tc>
      </w:tr>
      <w:tr w:rsidR="00AF7381" w:rsidRPr="00F74F0B" w14:paraId="30B12C47" w14:textId="77777777" w:rsidTr="00294E0E">
        <w:trPr>
          <w:trHeight w:val="409"/>
        </w:trPr>
        <w:tc>
          <w:tcPr>
            <w:tcW w:w="1725" w:type="dxa"/>
          </w:tcPr>
          <w:p w14:paraId="0A49530A" w14:textId="77777777" w:rsidR="00AF7381" w:rsidRPr="00F74F0B" w:rsidRDefault="00AF7381" w:rsidP="005B2B4F">
            <w:pPr>
              <w:pStyle w:val="VISIA"/>
            </w:pPr>
            <w:r>
              <w:t xml:space="preserve">3829/30, 3829/31, 3858,  </w:t>
            </w:r>
          </w:p>
        </w:tc>
        <w:tc>
          <w:tcPr>
            <w:tcW w:w="1077" w:type="dxa"/>
          </w:tcPr>
          <w:p w14:paraId="3A03656C" w14:textId="77777777" w:rsidR="00AF7381" w:rsidRPr="00F74F0B" w:rsidRDefault="00AF7381" w:rsidP="005B2B4F">
            <w:pPr>
              <w:pStyle w:val="VISIA"/>
            </w:pPr>
          </w:p>
        </w:tc>
        <w:tc>
          <w:tcPr>
            <w:tcW w:w="730" w:type="dxa"/>
          </w:tcPr>
          <w:p w14:paraId="2F56C251" w14:textId="77777777" w:rsidR="00AF7381" w:rsidRDefault="00AF7381" w:rsidP="005B2B4F">
            <w:pPr>
              <w:pStyle w:val="VISIA"/>
            </w:pPr>
            <w:r>
              <w:t>5414</w:t>
            </w:r>
          </w:p>
        </w:tc>
        <w:tc>
          <w:tcPr>
            <w:tcW w:w="4203" w:type="dxa"/>
          </w:tcPr>
          <w:p w14:paraId="2E696E5A" w14:textId="77777777" w:rsidR="00AF7381" w:rsidRPr="00F74F0B" w:rsidRDefault="00AF7381" w:rsidP="005B2B4F">
            <w:pPr>
              <w:pStyle w:val="VISIA"/>
            </w:pPr>
            <w:r>
              <w:t>Mesto Lučenec, Ulica novohradská 1, 984 01 Lučenec, SR</w:t>
            </w:r>
          </w:p>
        </w:tc>
        <w:tc>
          <w:tcPr>
            <w:tcW w:w="1630" w:type="dxa"/>
          </w:tcPr>
          <w:p w14:paraId="1DBB2CC4" w14:textId="77777777" w:rsidR="00AF7381" w:rsidRDefault="00AF7381" w:rsidP="005B2B4F">
            <w:pPr>
              <w:pStyle w:val="VISIA"/>
            </w:pPr>
            <w:proofErr w:type="spellStart"/>
            <w:r w:rsidRPr="00F74F0B">
              <w:t>Zast</w:t>
            </w:r>
            <w:proofErr w:type="spellEnd"/>
            <w:r w:rsidRPr="00F74F0B">
              <w:t>. plocha a</w:t>
            </w:r>
            <w:r>
              <w:t> </w:t>
            </w:r>
            <w:r w:rsidRPr="00F74F0B">
              <w:t>nádvorie</w:t>
            </w:r>
          </w:p>
        </w:tc>
      </w:tr>
      <w:tr w:rsidR="00AF7381" w:rsidRPr="00F74F0B" w14:paraId="7A7B13FD" w14:textId="77777777" w:rsidTr="00294E0E">
        <w:trPr>
          <w:trHeight w:val="409"/>
        </w:trPr>
        <w:tc>
          <w:tcPr>
            <w:tcW w:w="1725" w:type="dxa"/>
          </w:tcPr>
          <w:p w14:paraId="17FC67CD" w14:textId="77777777" w:rsidR="00AF7381" w:rsidRDefault="00AF7381" w:rsidP="005B2B4F">
            <w:pPr>
              <w:pStyle w:val="VISIA"/>
            </w:pPr>
            <w:r>
              <w:t>3829/21, 3829/26</w:t>
            </w:r>
          </w:p>
        </w:tc>
        <w:tc>
          <w:tcPr>
            <w:tcW w:w="1077" w:type="dxa"/>
          </w:tcPr>
          <w:p w14:paraId="4926EC4D" w14:textId="77777777" w:rsidR="00AF7381" w:rsidRPr="00F74F0B" w:rsidRDefault="00AF7381" w:rsidP="005B2B4F">
            <w:pPr>
              <w:pStyle w:val="VISIA"/>
            </w:pPr>
          </w:p>
        </w:tc>
        <w:tc>
          <w:tcPr>
            <w:tcW w:w="730" w:type="dxa"/>
          </w:tcPr>
          <w:p w14:paraId="75443517" w14:textId="77777777" w:rsidR="00AF7381" w:rsidRDefault="00AF7381" w:rsidP="005B2B4F">
            <w:pPr>
              <w:pStyle w:val="VISIA"/>
            </w:pPr>
            <w:r>
              <w:t>10740</w:t>
            </w:r>
          </w:p>
        </w:tc>
        <w:tc>
          <w:tcPr>
            <w:tcW w:w="4203" w:type="dxa"/>
          </w:tcPr>
          <w:p w14:paraId="54B59B81" w14:textId="77777777" w:rsidR="00AF7381" w:rsidRDefault="00AF7381" w:rsidP="005B2B4F">
            <w:pPr>
              <w:pStyle w:val="VISIA"/>
            </w:pPr>
            <w:r>
              <w:t xml:space="preserve">Kaufland Slovenská republika </w:t>
            </w:r>
            <w:proofErr w:type="spellStart"/>
            <w:r>
              <w:t>v.o.s</w:t>
            </w:r>
            <w:proofErr w:type="spellEnd"/>
            <w:r>
              <w:t>., Trnavská cesta 41/A, 831 04 Bratislava, SR</w:t>
            </w:r>
          </w:p>
        </w:tc>
        <w:tc>
          <w:tcPr>
            <w:tcW w:w="1630" w:type="dxa"/>
          </w:tcPr>
          <w:p w14:paraId="561B9049" w14:textId="77777777" w:rsidR="00AF7381" w:rsidRPr="00F74F0B" w:rsidRDefault="00AF7381" w:rsidP="005B2B4F">
            <w:pPr>
              <w:pStyle w:val="VISIA"/>
            </w:pPr>
            <w:proofErr w:type="spellStart"/>
            <w:r w:rsidRPr="00F74F0B">
              <w:t>Zast</w:t>
            </w:r>
            <w:proofErr w:type="spellEnd"/>
            <w:r w:rsidRPr="00F74F0B">
              <w:t>. plocha a</w:t>
            </w:r>
            <w:r>
              <w:t> </w:t>
            </w:r>
            <w:r w:rsidRPr="00F74F0B">
              <w:t>nádvorie</w:t>
            </w:r>
          </w:p>
        </w:tc>
      </w:tr>
      <w:tr w:rsidR="00AF7381" w:rsidRPr="00F74F0B" w14:paraId="51CC659F" w14:textId="77777777" w:rsidTr="00294E0E">
        <w:trPr>
          <w:trHeight w:val="409"/>
        </w:trPr>
        <w:tc>
          <w:tcPr>
            <w:tcW w:w="1725" w:type="dxa"/>
          </w:tcPr>
          <w:p w14:paraId="5EBAB816" w14:textId="77777777" w:rsidR="00AF7381" w:rsidRDefault="00AF7381" w:rsidP="005B2B4F">
            <w:pPr>
              <w:pStyle w:val="VISIA"/>
            </w:pPr>
            <w:r>
              <w:t>3863/1</w:t>
            </w:r>
          </w:p>
        </w:tc>
        <w:tc>
          <w:tcPr>
            <w:tcW w:w="1077" w:type="dxa"/>
          </w:tcPr>
          <w:p w14:paraId="3C35027A" w14:textId="77777777" w:rsidR="00AF7381" w:rsidRPr="00F74F0B" w:rsidRDefault="00AF7381" w:rsidP="005B2B4F">
            <w:pPr>
              <w:pStyle w:val="VISIA"/>
            </w:pPr>
          </w:p>
        </w:tc>
        <w:tc>
          <w:tcPr>
            <w:tcW w:w="730" w:type="dxa"/>
          </w:tcPr>
          <w:p w14:paraId="58ACDE08" w14:textId="77777777" w:rsidR="00AF7381" w:rsidRDefault="00AF7381" w:rsidP="005B2B4F">
            <w:pPr>
              <w:pStyle w:val="VISIA"/>
            </w:pPr>
            <w:r>
              <w:t>8814</w:t>
            </w:r>
          </w:p>
        </w:tc>
        <w:tc>
          <w:tcPr>
            <w:tcW w:w="4203" w:type="dxa"/>
          </w:tcPr>
          <w:p w14:paraId="7ACEBF54" w14:textId="77777777" w:rsidR="00AF7381" w:rsidRDefault="00AF7381" w:rsidP="005B2B4F">
            <w:pPr>
              <w:pStyle w:val="VISIA"/>
            </w:pPr>
            <w:r>
              <w:t>Mesto Lučenec - V správe základnej školy Lučenec Haličská cesta č.7</w:t>
            </w:r>
          </w:p>
        </w:tc>
        <w:tc>
          <w:tcPr>
            <w:tcW w:w="1630" w:type="dxa"/>
          </w:tcPr>
          <w:p w14:paraId="688F0554" w14:textId="77777777" w:rsidR="00AF7381" w:rsidRPr="00F74F0B" w:rsidRDefault="00AF7381" w:rsidP="005B2B4F">
            <w:pPr>
              <w:pStyle w:val="VISIA"/>
            </w:pPr>
            <w:proofErr w:type="spellStart"/>
            <w:r w:rsidRPr="00F74F0B">
              <w:t>Zast</w:t>
            </w:r>
            <w:proofErr w:type="spellEnd"/>
            <w:r w:rsidRPr="00F74F0B">
              <w:t>. plocha a</w:t>
            </w:r>
            <w:r>
              <w:t> </w:t>
            </w:r>
            <w:r w:rsidRPr="00F74F0B">
              <w:t>nádvorie</w:t>
            </w:r>
          </w:p>
        </w:tc>
      </w:tr>
      <w:tr w:rsidR="004F6A4A" w:rsidRPr="00F74F0B" w14:paraId="0CC5C507" w14:textId="77777777" w:rsidTr="00294E0E">
        <w:trPr>
          <w:trHeight w:val="409"/>
        </w:trPr>
        <w:tc>
          <w:tcPr>
            <w:tcW w:w="1725" w:type="dxa"/>
          </w:tcPr>
          <w:p w14:paraId="50892DB3" w14:textId="101EDDC7" w:rsidR="004F6A4A" w:rsidRDefault="004F6A4A" w:rsidP="004F6A4A">
            <w:pPr>
              <w:pStyle w:val="VISIA"/>
            </w:pPr>
            <w:r w:rsidRPr="00990158">
              <w:t>3829/22</w:t>
            </w:r>
          </w:p>
        </w:tc>
        <w:tc>
          <w:tcPr>
            <w:tcW w:w="1077" w:type="dxa"/>
          </w:tcPr>
          <w:p w14:paraId="39AB0A5D" w14:textId="77777777" w:rsidR="004F6A4A" w:rsidRPr="00F74F0B" w:rsidRDefault="004F6A4A" w:rsidP="004F6A4A">
            <w:pPr>
              <w:pStyle w:val="VISIA"/>
            </w:pPr>
          </w:p>
        </w:tc>
        <w:tc>
          <w:tcPr>
            <w:tcW w:w="730" w:type="dxa"/>
          </w:tcPr>
          <w:p w14:paraId="71B95F8F" w14:textId="0B2EC661" w:rsidR="004F6A4A" w:rsidRDefault="004F6A4A" w:rsidP="004F6A4A">
            <w:pPr>
              <w:pStyle w:val="VISIA"/>
            </w:pPr>
            <w:r w:rsidRPr="00990158">
              <w:t>10488</w:t>
            </w:r>
          </w:p>
        </w:tc>
        <w:tc>
          <w:tcPr>
            <w:tcW w:w="4203" w:type="dxa"/>
          </w:tcPr>
          <w:p w14:paraId="6F93DF9E" w14:textId="1C7D3BBA" w:rsidR="004F6A4A" w:rsidRDefault="004F6A4A" w:rsidP="004F6A4A">
            <w:pPr>
              <w:pStyle w:val="VISIA"/>
            </w:pPr>
            <w:proofErr w:type="spellStart"/>
            <w:r w:rsidRPr="00990158">
              <w:t>Obert</w:t>
            </w:r>
            <w:proofErr w:type="spellEnd"/>
            <w:r w:rsidRPr="00990158">
              <w:t xml:space="preserve"> Martin, Vígľašská 3012/10, 851 07 Bratislava, SR</w:t>
            </w:r>
          </w:p>
        </w:tc>
        <w:tc>
          <w:tcPr>
            <w:tcW w:w="1630" w:type="dxa"/>
          </w:tcPr>
          <w:p w14:paraId="16F6952E" w14:textId="0B6902CD" w:rsidR="004F6A4A" w:rsidRPr="00F74F0B" w:rsidRDefault="004F6A4A" w:rsidP="004F6A4A">
            <w:pPr>
              <w:pStyle w:val="VISIA"/>
            </w:pPr>
            <w:proofErr w:type="spellStart"/>
            <w:r w:rsidRPr="00990158">
              <w:t>Zast</w:t>
            </w:r>
            <w:proofErr w:type="spellEnd"/>
            <w:r w:rsidRPr="00990158">
              <w:t>. plocha a nádvorie</w:t>
            </w:r>
          </w:p>
        </w:tc>
      </w:tr>
      <w:tr w:rsidR="00AF7381" w:rsidRPr="00F74F0B" w14:paraId="4961A50A" w14:textId="77777777" w:rsidTr="00294E0E">
        <w:trPr>
          <w:trHeight w:val="409"/>
        </w:trPr>
        <w:tc>
          <w:tcPr>
            <w:tcW w:w="1725" w:type="dxa"/>
          </w:tcPr>
          <w:p w14:paraId="29635323" w14:textId="77777777" w:rsidR="00AF7381" w:rsidRDefault="00AF7381" w:rsidP="005B2B4F">
            <w:pPr>
              <w:pStyle w:val="VISIA"/>
            </w:pPr>
            <w:r>
              <w:t>3854/1</w:t>
            </w:r>
          </w:p>
        </w:tc>
        <w:tc>
          <w:tcPr>
            <w:tcW w:w="1077" w:type="dxa"/>
          </w:tcPr>
          <w:p w14:paraId="62793F67" w14:textId="77777777" w:rsidR="00AF7381" w:rsidRPr="00F74F0B" w:rsidRDefault="00AF7381" w:rsidP="005B2B4F">
            <w:pPr>
              <w:pStyle w:val="VISIA"/>
            </w:pPr>
          </w:p>
        </w:tc>
        <w:tc>
          <w:tcPr>
            <w:tcW w:w="730" w:type="dxa"/>
          </w:tcPr>
          <w:p w14:paraId="60823C84" w14:textId="77777777" w:rsidR="00AF7381" w:rsidRDefault="00AF7381" w:rsidP="005B2B4F">
            <w:pPr>
              <w:pStyle w:val="VISIA"/>
            </w:pPr>
            <w:r>
              <w:t>9381</w:t>
            </w:r>
          </w:p>
        </w:tc>
        <w:tc>
          <w:tcPr>
            <w:tcW w:w="4203" w:type="dxa"/>
          </w:tcPr>
          <w:p w14:paraId="7F587595" w14:textId="77777777" w:rsidR="00AF7381" w:rsidRDefault="00AF7381" w:rsidP="005B2B4F">
            <w:pPr>
              <w:pStyle w:val="VISIA"/>
            </w:pPr>
            <w:r w:rsidRPr="00F74F0B">
              <w:t>BBSK, Námestie SNP 23, 974 01, Banská Bystrica, SR</w:t>
            </w:r>
          </w:p>
        </w:tc>
        <w:tc>
          <w:tcPr>
            <w:tcW w:w="1630" w:type="dxa"/>
          </w:tcPr>
          <w:p w14:paraId="7FA3C8F7" w14:textId="77777777" w:rsidR="00AF7381" w:rsidRPr="00F74F0B" w:rsidRDefault="00AF7381" w:rsidP="005B2B4F">
            <w:pPr>
              <w:pStyle w:val="VISIA"/>
            </w:pPr>
            <w:proofErr w:type="spellStart"/>
            <w:r w:rsidRPr="00F74F0B">
              <w:t>Zast</w:t>
            </w:r>
            <w:proofErr w:type="spellEnd"/>
            <w:r w:rsidRPr="00F74F0B">
              <w:t>. plocha a</w:t>
            </w:r>
            <w:r>
              <w:t> </w:t>
            </w:r>
            <w:r w:rsidRPr="00F74F0B">
              <w:t>nádvorie</w:t>
            </w:r>
          </w:p>
        </w:tc>
      </w:tr>
    </w:tbl>
    <w:p w14:paraId="42054D78" w14:textId="77777777" w:rsidR="00AF7381" w:rsidRDefault="00AF7381" w:rsidP="00AF7381">
      <w:pPr>
        <w:pStyle w:val="Normlnywebov"/>
        <w:spacing w:before="0" w:beforeAutospacing="0" w:after="0" w:afterAutospacing="0"/>
        <w:rPr>
          <w:rFonts w:ascii="Arial Narrow" w:hAnsi="Arial Narrow"/>
          <w:color w:val="FF0000"/>
          <w:sz w:val="22"/>
          <w:szCs w:val="22"/>
          <w:highlight w:val="yellow"/>
        </w:rPr>
      </w:pPr>
    </w:p>
    <w:p w14:paraId="6079D074" w14:textId="77777777" w:rsidR="00AF7381" w:rsidRPr="00F74F0B" w:rsidRDefault="00AF7381" w:rsidP="00AF7381">
      <w:pPr>
        <w:pStyle w:val="Normlnywebov"/>
        <w:spacing w:before="0" w:beforeAutospacing="0" w:after="0" w:afterAutospacing="0"/>
        <w:rPr>
          <w:rFonts w:ascii="Arial Narrow" w:hAnsi="Arial Narrow"/>
          <w:color w:val="FF0000"/>
          <w:sz w:val="22"/>
          <w:szCs w:val="22"/>
          <w:highlight w:val="yellow"/>
        </w:rPr>
      </w:pPr>
    </w:p>
    <w:p w14:paraId="76720538" w14:textId="77777777" w:rsidR="00E60641" w:rsidRPr="00F74F0B" w:rsidRDefault="00AF7381" w:rsidP="00E60641">
      <w:pPr>
        <w:pStyle w:val="VISIA"/>
      </w:pPr>
      <w:r w:rsidRPr="00F74F0B">
        <w:t xml:space="preserve">2.5  </w:t>
      </w:r>
      <w:r w:rsidR="00E60641" w:rsidRPr="00F74F0B">
        <w:t>PLOŠNÉ, VÝŠKOVÉ A PRIESTOROVÉ BILANCIE STAVBY</w:t>
      </w:r>
    </w:p>
    <w:p w14:paraId="0F3F1F25" w14:textId="77777777" w:rsidR="00E60641" w:rsidRPr="00F74F0B" w:rsidRDefault="00E60641" w:rsidP="00E60641">
      <w:pPr>
        <w:pStyle w:val="VISIA"/>
      </w:pPr>
      <w:r w:rsidRPr="00F74F0B">
        <w:t>plocha dotknutých parciel podľa katastra:</w:t>
      </w:r>
      <w:r w:rsidRPr="00F74F0B">
        <w:tab/>
      </w:r>
      <w:r w:rsidRPr="00F74F0B">
        <w:tab/>
        <w:t xml:space="preserve"> </w:t>
      </w:r>
      <w:r w:rsidRPr="00F74F0B">
        <w:tab/>
      </w:r>
      <w:r w:rsidRPr="00F74F0B">
        <w:tab/>
      </w:r>
      <w:r w:rsidRPr="00F74F0B">
        <w:tab/>
      </w:r>
      <w:r>
        <w:tab/>
        <w:t>10236,00</w:t>
      </w:r>
      <w:r w:rsidRPr="00F74F0B">
        <w:t xml:space="preserve"> m²</w:t>
      </w:r>
    </w:p>
    <w:p w14:paraId="039A9434" w14:textId="77777777" w:rsidR="00E60641" w:rsidRPr="00F74F0B" w:rsidRDefault="00E60641" w:rsidP="00E60641">
      <w:pPr>
        <w:pStyle w:val="VISIA"/>
      </w:pPr>
      <w:r w:rsidRPr="00F74F0B">
        <w:t>jestvujúce spevnené plochy (</w:t>
      </w:r>
      <w:r>
        <w:t>betónové</w:t>
      </w:r>
      <w:r w:rsidRPr="00F74F0B">
        <w:t>):</w:t>
      </w:r>
      <w:r w:rsidRPr="00F74F0B">
        <w:tab/>
      </w:r>
      <w:r>
        <w:t>-</w:t>
      </w:r>
      <w:r w:rsidRPr="005D6F15">
        <w:rPr>
          <w:b/>
          <w:bCs/>
        </w:rPr>
        <w:t>ZMENA</w:t>
      </w:r>
      <w:r w:rsidRPr="00F74F0B">
        <w:tab/>
        <w:t xml:space="preserve"> </w:t>
      </w:r>
      <w:r>
        <w:t xml:space="preserve"> </w:t>
      </w:r>
      <w:r w:rsidRPr="00B04BED">
        <w:rPr>
          <w:b/>
          <w:bCs/>
        </w:rPr>
        <w:t>(ZSPD)</w:t>
      </w:r>
      <w:r w:rsidRPr="00F74F0B">
        <w:t xml:space="preserve"> </w:t>
      </w:r>
      <w:r w:rsidRPr="00F74F0B">
        <w:tab/>
      </w:r>
      <w:r w:rsidRPr="00F74F0B">
        <w:tab/>
      </w:r>
      <w:r>
        <w:t xml:space="preserve">                2078,43</w:t>
      </w:r>
      <w:r w:rsidRPr="00F74F0B">
        <w:t xml:space="preserve"> m²</w:t>
      </w:r>
    </w:p>
    <w:p w14:paraId="5C34467C" w14:textId="77777777" w:rsidR="00E60641" w:rsidRPr="00F74F0B" w:rsidRDefault="00E60641" w:rsidP="00E60641">
      <w:pPr>
        <w:pStyle w:val="VISIA"/>
      </w:pPr>
      <w:r w:rsidRPr="00F74F0B">
        <w:lastRenderedPageBreak/>
        <w:t>jestvujúce spevnené plochy (</w:t>
      </w:r>
      <w:proofErr w:type="spellStart"/>
      <w:r>
        <w:t>zatrávňovacie</w:t>
      </w:r>
      <w:proofErr w:type="spellEnd"/>
      <w:r>
        <w:t xml:space="preserve"> tvárnice</w:t>
      </w:r>
      <w:r w:rsidRPr="00F74F0B">
        <w:t>):</w:t>
      </w:r>
      <w:r w:rsidRPr="00F74F0B">
        <w:tab/>
      </w:r>
      <w:r w:rsidRPr="00F74F0B">
        <w:tab/>
        <w:t xml:space="preserve">     </w:t>
      </w:r>
      <w:r w:rsidRPr="00F74F0B">
        <w:tab/>
      </w:r>
      <w:r w:rsidRPr="00F74F0B">
        <w:tab/>
        <w:t xml:space="preserve">   </w:t>
      </w:r>
      <w:r>
        <w:tab/>
      </w:r>
      <w:r w:rsidRPr="00F74F0B">
        <w:t xml:space="preserve"> </w:t>
      </w:r>
      <w:r>
        <w:t xml:space="preserve">   267,81</w:t>
      </w:r>
      <w:r w:rsidRPr="00F74F0B">
        <w:t xml:space="preserve"> m²</w:t>
      </w:r>
    </w:p>
    <w:p w14:paraId="5C80FAB5" w14:textId="77777777" w:rsidR="00E60641" w:rsidRDefault="00E60641" w:rsidP="00E60641">
      <w:pPr>
        <w:pStyle w:val="VISIA"/>
      </w:pPr>
      <w:r>
        <w:t>plocha jestvujúcej zelene:</w:t>
      </w:r>
      <w:r>
        <w:tab/>
      </w:r>
      <w:r>
        <w:tab/>
      </w:r>
      <w:r>
        <w:tab/>
      </w:r>
      <w:r>
        <w:tab/>
      </w:r>
      <w:r>
        <w:tab/>
      </w:r>
      <w:r>
        <w:tab/>
      </w:r>
      <w:r>
        <w:tab/>
      </w:r>
      <w:r>
        <w:tab/>
        <w:t xml:space="preserve">  1078,90 </w:t>
      </w:r>
      <w:r w:rsidRPr="00F74F0B">
        <w:t>m²</w:t>
      </w:r>
    </w:p>
    <w:p w14:paraId="5B1ECEAA" w14:textId="77777777" w:rsidR="00E60641" w:rsidRPr="00F74F0B" w:rsidRDefault="00E60641" w:rsidP="00E60641">
      <w:pPr>
        <w:pStyle w:val="VISIA"/>
      </w:pPr>
      <w:r w:rsidRPr="00F74F0B">
        <w:t>plocha jestvujúcej školy v rámci riešeného územia (podľa situačného výkresu)</w:t>
      </w:r>
      <w:r>
        <w:t xml:space="preserve"> SO101</w:t>
      </w:r>
      <w:r w:rsidRPr="00F74F0B">
        <w:t xml:space="preserve">:  </w:t>
      </w:r>
      <w:r w:rsidRPr="00F74F0B">
        <w:tab/>
        <w:t xml:space="preserve">    </w:t>
      </w:r>
      <w:r>
        <w:t>918,06</w:t>
      </w:r>
      <w:r w:rsidRPr="00F74F0B">
        <w:t xml:space="preserve"> m²</w:t>
      </w:r>
    </w:p>
    <w:p w14:paraId="47EB3297" w14:textId="77777777" w:rsidR="00E60641" w:rsidRPr="00F74F0B" w:rsidRDefault="00E60641" w:rsidP="00E60641">
      <w:pPr>
        <w:pStyle w:val="VISIA"/>
      </w:pPr>
      <w:r w:rsidRPr="00F74F0B">
        <w:t>plocha jestvujúce</w:t>
      </w:r>
      <w:r>
        <w:t>ho spoločenského objektu</w:t>
      </w:r>
      <w:r w:rsidRPr="00F74F0B">
        <w:t xml:space="preserve"> v rámci rieš</w:t>
      </w:r>
      <w:r>
        <w:t>.</w:t>
      </w:r>
      <w:r w:rsidRPr="00F74F0B">
        <w:t xml:space="preserve"> </w:t>
      </w:r>
      <w:proofErr w:type="spellStart"/>
      <w:r>
        <w:t>ú</w:t>
      </w:r>
      <w:r w:rsidRPr="00F74F0B">
        <w:t>z</w:t>
      </w:r>
      <w:proofErr w:type="spellEnd"/>
      <w:r>
        <w:t>.</w:t>
      </w:r>
      <w:r w:rsidRPr="00F74F0B">
        <w:t xml:space="preserve"> (podľa </w:t>
      </w:r>
      <w:proofErr w:type="spellStart"/>
      <w:r w:rsidRPr="00F74F0B">
        <w:t>sit</w:t>
      </w:r>
      <w:proofErr w:type="spellEnd"/>
      <w:r>
        <w:t>.</w:t>
      </w:r>
      <w:r w:rsidRPr="00F74F0B">
        <w:t xml:space="preserve"> Výkresu)</w:t>
      </w:r>
      <w:r>
        <w:t xml:space="preserve"> SO102</w:t>
      </w:r>
      <w:r w:rsidRPr="00F74F0B">
        <w:t xml:space="preserve">:   </w:t>
      </w:r>
      <w:r>
        <w:t>1377,27</w:t>
      </w:r>
      <w:r w:rsidRPr="00F74F0B">
        <w:t xml:space="preserve"> m²</w:t>
      </w:r>
    </w:p>
    <w:p w14:paraId="250094BD" w14:textId="77777777" w:rsidR="00E60641" w:rsidRPr="00F74F0B" w:rsidRDefault="00E60641" w:rsidP="00E60641">
      <w:pPr>
        <w:pStyle w:val="VISIA"/>
      </w:pPr>
      <w:r w:rsidRPr="00F74F0B">
        <w:t>plocha jestvujúce</w:t>
      </w:r>
      <w:r>
        <w:t>ho objektu internátu</w:t>
      </w:r>
      <w:r w:rsidRPr="00F74F0B">
        <w:t xml:space="preserve"> v rámci rieš</w:t>
      </w:r>
      <w:r>
        <w:t>.</w:t>
      </w:r>
      <w:r w:rsidRPr="00F74F0B">
        <w:t xml:space="preserve"> </w:t>
      </w:r>
      <w:proofErr w:type="spellStart"/>
      <w:r>
        <w:t>ú</w:t>
      </w:r>
      <w:r w:rsidRPr="00F74F0B">
        <w:t>z</w:t>
      </w:r>
      <w:proofErr w:type="spellEnd"/>
      <w:r>
        <w:t>.</w:t>
      </w:r>
      <w:r w:rsidRPr="00F74F0B">
        <w:t xml:space="preserve"> (podľa </w:t>
      </w:r>
      <w:proofErr w:type="spellStart"/>
      <w:r w:rsidRPr="00F74F0B">
        <w:t>sit</w:t>
      </w:r>
      <w:proofErr w:type="spellEnd"/>
      <w:r>
        <w:t>.</w:t>
      </w:r>
      <w:r w:rsidRPr="00F74F0B">
        <w:t xml:space="preserve"> výkresu):   </w:t>
      </w:r>
      <w:r>
        <w:tab/>
      </w:r>
      <w:r>
        <w:tab/>
        <w:t xml:space="preserve">    574,89</w:t>
      </w:r>
      <w:r w:rsidRPr="00F74F0B">
        <w:t xml:space="preserve"> m²</w:t>
      </w:r>
    </w:p>
    <w:p w14:paraId="2256CDE2" w14:textId="77777777" w:rsidR="00E60641" w:rsidRDefault="00E60641" w:rsidP="00E60641">
      <w:pPr>
        <w:pStyle w:val="VISIA"/>
      </w:pPr>
      <w:r>
        <w:t>plocha jestvujúceho multifunkčného ihriska:</w:t>
      </w:r>
      <w:r>
        <w:tab/>
      </w:r>
      <w:r>
        <w:tab/>
      </w:r>
      <w:r>
        <w:tab/>
      </w:r>
      <w:r>
        <w:tab/>
      </w:r>
      <w:r>
        <w:tab/>
      </w:r>
      <w:r>
        <w:tab/>
        <w:t xml:space="preserve">    802,26 </w:t>
      </w:r>
      <w:r w:rsidRPr="00F74F0B">
        <w:t>m²</w:t>
      </w:r>
    </w:p>
    <w:p w14:paraId="77252BEB" w14:textId="77777777" w:rsidR="00E60641" w:rsidRDefault="00E60641" w:rsidP="00E60641">
      <w:pPr>
        <w:pStyle w:val="VISIA"/>
      </w:pPr>
      <w:r>
        <w:t>zvyšné neriešené objekty v areáli školy:</w:t>
      </w:r>
      <w:r>
        <w:tab/>
      </w:r>
      <w:r>
        <w:tab/>
      </w:r>
      <w:r>
        <w:tab/>
      </w:r>
      <w:r>
        <w:tab/>
      </w:r>
      <w:r>
        <w:tab/>
      </w:r>
      <w:r>
        <w:tab/>
        <w:t xml:space="preserve">  1773,12 </w:t>
      </w:r>
      <w:r w:rsidRPr="00F74F0B">
        <w:t>m²</w:t>
      </w:r>
    </w:p>
    <w:p w14:paraId="6812C7E3" w14:textId="77777777" w:rsidR="00E60641" w:rsidRDefault="00E60641" w:rsidP="00E60641">
      <w:pPr>
        <w:pStyle w:val="VISIA"/>
      </w:pPr>
    </w:p>
    <w:p w14:paraId="338B3080" w14:textId="77777777" w:rsidR="00E60641" w:rsidRPr="005D6F15" w:rsidRDefault="00E60641" w:rsidP="00E60641">
      <w:pPr>
        <w:pStyle w:val="VISIA"/>
        <w:rPr>
          <w:i/>
          <w:iCs/>
        </w:rPr>
      </w:pPr>
      <w:r w:rsidRPr="005D6F15">
        <w:rPr>
          <w:i/>
          <w:iCs/>
        </w:rPr>
        <w:t xml:space="preserve">Plochy </w:t>
      </w:r>
      <w:r w:rsidRPr="005D6F15">
        <w:rPr>
          <w:rStyle w:val="VISIAChar"/>
          <w:i/>
          <w:iCs/>
        </w:rPr>
        <w:t>navrhovaného objektu SO103, pre ktoré bolo vydané stavebné povolenie dňa 8.3.2024:</w:t>
      </w:r>
    </w:p>
    <w:p w14:paraId="7DD05A97" w14:textId="77777777" w:rsidR="00E60641" w:rsidRPr="00F74F0B" w:rsidRDefault="00E60641" w:rsidP="00E60641">
      <w:pPr>
        <w:pStyle w:val="VISIA"/>
      </w:pPr>
      <w:r w:rsidRPr="00F74F0B">
        <w:t>plocha navrhovaného objektu SO 10</w:t>
      </w:r>
      <w:r>
        <w:t>3</w:t>
      </w:r>
      <w:r w:rsidRPr="00F74F0B">
        <w:t>:</w:t>
      </w:r>
      <w:r w:rsidRPr="00F74F0B">
        <w:tab/>
      </w:r>
      <w:r w:rsidRPr="00F74F0B">
        <w:tab/>
      </w:r>
      <w:r w:rsidRPr="00F74F0B">
        <w:tab/>
      </w:r>
      <w:r w:rsidRPr="00F74F0B">
        <w:tab/>
      </w:r>
      <w:r w:rsidRPr="00F74F0B">
        <w:tab/>
        <w:t xml:space="preserve">   </w:t>
      </w:r>
      <w:r>
        <w:tab/>
        <w:t xml:space="preserve">   </w:t>
      </w:r>
      <w:r w:rsidRPr="00F74F0B">
        <w:t xml:space="preserve"> </w:t>
      </w:r>
      <w:r>
        <w:t>148,21</w:t>
      </w:r>
      <w:r w:rsidRPr="00F74F0B">
        <w:t xml:space="preserve"> m²</w:t>
      </w:r>
    </w:p>
    <w:p w14:paraId="3D30469F" w14:textId="77777777" w:rsidR="00E60641" w:rsidRPr="00F74F0B" w:rsidRDefault="00E60641" w:rsidP="00E60641">
      <w:pPr>
        <w:pStyle w:val="VISIA"/>
        <w:ind w:firstLine="708"/>
      </w:pPr>
      <w:r w:rsidRPr="00F74F0B">
        <w:t>z toho zelen</w:t>
      </w:r>
      <w:r>
        <w:t>á</w:t>
      </w:r>
      <w:r w:rsidRPr="00F74F0B">
        <w:t xml:space="preserve"> strech</w:t>
      </w:r>
      <w:r>
        <w:t>a</w:t>
      </w:r>
      <w:r w:rsidRPr="00F74F0B">
        <w:t>:</w:t>
      </w:r>
      <w:r w:rsidRPr="00F74F0B">
        <w:tab/>
      </w:r>
      <w:r w:rsidRPr="00F74F0B">
        <w:tab/>
      </w:r>
      <w:r w:rsidRPr="00F74F0B">
        <w:tab/>
      </w:r>
      <w:r w:rsidRPr="00F74F0B">
        <w:tab/>
      </w:r>
      <w:r w:rsidRPr="00F74F0B">
        <w:tab/>
        <w:t xml:space="preserve"> </w:t>
      </w:r>
      <w:r>
        <w:tab/>
      </w:r>
      <w:r>
        <w:tab/>
        <w:t xml:space="preserve">      74,10</w:t>
      </w:r>
      <w:r w:rsidRPr="00F74F0B">
        <w:t xml:space="preserve"> m²</w:t>
      </w:r>
    </w:p>
    <w:p w14:paraId="00120DAB" w14:textId="77777777" w:rsidR="00E60641" w:rsidRDefault="00E60641" w:rsidP="00E60641">
      <w:pPr>
        <w:pStyle w:val="VISIA"/>
      </w:pPr>
      <w:r w:rsidRPr="00F74F0B">
        <w:t>navrhované spevnené plochy (</w:t>
      </w:r>
      <w:r>
        <w:t>drevená špalíková dlažba</w:t>
      </w:r>
      <w:r w:rsidRPr="00F74F0B">
        <w:t>):</w:t>
      </w:r>
      <w:r w:rsidRPr="00F74F0B">
        <w:tab/>
      </w:r>
      <w:r w:rsidRPr="00F74F0B">
        <w:tab/>
      </w:r>
      <w:r>
        <w:tab/>
      </w:r>
      <w:r w:rsidRPr="00F74F0B">
        <w:t xml:space="preserve">   </w:t>
      </w:r>
      <w:r>
        <w:tab/>
        <w:t xml:space="preserve">   </w:t>
      </w:r>
      <w:r w:rsidRPr="00F74F0B">
        <w:t xml:space="preserve"> </w:t>
      </w:r>
      <w:r>
        <w:t>207,05</w:t>
      </w:r>
      <w:r w:rsidRPr="00F74F0B">
        <w:t xml:space="preserve"> m²</w:t>
      </w:r>
    </w:p>
    <w:p w14:paraId="4FA30CAC" w14:textId="77777777" w:rsidR="00E60641" w:rsidRPr="00F74F0B" w:rsidRDefault="00E60641" w:rsidP="00E60641">
      <w:pPr>
        <w:pStyle w:val="VISIA"/>
      </w:pPr>
      <w:r w:rsidRPr="00F74F0B">
        <w:t>navrhované spevnené plochy (</w:t>
      </w:r>
      <w:r>
        <w:t>mlatové povrchy</w:t>
      </w:r>
      <w:r w:rsidRPr="00F74F0B">
        <w:t>):</w:t>
      </w:r>
      <w:r w:rsidRPr="00F74F0B">
        <w:tab/>
      </w:r>
      <w:r w:rsidRPr="00F74F0B">
        <w:tab/>
      </w:r>
      <w:r>
        <w:tab/>
      </w:r>
      <w:r w:rsidRPr="00F74F0B">
        <w:t xml:space="preserve">   </w:t>
      </w:r>
      <w:r>
        <w:tab/>
        <w:t xml:space="preserve"> </w:t>
      </w:r>
      <w:r>
        <w:tab/>
        <w:t xml:space="preserve">  </w:t>
      </w:r>
      <w:r w:rsidRPr="00F74F0B">
        <w:t xml:space="preserve"> </w:t>
      </w:r>
      <w:r>
        <w:t xml:space="preserve">   56,02</w:t>
      </w:r>
      <w:r w:rsidRPr="00F74F0B">
        <w:t xml:space="preserve"> m²</w:t>
      </w:r>
      <w:r w:rsidRPr="00F74F0B">
        <w:tab/>
      </w:r>
    </w:p>
    <w:p w14:paraId="3D29FB20" w14:textId="77777777" w:rsidR="00E60641" w:rsidRPr="00F74F0B" w:rsidRDefault="00E60641" w:rsidP="00E60641">
      <w:pPr>
        <w:pStyle w:val="VISIA"/>
      </w:pPr>
      <w:r w:rsidRPr="00F74F0B">
        <w:t>navrhované spevnené plochy (</w:t>
      </w:r>
      <w:r>
        <w:t xml:space="preserve">štrkové </w:t>
      </w:r>
      <w:proofErr w:type="spellStart"/>
      <w:r>
        <w:t>okapové</w:t>
      </w:r>
      <w:proofErr w:type="spellEnd"/>
      <w:r>
        <w:t xml:space="preserve"> chodníky</w:t>
      </w:r>
      <w:r w:rsidRPr="00F74F0B">
        <w:t>):</w:t>
      </w:r>
      <w:r w:rsidRPr="00F74F0B">
        <w:tab/>
      </w:r>
      <w:r w:rsidRPr="00F74F0B">
        <w:tab/>
      </w:r>
      <w:r>
        <w:tab/>
      </w:r>
      <w:r w:rsidRPr="00F74F0B">
        <w:t xml:space="preserve">   </w:t>
      </w:r>
      <w:r>
        <w:t xml:space="preserve"> </w:t>
      </w:r>
      <w:r>
        <w:tab/>
        <w:t xml:space="preserve">  </w:t>
      </w:r>
      <w:r w:rsidRPr="00F74F0B">
        <w:t xml:space="preserve"> </w:t>
      </w:r>
      <w:r>
        <w:t xml:space="preserve">   20,32</w:t>
      </w:r>
      <w:r w:rsidRPr="00F74F0B">
        <w:t xml:space="preserve"> m²</w:t>
      </w:r>
    </w:p>
    <w:p w14:paraId="0E93DD89" w14:textId="77777777" w:rsidR="00E60641" w:rsidRDefault="00E60641" w:rsidP="00E60641">
      <w:pPr>
        <w:pStyle w:val="VISIA"/>
      </w:pPr>
      <w:r>
        <w:t>navrhovaná dažďová záhrada:</w:t>
      </w:r>
      <w:r>
        <w:tab/>
      </w:r>
      <w:r>
        <w:tab/>
      </w:r>
      <w:r>
        <w:tab/>
      </w:r>
      <w:r>
        <w:tab/>
      </w:r>
      <w:r>
        <w:tab/>
      </w:r>
      <w:r>
        <w:tab/>
      </w:r>
      <w:r>
        <w:tab/>
        <w:t xml:space="preserve">      14,66</w:t>
      </w:r>
      <w:r w:rsidRPr="00F74F0B">
        <w:t xml:space="preserve"> m²</w:t>
      </w:r>
    </w:p>
    <w:p w14:paraId="59A67B41" w14:textId="77777777" w:rsidR="00E60641" w:rsidRPr="00F74F0B" w:rsidRDefault="00E60641" w:rsidP="00E60641">
      <w:pPr>
        <w:pStyle w:val="VISIA"/>
      </w:pPr>
      <w:r>
        <w:t xml:space="preserve">navrhované </w:t>
      </w:r>
      <w:r w:rsidRPr="00F74F0B">
        <w:t>zelené plochy:</w:t>
      </w:r>
      <w:r w:rsidRPr="00F74F0B">
        <w:tab/>
      </w:r>
      <w:r w:rsidRPr="00F74F0B">
        <w:tab/>
      </w:r>
      <w:r w:rsidRPr="00F74F0B">
        <w:tab/>
        <w:t xml:space="preserve">       </w:t>
      </w:r>
      <w:r w:rsidRPr="00F74F0B">
        <w:tab/>
      </w:r>
      <w:r w:rsidRPr="00F74F0B">
        <w:tab/>
        <w:t xml:space="preserve"> </w:t>
      </w:r>
      <w:r w:rsidRPr="00F74F0B">
        <w:tab/>
      </w:r>
      <w:r>
        <w:tab/>
        <w:t xml:space="preserve">    895,77</w:t>
      </w:r>
      <w:r w:rsidRPr="00F74F0B">
        <w:t xml:space="preserve"> m²</w:t>
      </w:r>
    </w:p>
    <w:p w14:paraId="62D34613" w14:textId="77777777" w:rsidR="00E60641" w:rsidRDefault="00E60641" w:rsidP="00E60641">
      <w:pPr>
        <w:pStyle w:val="VISIA"/>
      </w:pPr>
    </w:p>
    <w:p w14:paraId="5E344275" w14:textId="77777777" w:rsidR="00E60641" w:rsidRPr="00B04BED" w:rsidRDefault="00E60641" w:rsidP="00E60641">
      <w:pPr>
        <w:pStyle w:val="VISIA"/>
        <w:rPr>
          <w:b/>
          <w:bCs/>
          <w:i/>
          <w:iCs/>
        </w:rPr>
      </w:pPr>
      <w:r w:rsidRPr="00B04BED">
        <w:rPr>
          <w:b/>
          <w:bCs/>
          <w:i/>
          <w:iCs/>
        </w:rPr>
        <w:t>Plochy navrhovaných stavebných úprav a objektu SO107 v projekte ZSPD:</w:t>
      </w:r>
    </w:p>
    <w:p w14:paraId="15E67080" w14:textId="77777777" w:rsidR="00E60641" w:rsidRDefault="00E60641" w:rsidP="00E60641">
      <w:pPr>
        <w:pStyle w:val="VISIA"/>
        <w:rPr>
          <w:b/>
          <w:bCs/>
        </w:rPr>
      </w:pPr>
      <w:r w:rsidRPr="005D6F15">
        <w:rPr>
          <w:b/>
          <w:bCs/>
        </w:rPr>
        <w:t>navrhované exteriérové schodisko:</w:t>
      </w:r>
      <w:r w:rsidRPr="005D6F15">
        <w:rPr>
          <w:b/>
          <w:bCs/>
        </w:rPr>
        <w:tab/>
      </w:r>
      <w:r w:rsidRPr="005D6F15">
        <w:rPr>
          <w:b/>
          <w:bCs/>
        </w:rPr>
        <w:tab/>
      </w:r>
      <w:r w:rsidRPr="005D6F15">
        <w:rPr>
          <w:b/>
          <w:bCs/>
        </w:rPr>
        <w:tab/>
      </w:r>
      <w:r w:rsidRPr="005D6F15">
        <w:rPr>
          <w:b/>
          <w:bCs/>
        </w:rPr>
        <w:tab/>
      </w:r>
      <w:r w:rsidRPr="005D6F15">
        <w:rPr>
          <w:b/>
          <w:bCs/>
        </w:rPr>
        <w:tab/>
      </w:r>
      <w:r>
        <w:rPr>
          <w:b/>
          <w:bCs/>
        </w:rPr>
        <w:t xml:space="preserve">                    </w:t>
      </w:r>
      <w:r w:rsidRPr="005D6F15">
        <w:rPr>
          <w:b/>
          <w:bCs/>
        </w:rPr>
        <w:t>13,17 m²</w:t>
      </w:r>
    </w:p>
    <w:p w14:paraId="4476AADA" w14:textId="77777777" w:rsidR="00E60641" w:rsidRPr="005D6F15" w:rsidRDefault="00E60641" w:rsidP="00E60641">
      <w:pPr>
        <w:pStyle w:val="VISIA"/>
        <w:rPr>
          <w:b/>
          <w:bCs/>
        </w:rPr>
      </w:pPr>
      <w:r w:rsidRPr="005D6F15">
        <w:rPr>
          <w:b/>
          <w:bCs/>
        </w:rPr>
        <w:t>navrhovan</w:t>
      </w:r>
      <w:r>
        <w:rPr>
          <w:b/>
          <w:bCs/>
        </w:rPr>
        <w:t>ý</w:t>
      </w:r>
      <w:r w:rsidRPr="005D6F15">
        <w:rPr>
          <w:b/>
          <w:bCs/>
        </w:rPr>
        <w:t xml:space="preserve"> </w:t>
      </w:r>
      <w:r>
        <w:rPr>
          <w:b/>
          <w:bCs/>
        </w:rPr>
        <w:t>objekt SO 107</w:t>
      </w:r>
      <w:r w:rsidRPr="005D6F15">
        <w:rPr>
          <w:b/>
          <w:bCs/>
        </w:rPr>
        <w:t>:</w:t>
      </w:r>
      <w:r w:rsidRPr="005D6F15">
        <w:rPr>
          <w:b/>
          <w:bCs/>
        </w:rPr>
        <w:tab/>
      </w:r>
      <w:r w:rsidRPr="005D6F15">
        <w:rPr>
          <w:b/>
          <w:bCs/>
        </w:rPr>
        <w:tab/>
      </w:r>
      <w:r w:rsidRPr="005D6F15">
        <w:rPr>
          <w:b/>
          <w:bCs/>
        </w:rPr>
        <w:tab/>
      </w:r>
      <w:r w:rsidRPr="005D6F15">
        <w:rPr>
          <w:b/>
          <w:bCs/>
        </w:rPr>
        <w:tab/>
      </w:r>
      <w:r w:rsidRPr="005D6F15">
        <w:rPr>
          <w:b/>
          <w:bCs/>
        </w:rPr>
        <w:tab/>
      </w:r>
      <w:r>
        <w:rPr>
          <w:b/>
          <w:bCs/>
        </w:rPr>
        <w:t xml:space="preserve">                    </w:t>
      </w:r>
      <w:r>
        <w:rPr>
          <w:b/>
          <w:bCs/>
        </w:rPr>
        <w:tab/>
        <w:t xml:space="preserve">      10,41</w:t>
      </w:r>
      <w:r w:rsidRPr="005D6F15">
        <w:rPr>
          <w:b/>
          <w:bCs/>
        </w:rPr>
        <w:t xml:space="preserve"> m²</w:t>
      </w:r>
    </w:p>
    <w:p w14:paraId="17854A8F" w14:textId="77777777" w:rsidR="00E60641" w:rsidRPr="005D6F15" w:rsidRDefault="00E60641" w:rsidP="00E60641">
      <w:pPr>
        <w:pStyle w:val="VISIA"/>
        <w:rPr>
          <w:b/>
          <w:bCs/>
        </w:rPr>
      </w:pPr>
      <w:r>
        <w:rPr>
          <w:b/>
          <w:bCs/>
        </w:rPr>
        <w:t>vrátenie spevnenej plochy do pôvodného stavu:</w:t>
      </w:r>
      <w:r w:rsidRPr="005D6F15">
        <w:rPr>
          <w:b/>
          <w:bCs/>
        </w:rPr>
        <w:t xml:space="preserve"> </w:t>
      </w:r>
      <w:r>
        <w:rPr>
          <w:b/>
          <w:bCs/>
        </w:rPr>
        <w:tab/>
      </w:r>
      <w:r>
        <w:rPr>
          <w:b/>
          <w:bCs/>
        </w:rPr>
        <w:tab/>
      </w:r>
      <w:r>
        <w:rPr>
          <w:b/>
          <w:bCs/>
        </w:rPr>
        <w:tab/>
      </w:r>
      <w:r>
        <w:rPr>
          <w:b/>
          <w:bCs/>
        </w:rPr>
        <w:tab/>
      </w:r>
      <w:r>
        <w:rPr>
          <w:b/>
          <w:bCs/>
        </w:rPr>
        <w:tab/>
        <w:t xml:space="preserve">        7,06</w:t>
      </w:r>
      <w:r w:rsidRPr="005D6F15">
        <w:rPr>
          <w:b/>
          <w:bCs/>
        </w:rPr>
        <w:t xml:space="preserve"> m²</w:t>
      </w:r>
    </w:p>
    <w:p w14:paraId="6F8A0FDC" w14:textId="77777777" w:rsidR="00E60641" w:rsidRDefault="00E60641" w:rsidP="00E60641">
      <w:pPr>
        <w:pStyle w:val="VISIA"/>
      </w:pPr>
    </w:p>
    <w:p w14:paraId="1E8F68CE" w14:textId="77777777" w:rsidR="00E60641" w:rsidRPr="00F74F0B" w:rsidRDefault="00E60641" w:rsidP="00E60641">
      <w:pPr>
        <w:pStyle w:val="VISIA"/>
      </w:pPr>
      <w:r w:rsidRPr="00F74F0B">
        <w:t xml:space="preserve">maximálne pôdorysné rozmery </w:t>
      </w:r>
      <w:r>
        <w:t xml:space="preserve">jestvujúceho </w:t>
      </w:r>
      <w:r w:rsidRPr="00F74F0B">
        <w:t>objektu SO 10</w:t>
      </w:r>
      <w:r>
        <w:t>1</w:t>
      </w:r>
      <w:r w:rsidRPr="00F74F0B">
        <w:t>:</w:t>
      </w:r>
      <w:r w:rsidRPr="00F74F0B">
        <w:tab/>
        <w:t xml:space="preserve">       </w:t>
      </w:r>
      <w:r w:rsidRPr="00F74F0B">
        <w:tab/>
      </w:r>
      <w:r w:rsidRPr="00F74F0B">
        <w:tab/>
        <w:t xml:space="preserve"> </w:t>
      </w:r>
      <w:r>
        <w:t>43,40</w:t>
      </w:r>
      <w:r w:rsidRPr="00F74F0B">
        <w:t xml:space="preserve"> m x </w:t>
      </w:r>
      <w:r>
        <w:t>25,025</w:t>
      </w:r>
      <w:r w:rsidRPr="00F74F0B">
        <w:t xml:space="preserve"> m</w:t>
      </w:r>
    </w:p>
    <w:p w14:paraId="7EB4604D" w14:textId="77777777" w:rsidR="00E60641" w:rsidRPr="00F74F0B" w:rsidRDefault="00E60641" w:rsidP="00E60641">
      <w:pPr>
        <w:pStyle w:val="VISIA"/>
        <w:ind w:firstLine="708"/>
      </w:pPr>
      <w:r w:rsidRPr="00F74F0B">
        <w:t xml:space="preserve">maximálna výška </w:t>
      </w:r>
      <w:r>
        <w:t xml:space="preserve">jestvujúceho </w:t>
      </w:r>
      <w:r w:rsidRPr="00F74F0B">
        <w:t>objektu SO 10</w:t>
      </w:r>
      <w:r>
        <w:t>1</w:t>
      </w:r>
      <w:r w:rsidRPr="00F74F0B">
        <w:t>:</w:t>
      </w:r>
      <w:r w:rsidRPr="00F74F0B">
        <w:tab/>
      </w:r>
      <w:r w:rsidRPr="00F74F0B">
        <w:tab/>
      </w:r>
      <w:r w:rsidRPr="00F74F0B">
        <w:tab/>
        <w:t xml:space="preserve">         </w:t>
      </w:r>
      <w:r w:rsidRPr="00F74F0B">
        <w:tab/>
      </w:r>
      <w:r>
        <w:t xml:space="preserve">      21,50</w:t>
      </w:r>
      <w:r w:rsidRPr="00F74F0B">
        <w:t xml:space="preserve"> m</w:t>
      </w:r>
    </w:p>
    <w:p w14:paraId="68DF7663" w14:textId="77777777" w:rsidR="00E60641" w:rsidRPr="00F74F0B" w:rsidRDefault="00E60641" w:rsidP="00E60641">
      <w:pPr>
        <w:pStyle w:val="VISIA"/>
      </w:pPr>
      <w:r w:rsidRPr="00F74F0B">
        <w:t xml:space="preserve">maximálne pôdorysné rozmery </w:t>
      </w:r>
      <w:r>
        <w:t xml:space="preserve">jestvujúceho </w:t>
      </w:r>
      <w:r w:rsidRPr="00F74F0B">
        <w:t>objektu SO 10</w:t>
      </w:r>
      <w:r>
        <w:t>2</w:t>
      </w:r>
      <w:r w:rsidRPr="00F74F0B">
        <w:t>:</w:t>
      </w:r>
      <w:r w:rsidRPr="00F74F0B">
        <w:tab/>
        <w:t xml:space="preserve">       </w:t>
      </w:r>
      <w:r w:rsidRPr="00F74F0B">
        <w:tab/>
      </w:r>
      <w:r w:rsidRPr="00F74F0B">
        <w:tab/>
        <w:t xml:space="preserve">  </w:t>
      </w:r>
      <w:r>
        <w:t xml:space="preserve"> 43,65</w:t>
      </w:r>
      <w:r w:rsidRPr="00F74F0B">
        <w:t xml:space="preserve"> m x </w:t>
      </w:r>
      <w:r>
        <w:t>31,10</w:t>
      </w:r>
      <w:r w:rsidRPr="00F74F0B">
        <w:t xml:space="preserve"> m</w:t>
      </w:r>
    </w:p>
    <w:p w14:paraId="5FCD9D16" w14:textId="77777777" w:rsidR="00E60641" w:rsidRPr="00F74F0B" w:rsidRDefault="00E60641" w:rsidP="00E60641">
      <w:pPr>
        <w:pStyle w:val="VISIA"/>
        <w:ind w:firstLine="708"/>
      </w:pPr>
      <w:r w:rsidRPr="00F74F0B">
        <w:t xml:space="preserve">maximálna výška </w:t>
      </w:r>
      <w:r>
        <w:t xml:space="preserve">jestvujúceho </w:t>
      </w:r>
      <w:r w:rsidRPr="00F74F0B">
        <w:t>objektu SO 10</w:t>
      </w:r>
      <w:r>
        <w:t>2</w:t>
      </w:r>
      <w:r w:rsidRPr="00F74F0B">
        <w:t>:</w:t>
      </w:r>
      <w:r w:rsidRPr="00F74F0B">
        <w:tab/>
      </w:r>
      <w:r w:rsidRPr="00F74F0B">
        <w:tab/>
        <w:t xml:space="preserve">          </w:t>
      </w:r>
      <w:r w:rsidRPr="00F74F0B">
        <w:tab/>
      </w:r>
      <w:r w:rsidRPr="00F74F0B">
        <w:tab/>
        <w:t xml:space="preserve">     </w:t>
      </w:r>
      <w:r>
        <w:t xml:space="preserve"> 12</w:t>
      </w:r>
      <w:r w:rsidRPr="00F74F0B">
        <w:t>,</w:t>
      </w:r>
      <w:r>
        <w:t>47</w:t>
      </w:r>
      <w:r w:rsidRPr="00F74F0B">
        <w:t xml:space="preserve"> m</w:t>
      </w:r>
    </w:p>
    <w:p w14:paraId="6E104F1F" w14:textId="77777777" w:rsidR="00E60641" w:rsidRPr="00F74F0B" w:rsidRDefault="00E60641" w:rsidP="00E60641">
      <w:pPr>
        <w:pStyle w:val="VISIA"/>
      </w:pPr>
      <w:r w:rsidRPr="00F74F0B">
        <w:t xml:space="preserve">maximálne pôdorysné rozmery </w:t>
      </w:r>
      <w:r>
        <w:t xml:space="preserve">navrhovaného </w:t>
      </w:r>
      <w:r w:rsidRPr="00F74F0B">
        <w:t>objektu SO 10</w:t>
      </w:r>
      <w:r>
        <w:t>3</w:t>
      </w:r>
      <w:r w:rsidRPr="00F74F0B">
        <w:t xml:space="preserve">:     </w:t>
      </w:r>
      <w:r w:rsidRPr="00F74F0B">
        <w:tab/>
      </w:r>
      <w:r w:rsidRPr="00F74F0B">
        <w:tab/>
        <w:t xml:space="preserve">  </w:t>
      </w:r>
      <w:r>
        <w:t xml:space="preserve">  </w:t>
      </w:r>
      <w:r w:rsidRPr="00F74F0B">
        <w:t xml:space="preserve"> </w:t>
      </w:r>
      <w:r>
        <w:t>18,81</w:t>
      </w:r>
      <w:r w:rsidRPr="00F74F0B">
        <w:t xml:space="preserve"> m x </w:t>
      </w:r>
      <w:r>
        <w:t>7,91</w:t>
      </w:r>
      <w:r w:rsidRPr="00F74F0B">
        <w:t xml:space="preserve"> m</w:t>
      </w:r>
    </w:p>
    <w:p w14:paraId="02B85B51" w14:textId="77777777" w:rsidR="00E60641" w:rsidRPr="00F74F0B" w:rsidRDefault="00E60641" w:rsidP="00E60641">
      <w:pPr>
        <w:pStyle w:val="VISIA"/>
        <w:ind w:firstLine="708"/>
      </w:pPr>
      <w:r w:rsidRPr="00F74F0B">
        <w:t xml:space="preserve">maximálna výška </w:t>
      </w:r>
      <w:r>
        <w:t xml:space="preserve">navrhovaného </w:t>
      </w:r>
      <w:r w:rsidRPr="00F74F0B">
        <w:t>objektu SO 10</w:t>
      </w:r>
      <w:r>
        <w:t>3</w:t>
      </w:r>
      <w:r w:rsidRPr="00F74F0B">
        <w:t>:</w:t>
      </w:r>
      <w:r w:rsidRPr="00F74F0B">
        <w:tab/>
      </w:r>
      <w:r w:rsidRPr="00F74F0B">
        <w:tab/>
      </w:r>
      <w:r w:rsidRPr="00F74F0B">
        <w:tab/>
        <w:t xml:space="preserve">          </w:t>
      </w:r>
      <w:r w:rsidRPr="00F74F0B">
        <w:tab/>
        <w:t xml:space="preserve">        8,</w:t>
      </w:r>
      <w:r>
        <w:t>20</w:t>
      </w:r>
      <w:r w:rsidRPr="00F74F0B">
        <w:t xml:space="preserve"> m</w:t>
      </w:r>
    </w:p>
    <w:p w14:paraId="0A1F4223" w14:textId="7593DA0F" w:rsidR="00AF7381" w:rsidRDefault="00AF7381" w:rsidP="00E60641">
      <w:pPr>
        <w:pStyle w:val="VISIA"/>
      </w:pPr>
    </w:p>
    <w:p w14:paraId="6C38FF4C" w14:textId="77777777" w:rsidR="00AF7381" w:rsidRPr="005E3ED4" w:rsidRDefault="00AF7381" w:rsidP="003F6BB4">
      <w:pPr>
        <w:pStyle w:val="Bezriadkovania"/>
        <w:numPr>
          <w:ilvl w:val="0"/>
          <w:numId w:val="4"/>
        </w:numPr>
      </w:pPr>
      <w:r w:rsidRPr="005E3ED4">
        <w:t xml:space="preserve">ČLENENIE STAVBY NA STAVEBNÉ OBJEKTY </w:t>
      </w:r>
    </w:p>
    <w:p w14:paraId="61A6E47E" w14:textId="77777777" w:rsidR="00AF7381" w:rsidRDefault="00AF7381" w:rsidP="005B2B4F">
      <w:pPr>
        <w:pStyle w:val="VISIA"/>
      </w:pPr>
      <w:r>
        <w:tab/>
      </w:r>
      <w:r w:rsidRPr="000D4C24">
        <w:t>Navrhované</w:t>
      </w:r>
      <w:r>
        <w:t xml:space="preserve"> a riešené</w:t>
      </w:r>
      <w:r w:rsidRPr="000D4C24">
        <w:t xml:space="preserve"> stavebné objekty:</w:t>
      </w:r>
      <w:r w:rsidRPr="000D4C24">
        <w:cr/>
        <w:t xml:space="preserve">SO </w:t>
      </w:r>
      <w:r>
        <w:t>1</w:t>
      </w:r>
      <w:r w:rsidRPr="000D4C24">
        <w:t>0</w:t>
      </w:r>
      <w:r>
        <w:t>1</w:t>
      </w:r>
      <w:r w:rsidRPr="000D4C24">
        <w:t xml:space="preserve"> </w:t>
      </w:r>
      <w:r>
        <w:t>–</w:t>
      </w:r>
      <w:r w:rsidRPr="000D4C24">
        <w:t xml:space="preserve"> </w:t>
      </w:r>
      <w:r>
        <w:t>Hlavný objekt školy</w:t>
      </w:r>
    </w:p>
    <w:p w14:paraId="5A98A68A" w14:textId="77777777" w:rsidR="00AF7381" w:rsidRDefault="00AF7381" w:rsidP="005B2B4F">
      <w:pPr>
        <w:pStyle w:val="VISIA"/>
      </w:pPr>
      <w:r w:rsidRPr="000D4C24">
        <w:t xml:space="preserve">SO </w:t>
      </w:r>
      <w:r>
        <w:t>1</w:t>
      </w:r>
      <w:r w:rsidRPr="000D4C24">
        <w:t>0</w:t>
      </w:r>
      <w:r>
        <w:t>2</w:t>
      </w:r>
      <w:r w:rsidRPr="000D4C24">
        <w:t xml:space="preserve"> </w:t>
      </w:r>
      <w:r>
        <w:t>–</w:t>
      </w:r>
      <w:r w:rsidRPr="000D4C24">
        <w:t xml:space="preserve"> </w:t>
      </w:r>
      <w:r>
        <w:t>Spoločenský objekt</w:t>
      </w:r>
    </w:p>
    <w:p w14:paraId="2D39E422" w14:textId="77777777" w:rsidR="00AF7381" w:rsidRDefault="00AF7381" w:rsidP="005B2B4F">
      <w:pPr>
        <w:pStyle w:val="VISIA"/>
      </w:pPr>
      <w:r w:rsidRPr="000D4C24">
        <w:t xml:space="preserve">SO </w:t>
      </w:r>
      <w:r>
        <w:t>1</w:t>
      </w:r>
      <w:r w:rsidRPr="000D4C24">
        <w:t>0</w:t>
      </w:r>
      <w:r>
        <w:t>3</w:t>
      </w:r>
      <w:r w:rsidRPr="000D4C24">
        <w:t xml:space="preserve"> </w:t>
      </w:r>
      <w:r>
        <w:t>–</w:t>
      </w:r>
      <w:r w:rsidRPr="000D4C24">
        <w:t xml:space="preserve"> </w:t>
      </w:r>
      <w:r>
        <w:t>Edukačné centrum – prístavba k spoločenskému objektu</w:t>
      </w:r>
    </w:p>
    <w:p w14:paraId="20F1CAB0" w14:textId="77777777" w:rsidR="00AF7381" w:rsidRDefault="00AF7381" w:rsidP="005B2B4F">
      <w:pPr>
        <w:pStyle w:val="VISIA"/>
      </w:pPr>
      <w:r>
        <w:t>SO 104 – Dažďová kanalizácia</w:t>
      </w:r>
    </w:p>
    <w:p w14:paraId="76F98FB6" w14:textId="77777777" w:rsidR="00AF7381" w:rsidRDefault="00AF7381" w:rsidP="005B2B4F">
      <w:pPr>
        <w:pStyle w:val="VISIA"/>
      </w:pPr>
      <w:r>
        <w:t>SO 105 – Požiarna nádrž</w:t>
      </w:r>
    </w:p>
    <w:p w14:paraId="23F88CA2" w14:textId="77777777" w:rsidR="00E60641" w:rsidRDefault="00E60641" w:rsidP="00E60641">
      <w:pPr>
        <w:pStyle w:val="VISIA"/>
      </w:pPr>
      <w:r>
        <w:t>SO 106 – Krajinná architektúra</w:t>
      </w:r>
    </w:p>
    <w:p w14:paraId="1137DAFA" w14:textId="77777777" w:rsidR="00E60641" w:rsidRPr="00B04BED" w:rsidRDefault="00E60641" w:rsidP="00E60641">
      <w:pPr>
        <w:pStyle w:val="VISIA"/>
        <w:rPr>
          <w:b/>
          <w:bCs/>
        </w:rPr>
      </w:pPr>
      <w:r w:rsidRPr="00B04BED">
        <w:rPr>
          <w:b/>
          <w:bCs/>
        </w:rPr>
        <w:t>SO 107 – Navrhovaná výťahová šachta s</w:t>
      </w:r>
      <w:r>
        <w:rPr>
          <w:b/>
          <w:bCs/>
        </w:rPr>
        <w:t> </w:t>
      </w:r>
      <w:r w:rsidRPr="00B04BED">
        <w:rPr>
          <w:b/>
          <w:bCs/>
        </w:rPr>
        <w:t>predsieňou</w:t>
      </w:r>
      <w:r>
        <w:rPr>
          <w:b/>
          <w:bCs/>
        </w:rPr>
        <w:t xml:space="preserve"> (ZSPD)</w:t>
      </w:r>
    </w:p>
    <w:p w14:paraId="5F0B27C9" w14:textId="77777777" w:rsidR="00AF7381" w:rsidRPr="000A2C42" w:rsidRDefault="00AF7381" w:rsidP="005B2B4F">
      <w:pPr>
        <w:pStyle w:val="VISIA"/>
      </w:pPr>
    </w:p>
    <w:p w14:paraId="4A022ECC" w14:textId="77777777" w:rsidR="00AF7381" w:rsidRPr="008C0365" w:rsidRDefault="00AF7381" w:rsidP="003F6BB4">
      <w:pPr>
        <w:pStyle w:val="Bezriadkovania"/>
        <w:numPr>
          <w:ilvl w:val="0"/>
          <w:numId w:val="4"/>
        </w:numPr>
      </w:pPr>
      <w:r w:rsidRPr="008C0365">
        <w:t>VECNÉ A ČASOVÉ VÄZBY VÝSTAVBY</w:t>
      </w:r>
    </w:p>
    <w:p w14:paraId="774884A4" w14:textId="4D3EBAF4" w:rsidR="00AF7381" w:rsidRPr="008C0365" w:rsidRDefault="00AF7381" w:rsidP="004F6A4A">
      <w:pPr>
        <w:pStyle w:val="VISIA"/>
      </w:pPr>
      <w:r w:rsidRPr="008C0365">
        <w:t xml:space="preserve">So začatím výstavby sa uvažuje po vydaní a nadobudnutí právoplatnosti stavebného povolenia. Stavba nekladie nároky na nové zábery poľnohospodárskej a lesnej pôdy, ani nezasahuje do chránených území a ochranných pásiem. </w:t>
      </w:r>
    </w:p>
    <w:p w14:paraId="2F9061B0" w14:textId="6A142A12" w:rsidR="00E60641" w:rsidRPr="008C0365" w:rsidRDefault="00E60641" w:rsidP="00E60641">
      <w:pPr>
        <w:pStyle w:val="VISIA"/>
      </w:pPr>
      <w:r w:rsidRPr="008C0365">
        <w:t>Predpokladaný čas začatia výstavby</w:t>
      </w:r>
      <w:r w:rsidRPr="008C0365">
        <w:tab/>
      </w:r>
      <w:r w:rsidRPr="008C0365">
        <w:tab/>
      </w:r>
      <w:sdt>
        <w:sdtPr>
          <w:alias w:val="E-mail spoločnosti"/>
          <w:tag w:val=""/>
          <w:id w:val="-435743609"/>
          <w:placeholder>
            <w:docPart w:val="693BFB5FBC924F2BB619551F0D7694AF"/>
          </w:placeholder>
          <w:dataBinding w:prefixMappings="xmlns:ns0='http://schemas.microsoft.com/office/2006/coverPageProps' " w:xpath="/ns0:CoverPageProperties[1]/ns0:CompanyEmail[1]" w:storeItemID="{55AF091B-3C7A-41E3-B477-F2FDAA23CFDA}"/>
          <w:text/>
        </w:sdtPr>
        <w:sdtEndPr/>
        <w:sdtContent>
          <w:r>
            <w:t>8 / 2024</w:t>
          </w:r>
        </w:sdtContent>
      </w:sdt>
    </w:p>
    <w:p w14:paraId="51007427" w14:textId="7E7B3159" w:rsidR="00E60641" w:rsidRPr="008C0365" w:rsidRDefault="00E60641" w:rsidP="00E60641">
      <w:pPr>
        <w:pStyle w:val="VISIA"/>
      </w:pPr>
      <w:r w:rsidRPr="008C0365">
        <w:t>Predpokladaný čas ukončenia výstavby</w:t>
      </w:r>
      <w:r w:rsidRPr="008C0365">
        <w:tab/>
      </w:r>
      <w:r w:rsidRPr="008C0365">
        <w:tab/>
      </w:r>
      <w:sdt>
        <w:sdtPr>
          <w:alias w:val="Fax spoločnosti"/>
          <w:tag w:val=""/>
          <w:id w:val="-755126637"/>
          <w:placeholder>
            <w:docPart w:val="B73A1580DED040028BF6A6A20677E726"/>
          </w:placeholder>
          <w:dataBinding w:prefixMappings="xmlns:ns0='http://schemas.microsoft.com/office/2006/coverPageProps' " w:xpath="/ns0:CoverPageProperties[1]/ns0:CompanyFax[1]" w:storeItemID="{55AF091B-3C7A-41E3-B477-F2FDAA23CFDA}"/>
          <w:text/>
        </w:sdtPr>
        <w:sdtEndPr/>
        <w:sdtContent>
          <w:r>
            <w:t>2 / 2025</w:t>
          </w:r>
        </w:sdtContent>
      </w:sdt>
    </w:p>
    <w:p w14:paraId="798C9FC1" w14:textId="77777777" w:rsidR="00AF7381" w:rsidRPr="008C0365" w:rsidRDefault="00AF7381" w:rsidP="005B2B4F">
      <w:pPr>
        <w:pStyle w:val="VISIA"/>
      </w:pPr>
    </w:p>
    <w:p w14:paraId="22D9B310" w14:textId="77777777" w:rsidR="00AF7381" w:rsidRPr="00160418" w:rsidRDefault="00464614" w:rsidP="003F6BB4">
      <w:pPr>
        <w:pStyle w:val="Bezriadkovania"/>
        <w:numPr>
          <w:ilvl w:val="0"/>
          <w:numId w:val="4"/>
        </w:numPr>
        <w:rPr>
          <w:rStyle w:val="iadne"/>
          <w:b/>
          <w:sz w:val="24"/>
          <w:szCs w:val="24"/>
        </w:rPr>
      </w:pPr>
      <w:bookmarkStart w:id="7" w:name="_Hlk141080201"/>
      <w:r>
        <w:rPr>
          <w:rStyle w:val="iadne"/>
          <w:b/>
          <w:sz w:val="24"/>
          <w:szCs w:val="24"/>
        </w:rPr>
        <w:t xml:space="preserve">POPIS OBJEKTOV, </w:t>
      </w:r>
      <w:r w:rsidR="00AF7381" w:rsidRPr="00160418">
        <w:rPr>
          <w:rStyle w:val="iadne"/>
          <w:b/>
          <w:sz w:val="24"/>
          <w:szCs w:val="24"/>
        </w:rPr>
        <w:t xml:space="preserve">ARCHITEKTONICKÉ A DISPOZIČNÉ RIEŠENIE </w:t>
      </w:r>
    </w:p>
    <w:bookmarkEnd w:id="7"/>
    <w:p w14:paraId="14B741B6" w14:textId="77777777" w:rsidR="00AF7381" w:rsidRPr="00160418" w:rsidRDefault="00AF7381" w:rsidP="003F6BB4">
      <w:pPr>
        <w:pStyle w:val="Bezriadkovania"/>
        <w:rPr>
          <w:rStyle w:val="iadne"/>
          <w:szCs w:val="22"/>
        </w:rPr>
      </w:pPr>
      <w:r w:rsidRPr="00CA6C29">
        <w:rPr>
          <w:rStyle w:val="iadne"/>
        </w:rPr>
        <w:tab/>
      </w:r>
      <w:r>
        <w:rPr>
          <w:rStyle w:val="iadne"/>
        </w:rPr>
        <w:tab/>
      </w:r>
      <w:bookmarkStart w:id="8" w:name="_Hlk141080632"/>
      <w:bookmarkStart w:id="9" w:name="_Hlk141080223"/>
      <w:r w:rsidRPr="00464614">
        <w:rPr>
          <w:rStyle w:val="iadne"/>
          <w:b/>
          <w:szCs w:val="22"/>
        </w:rPr>
        <w:t>Hlavný objekt školy (SO 101)</w:t>
      </w:r>
      <w:r>
        <w:rPr>
          <w:rStyle w:val="iadne"/>
          <w:szCs w:val="22"/>
        </w:rPr>
        <w:t xml:space="preserve"> </w:t>
      </w:r>
      <w:r w:rsidR="00464614">
        <w:rPr>
          <w:rStyle w:val="iadne"/>
          <w:szCs w:val="22"/>
        </w:rPr>
        <w:t>– ide o jestvujúci objekt s pôdorysom v tvare písmena „L“</w:t>
      </w:r>
      <w:r w:rsidR="00C3499F">
        <w:rPr>
          <w:rStyle w:val="iadne"/>
          <w:szCs w:val="22"/>
        </w:rPr>
        <w:t>, zastrešený šikmou strechou</w:t>
      </w:r>
      <w:r w:rsidR="00464614">
        <w:rPr>
          <w:rStyle w:val="iadne"/>
          <w:szCs w:val="22"/>
        </w:rPr>
        <w:t xml:space="preserve">. </w:t>
      </w:r>
      <w:r w:rsidR="00C3499F">
        <w:rPr>
          <w:rStyle w:val="iadne"/>
          <w:szCs w:val="22"/>
        </w:rPr>
        <w:t xml:space="preserve">Stavba </w:t>
      </w:r>
      <w:r>
        <w:rPr>
          <w:rStyle w:val="iadne"/>
          <w:szCs w:val="22"/>
        </w:rPr>
        <w:t>má päť nadzemných podlaží. Na prvom nadzemnom podlaží sa nachádzajú priestory skladovania a zázemie kuchyne na prípravu jedál pre školu a technické priestory budovy. Druhé nadzemné podlažie je využívané na stravovanie pre študentov a zamestnancov školy, okrem toho sa tu nachádzajú kancelárske priestory.  Na treťom až piatom podlaží sa nachádzajú samotné dielne, učebne a kancelárie zamestnancov školy.</w:t>
      </w:r>
      <w:bookmarkEnd w:id="8"/>
    </w:p>
    <w:bookmarkEnd w:id="9"/>
    <w:p w14:paraId="55608EE0" w14:textId="16EF37F7" w:rsidR="00AF7381" w:rsidRDefault="00AF7381" w:rsidP="005B2B4F">
      <w:pPr>
        <w:pStyle w:val="VISIA"/>
      </w:pPr>
      <w:r>
        <w:tab/>
      </w:r>
      <w:r w:rsidR="00E60641">
        <w:tab/>
      </w:r>
      <w:r w:rsidRPr="00464614">
        <w:rPr>
          <w:b/>
          <w:bCs/>
        </w:rPr>
        <w:t>Spoločenský objekt (SO 102)</w:t>
      </w:r>
      <w:r>
        <w:t xml:space="preserve"> </w:t>
      </w:r>
      <w:r w:rsidR="00C3499F">
        <w:t xml:space="preserve">– ide o jestvujúci objekt obdĺžnikového pôdorysu, zastrešený plochou strechou v dvoch výškových úrovniach. Stavba </w:t>
      </w:r>
      <w:r>
        <w:t xml:space="preserve">má dve nadzemné podlažia a jedno podzemné podlažie. Na prvom nadzemnom podlaží sa nachádzajú dielne, ktoré slúžia na praktickú výučbu pre študentov školy. Okrem toho sa tu </w:t>
      </w:r>
      <w:r>
        <w:lastRenderedPageBreak/>
        <w:t>nachádzajú priestory pre skladovanie a kancelárie zamestnancov školy. Na druhom nadzemnom podlaží sa nachádza telocvičňa s posilňovňou. Na 1.PP sa nachádzajú dielne pre študentov a technické zázemie objektu.</w:t>
      </w:r>
    </w:p>
    <w:p w14:paraId="74560435" w14:textId="7242C7EF" w:rsidR="00AF7381" w:rsidRDefault="00AF7381" w:rsidP="005B2B4F">
      <w:pPr>
        <w:pStyle w:val="VISIA"/>
      </w:pPr>
      <w:r>
        <w:tab/>
      </w:r>
      <w:r w:rsidR="00E60641">
        <w:tab/>
      </w:r>
      <w:r w:rsidR="00464614" w:rsidRPr="00464614">
        <w:rPr>
          <w:b/>
          <w:bCs/>
        </w:rPr>
        <w:t>Edukačné centrum – prístavba k spoločenskému objektu</w:t>
      </w:r>
      <w:r w:rsidRPr="00464614">
        <w:rPr>
          <w:b/>
          <w:bCs/>
        </w:rPr>
        <w:t xml:space="preserve"> (SO 103)</w:t>
      </w:r>
      <w:r w:rsidR="00C9054E">
        <w:t xml:space="preserve"> je navrhnut</w:t>
      </w:r>
      <w:r w:rsidR="00464614">
        <w:t>é</w:t>
      </w:r>
      <w:r w:rsidR="00C9054E">
        <w:t xml:space="preserve"> ako prístavba k jestvujúcemu spoločenskému objektu (SO102), s budovou je</w:t>
      </w:r>
      <w:r>
        <w:t xml:space="preserve"> </w:t>
      </w:r>
      <w:r w:rsidR="00C9054E">
        <w:t xml:space="preserve">prepojená pomocou drevenej konštrukcie </w:t>
      </w:r>
      <w:proofErr w:type="spellStart"/>
      <w:r w:rsidR="00C9054E">
        <w:t>pergoly</w:t>
      </w:r>
      <w:proofErr w:type="spellEnd"/>
      <w:r w:rsidR="00C9054E">
        <w:t xml:space="preserve">. Navrhovaná stavba </w:t>
      </w:r>
      <w:r>
        <w:t xml:space="preserve">bude mať dve nadzemné podlažia. Na prvom nadzemnom podlaží sa bude nachádzať priestor pre praktickú výučbu a hygienické zázemie. </w:t>
      </w:r>
      <w:r w:rsidR="00C9054E">
        <w:t xml:space="preserve">V otvorenom priestore praktickej výučby sa budú nachádzať montážne steny, resp. ich príprava formou kovových profilov uchytených v podlahe a strope. V tomto priestore sa taktiež nachádza oceľové schodisko vedúce na 2. NP.  Na </w:t>
      </w:r>
      <w:r>
        <w:t>druhom nadzemnom podlaží je navrhnutý priestor pre teoretickú výučbu a prezentačné účely, okrem toto sa tu nachádza kuchynka, hygienické a technické zázemie objektu</w:t>
      </w:r>
      <w:r w:rsidR="00C9054E">
        <w:t xml:space="preserve"> a loggia</w:t>
      </w:r>
      <w:r>
        <w:t>.</w:t>
      </w:r>
      <w:r w:rsidR="00C9054E">
        <w:t xml:space="preserve"> Z priestoru prezentačnej učebne je navrhnutý prístup na loggiu. Na 2. NP je taktiež navrhnutý </w:t>
      </w:r>
      <w:proofErr w:type="spellStart"/>
      <w:r w:rsidR="00C9054E">
        <w:t>výlez</w:t>
      </w:r>
      <w:proofErr w:type="spellEnd"/>
      <w:r w:rsidR="00C9054E">
        <w:t xml:space="preserve"> na zelenú strechu. </w:t>
      </w:r>
    </w:p>
    <w:p w14:paraId="22EC677B" w14:textId="77777777" w:rsidR="00C9054E" w:rsidRPr="008C0365" w:rsidRDefault="00C9054E" w:rsidP="005B2B4F">
      <w:pPr>
        <w:pStyle w:val="VISIA"/>
      </w:pPr>
      <w:r>
        <w:tab/>
        <w:t>Hlavný vstup do objektu je navrhnutý z východnej strany cez vstupné dvere</w:t>
      </w:r>
      <w:r w:rsidR="00A41B03">
        <w:t>, vedľajší vstup do objektu je navrhnutý cez terasu na južnej strane objektu.</w:t>
      </w:r>
    </w:p>
    <w:p w14:paraId="3CECF791" w14:textId="14B7C9B4" w:rsidR="001F46D1" w:rsidRPr="001F46D1" w:rsidRDefault="001F46D1" w:rsidP="003F6BB4">
      <w:pPr>
        <w:pStyle w:val="Bezriadkovania"/>
      </w:pPr>
      <w:r>
        <w:t xml:space="preserve">         Popri návrhu samotného objektu drevostavby objektu SO 103 je súčasťou projektovej dokumentácie aj revitalizácia školského dvora v okolí tohto objektu. Pod túto navrhovanú revitalizáciu spadajú sadové úpravy a konštrukcia </w:t>
      </w:r>
      <w:proofErr w:type="spellStart"/>
      <w:r>
        <w:t>prestrešenia</w:t>
      </w:r>
      <w:proofErr w:type="spellEnd"/>
      <w:r>
        <w:t xml:space="preserve"> spevnených plôch, ktorá je navrhnutá ako drevená </w:t>
      </w:r>
      <w:proofErr w:type="spellStart"/>
      <w:r>
        <w:t>pergola</w:t>
      </w:r>
      <w:proofErr w:type="spellEnd"/>
      <w:r>
        <w:t xml:space="preserve">. Toto </w:t>
      </w:r>
      <w:proofErr w:type="spellStart"/>
      <w:r>
        <w:t>prestrešenie</w:t>
      </w:r>
      <w:proofErr w:type="spellEnd"/>
      <w:r>
        <w:t xml:space="preserve"> zároveň prepája jestvujúci objekt SO102 a navrhovaný objekt SO103.</w:t>
      </w:r>
    </w:p>
    <w:p w14:paraId="624AA7D5" w14:textId="68D6D965" w:rsidR="00C54C3D" w:rsidRPr="00E60641" w:rsidRDefault="00E60641" w:rsidP="003F6BB4">
      <w:pPr>
        <w:pStyle w:val="Bezriadkovania"/>
        <w:rPr>
          <w:b/>
        </w:rPr>
      </w:pPr>
      <w:r w:rsidRPr="00E60641">
        <w:rPr>
          <w:b/>
        </w:rPr>
        <w:t>Navrhovaná výťahová šachta s predsieňou (SO107)</w:t>
      </w:r>
      <w:r>
        <w:rPr>
          <w:b/>
        </w:rPr>
        <w:t xml:space="preserve"> </w:t>
      </w:r>
      <w:r w:rsidRPr="00E60641">
        <w:t>je navrhnut</w:t>
      </w:r>
      <w:r>
        <w:t>á na fasáde objektu SO101, s predsieňou a teda aj 1. stanicou výťahu v úrovni ulice.</w:t>
      </w:r>
      <w:r w:rsidR="003F6BB4">
        <w:t xml:space="preserve"> Objekt pozostáva z predsiene a výťahovej šachty v ktorej bude osadený výťah KONE </w:t>
      </w:r>
      <w:proofErr w:type="spellStart"/>
      <w:r w:rsidR="003F6BB4">
        <w:t>MonoSpace</w:t>
      </w:r>
      <w:proofErr w:type="spellEnd"/>
      <w:r w:rsidR="003F6BB4">
        <w:t xml:space="preserve"> 300 DX (alebo ekvivalent) s kapacitou 8 osôb. Výťah má 5 výstupných staníc a prebieha cez 5. nadzemných podlaží, predsieň výťahu je jednopodlažná. Nosná konštrukcia stavby je v kombinácii železobetónu a </w:t>
      </w:r>
      <w:proofErr w:type="spellStart"/>
      <w:r w:rsidR="003F6BB4">
        <w:t>porobetónových</w:t>
      </w:r>
      <w:proofErr w:type="spellEnd"/>
      <w:r w:rsidR="003F6BB4">
        <w:t xml:space="preserve"> tvárnic, zastrešenie je plochou strechou.</w:t>
      </w:r>
    </w:p>
    <w:p w14:paraId="65158186" w14:textId="77777777" w:rsidR="00733992" w:rsidRPr="003C5351" w:rsidRDefault="00733992" w:rsidP="005B2B4F">
      <w:pPr>
        <w:pStyle w:val="VISIA"/>
        <w:rPr>
          <w:rStyle w:val="VISIAChar"/>
          <w:color w:val="FF0000"/>
        </w:rPr>
      </w:pPr>
    </w:p>
    <w:p w14:paraId="0516E825" w14:textId="77777777" w:rsidR="00733992" w:rsidRPr="00733992" w:rsidRDefault="00A63596" w:rsidP="003F6BB4">
      <w:pPr>
        <w:pStyle w:val="Bezriadkovania"/>
      </w:pPr>
      <w:r>
        <w:t>6</w:t>
      </w:r>
      <w:r w:rsidR="00733992" w:rsidRPr="00733992">
        <w:t xml:space="preserve">. SKÚŠKY PREVEDENIA KVALITY STAVEBNÝCH PRÁC </w:t>
      </w:r>
    </w:p>
    <w:p w14:paraId="5AD48D96" w14:textId="77777777" w:rsidR="00733992" w:rsidRDefault="00733992" w:rsidP="005B2B4F">
      <w:pPr>
        <w:pStyle w:val="VISIA"/>
      </w:pPr>
      <w:r>
        <w:tab/>
        <w:t xml:space="preserve">Po vykonaní stavebných prác je potrebné skúškami overiť kvalitu vykonaných prác a tým obmedziť potenciálnu možnosť porúch na stavbe. </w:t>
      </w:r>
    </w:p>
    <w:p w14:paraId="27488B89" w14:textId="77777777" w:rsidR="00733992" w:rsidRDefault="00733992" w:rsidP="005B2B4F">
      <w:pPr>
        <w:pStyle w:val="VISIA"/>
      </w:pPr>
      <w:r>
        <w:tab/>
        <w:t>Medzi základné skúšky ktoré je nevyhnutné vykonať je skúška na overenie spoľahlivej vodotesnosti hydroizolačných systémov – predovšetkým na streche. Za účelom overenia funkčnosti hydroizolačného systému strechy je potrebné vykonať min. zátopovú a iskrovú skúšku. Zátopovú skúšku je nutné realizovať ešte pred položením vrstiev zelenej strechy!</w:t>
      </w:r>
    </w:p>
    <w:p w14:paraId="251DCAA8" w14:textId="77777777" w:rsidR="00733992" w:rsidRDefault="00733992" w:rsidP="005B2B4F">
      <w:pPr>
        <w:pStyle w:val="VISIA"/>
      </w:pPr>
      <w:r>
        <w:tab/>
        <w:t xml:space="preserve">Na overenie tesnosti obalovej konštrukcie navrhovanej stavby sa navrhuje vykonanie </w:t>
      </w:r>
      <w:proofErr w:type="spellStart"/>
      <w:r>
        <w:t>Blow</w:t>
      </w:r>
      <w:proofErr w:type="spellEnd"/>
      <w:r>
        <w:t xml:space="preserve"> door testu. Ide o test ktorým sa overia všetky parotesné vrstvy obalového plášťa, ktorých spoľahlivá funkčnosť je základným predpokladom k dosiahnutiu predpokladanej energetickej úspornosti budovy. </w:t>
      </w:r>
      <w:proofErr w:type="spellStart"/>
      <w:r>
        <w:t>Blow</w:t>
      </w:r>
      <w:proofErr w:type="spellEnd"/>
      <w:r>
        <w:t xml:space="preserve"> door test = skúška vzduchovej priepustnosti netesnosťami obalového plášťa je nutné vykonať pri rôznych hodnotách tlakového rozdielu pre pretlak aj podtlak. Výsledkom skúšky je priemerná intenzita výmeny vzduchu výmeny vzduchu pri tlakovom rozdiele 50 Pa, pričom sa cieľový výsledok sa považuje intenzita výmeny vzduchu n</w:t>
      </w:r>
      <w:r w:rsidRPr="002A5745">
        <w:rPr>
          <w:vertAlign w:val="subscript"/>
        </w:rPr>
        <w:t>50</w:t>
      </w:r>
      <w:r>
        <w:t xml:space="preserve"> = max. 0,6 h</w:t>
      </w:r>
      <w:r w:rsidRPr="002A5745">
        <w:rPr>
          <w:vertAlign w:val="superscript"/>
        </w:rPr>
        <w:t>-1</w:t>
      </w:r>
      <w:r>
        <w:t xml:space="preserve">. V prípade dosiahnutia horšieho výsledku testu, ktorý sa nevylučuje, je nutné zrealizovať nápravné opatrenia ktorými sa utesnia netesnosti zistené tlakovou skúškou. Z tohto dôvodu projekcia vopred upozorňuje na nutnosť vysokej kvality prevedenia stavebných prác za účelom dosiahnutia tesnej obálky budovy – týka sa to hlavne pri inštalovaní parotesných pások, </w:t>
      </w:r>
      <w:proofErr w:type="spellStart"/>
      <w:r>
        <w:t>parozábran</w:t>
      </w:r>
      <w:proofErr w:type="spellEnd"/>
      <w:r>
        <w:t xml:space="preserve"> strechy, murovacích prácach, pri kvalite prevedenia omietkového systému. </w:t>
      </w:r>
    </w:p>
    <w:p w14:paraId="1463C8F7" w14:textId="77777777" w:rsidR="004F6A4A" w:rsidRPr="00616228" w:rsidRDefault="004F6A4A" w:rsidP="005B2B4F">
      <w:pPr>
        <w:pStyle w:val="VISIA"/>
      </w:pPr>
    </w:p>
    <w:bookmarkEnd w:id="1"/>
    <w:bookmarkEnd w:id="2"/>
    <w:bookmarkEnd w:id="3"/>
    <w:p w14:paraId="46BC5A83" w14:textId="78158003" w:rsidR="004F6A4A" w:rsidRPr="00733992" w:rsidRDefault="004F6A4A" w:rsidP="003F6BB4">
      <w:pPr>
        <w:pStyle w:val="Bezriadkovania"/>
      </w:pPr>
      <w:r>
        <w:t>7</w:t>
      </w:r>
      <w:r w:rsidRPr="00733992">
        <w:t xml:space="preserve">. </w:t>
      </w:r>
      <w:r>
        <w:t>BÚRACIE A DEMONTÁŽNE PRÁCE</w:t>
      </w:r>
      <w:r w:rsidRPr="00733992">
        <w:t xml:space="preserve"> </w:t>
      </w:r>
    </w:p>
    <w:p w14:paraId="12582DCE" w14:textId="77777777" w:rsidR="004F6A4A" w:rsidRDefault="004F6A4A" w:rsidP="004F6A4A">
      <w:pPr>
        <w:pStyle w:val="VISIA"/>
        <w:rPr>
          <w:b/>
          <w:sz w:val="24"/>
          <w:szCs w:val="24"/>
        </w:rPr>
      </w:pPr>
      <w:r w:rsidRPr="00733992">
        <w:rPr>
          <w:b/>
        </w:rPr>
        <w:t xml:space="preserve"> </w:t>
      </w:r>
      <w:r>
        <w:rPr>
          <w:b/>
        </w:rPr>
        <w:tab/>
      </w:r>
      <w:r>
        <w:rPr>
          <w:rStyle w:val="iadne"/>
          <w:b/>
          <w:bCs/>
        </w:rPr>
        <w:t>Hlavný objekt školy (SO 101)</w:t>
      </w:r>
    </w:p>
    <w:p w14:paraId="1642CE74" w14:textId="77777777" w:rsidR="003F6BB4" w:rsidRPr="00810B15" w:rsidRDefault="003F6BB4" w:rsidP="003F6BB4">
      <w:pPr>
        <w:pStyle w:val="VISIA"/>
        <w:rPr>
          <w:b/>
        </w:rPr>
      </w:pPr>
      <w:r w:rsidRPr="00810B15">
        <w:t>Pôvodné búracie práce sú popísané v projekte pre vydanie stavebného povolenia.</w:t>
      </w:r>
    </w:p>
    <w:p w14:paraId="1BF70193" w14:textId="77777777" w:rsidR="003F6BB4" w:rsidRPr="00B94E3A" w:rsidRDefault="003F6BB4" w:rsidP="003F6BB4">
      <w:pPr>
        <w:pStyle w:val="VISIA"/>
      </w:pPr>
      <w:r w:rsidRPr="00B94E3A">
        <w:t xml:space="preserve">B01 </w:t>
      </w:r>
    </w:p>
    <w:p w14:paraId="6E04182D" w14:textId="77777777" w:rsidR="003F6BB4" w:rsidRPr="00B94E3A" w:rsidRDefault="003F6BB4" w:rsidP="003F6BB4">
      <w:pPr>
        <w:pStyle w:val="VISIA"/>
      </w:pPr>
      <w:r w:rsidRPr="00B94E3A">
        <w:t>Demontáž plastového okna na 1.NP pri vstupe do objektu z dôvodu realizácie výťahu.</w:t>
      </w:r>
    </w:p>
    <w:p w14:paraId="2E2063E5" w14:textId="77777777" w:rsidR="003F6BB4" w:rsidRPr="00B94E3A" w:rsidRDefault="003F6BB4" w:rsidP="003F6BB4">
      <w:pPr>
        <w:pStyle w:val="VISIA"/>
      </w:pPr>
      <w:r w:rsidRPr="00B94E3A">
        <w:t>B20</w:t>
      </w:r>
    </w:p>
    <w:p w14:paraId="2BA51140" w14:textId="77777777" w:rsidR="003F6BB4" w:rsidRPr="00B94E3A" w:rsidRDefault="003F6BB4" w:rsidP="003F6BB4">
      <w:pPr>
        <w:pStyle w:val="VISIA"/>
      </w:pPr>
      <w:r w:rsidRPr="00B94E3A">
        <w:t>Vybúranie betónového múra pri schodisku viď pôdorys D1-107-01 a rez D1-107-06, vrátane jestvujúcich základov.</w:t>
      </w:r>
    </w:p>
    <w:p w14:paraId="76937B8B" w14:textId="77777777" w:rsidR="003F6BB4" w:rsidRPr="00B94E3A" w:rsidRDefault="003F6BB4" w:rsidP="003F6BB4">
      <w:pPr>
        <w:pStyle w:val="VISIA"/>
      </w:pPr>
      <w:r w:rsidRPr="00B94E3A">
        <w:t>B21</w:t>
      </w:r>
    </w:p>
    <w:p w14:paraId="12F785A6" w14:textId="77777777" w:rsidR="003F6BB4" w:rsidRPr="00B94E3A" w:rsidRDefault="003F6BB4" w:rsidP="003F6BB4">
      <w:pPr>
        <w:pStyle w:val="VISIA"/>
      </w:pPr>
      <w:r w:rsidRPr="00B94E3A">
        <w:t>Vybúranie exteriérového betónového schodiska, vrátane jestvujúcich základových konštrukcií.</w:t>
      </w:r>
    </w:p>
    <w:p w14:paraId="3CCEF86A" w14:textId="77777777" w:rsidR="003F6BB4" w:rsidRPr="00B94E3A" w:rsidRDefault="003F6BB4" w:rsidP="003F6BB4">
      <w:pPr>
        <w:pStyle w:val="VISIA"/>
      </w:pPr>
      <w:r w:rsidRPr="00B94E3A">
        <w:t>B22</w:t>
      </w:r>
    </w:p>
    <w:p w14:paraId="6B1CBC71" w14:textId="77777777" w:rsidR="003F6BB4" w:rsidRPr="00B94E3A" w:rsidRDefault="003F6BB4" w:rsidP="003F6BB4">
      <w:pPr>
        <w:pStyle w:val="VISIA"/>
      </w:pPr>
      <w:r w:rsidRPr="00B94E3A">
        <w:t>Demontáž exteriérového  oceľového schodiskového zábradlia pozostávajúceho z oceľového rámu a výplne z drevených lát, výška zábradlia 750 mm.</w:t>
      </w:r>
    </w:p>
    <w:p w14:paraId="48763542" w14:textId="77777777" w:rsidR="003F6BB4" w:rsidRPr="00B94E3A" w:rsidRDefault="003F6BB4" w:rsidP="003F6BB4">
      <w:pPr>
        <w:pStyle w:val="VISIA"/>
      </w:pPr>
      <w:r w:rsidRPr="00B94E3A">
        <w:t xml:space="preserve">Demontáž exteriérového  oceľového schodiskového zábradlia pozostávajúceho z oceľového </w:t>
      </w:r>
      <w:proofErr w:type="spellStart"/>
      <w:r w:rsidRPr="00B94E3A">
        <w:t>madla</w:t>
      </w:r>
      <w:proofErr w:type="spellEnd"/>
      <w:r w:rsidRPr="00B94E3A">
        <w:t xml:space="preserve"> kotveného do steny.</w:t>
      </w:r>
    </w:p>
    <w:p w14:paraId="79E608B4" w14:textId="77777777" w:rsidR="003F6BB4" w:rsidRPr="00B94E3A" w:rsidRDefault="003F6BB4" w:rsidP="003F6BB4">
      <w:pPr>
        <w:pStyle w:val="VISIA"/>
      </w:pPr>
      <w:r w:rsidRPr="00B94E3A">
        <w:t>B23</w:t>
      </w:r>
    </w:p>
    <w:p w14:paraId="08E8D888" w14:textId="77777777" w:rsidR="003F6BB4" w:rsidRPr="00B94E3A" w:rsidRDefault="003F6BB4" w:rsidP="003F6BB4">
      <w:pPr>
        <w:pStyle w:val="VISIA"/>
      </w:pPr>
      <w:r w:rsidRPr="00B94E3A">
        <w:lastRenderedPageBreak/>
        <w:t>Skrátenie oceľového nosníka pri markíze o dĺžku 2215 mm. Pred zásahom do konštrukcie nosníka je nutná realizácia nového podopretia (oceľového stĺpa), popis viď časť Statika.</w:t>
      </w:r>
    </w:p>
    <w:p w14:paraId="67C785B0" w14:textId="77777777" w:rsidR="003F6BB4" w:rsidRPr="00B94E3A" w:rsidRDefault="003F6BB4" w:rsidP="003F6BB4">
      <w:pPr>
        <w:pStyle w:val="VISIA"/>
      </w:pPr>
      <w:r w:rsidRPr="00B94E3A">
        <w:t>B24</w:t>
      </w:r>
    </w:p>
    <w:p w14:paraId="6C609830" w14:textId="77777777" w:rsidR="003F6BB4" w:rsidRPr="00B94E3A" w:rsidRDefault="003F6BB4" w:rsidP="003F6BB4">
      <w:pPr>
        <w:pStyle w:val="VISIA"/>
      </w:pPr>
      <w:r w:rsidRPr="00B94E3A">
        <w:t>Odstránenie oceľového stĺpa 2xUPE160. Pred zásahom do konštrukcie stĺpa je nutná realizácia nového podopretia (oceľového stĺpa), popis viď časť Statika.</w:t>
      </w:r>
    </w:p>
    <w:p w14:paraId="50BB4ED1" w14:textId="77777777" w:rsidR="003F6BB4" w:rsidRPr="00B94E3A" w:rsidRDefault="003F6BB4" w:rsidP="003F6BB4">
      <w:pPr>
        <w:pStyle w:val="VISIA"/>
      </w:pPr>
      <w:r w:rsidRPr="00B94E3A">
        <w:t>B25</w:t>
      </w:r>
    </w:p>
    <w:p w14:paraId="3CCB78A0" w14:textId="77777777" w:rsidR="003F6BB4" w:rsidRPr="00B94E3A" w:rsidRDefault="003F6BB4" w:rsidP="003F6BB4">
      <w:pPr>
        <w:pStyle w:val="VISIA"/>
      </w:pPr>
      <w:r w:rsidRPr="00B94E3A">
        <w:t xml:space="preserve">Vybúranie/zúženie časti železobetónovej markízy pri vstupe do objektu nad exteriérovým schodiskom. Pred zásahom do konštrukcie </w:t>
      </w:r>
      <w:proofErr w:type="spellStart"/>
      <w:r w:rsidRPr="00B94E3A">
        <w:t>marízy</w:t>
      </w:r>
      <w:proofErr w:type="spellEnd"/>
      <w:r w:rsidRPr="00B94E3A">
        <w:t xml:space="preserve"> je nutná realizácia nového podopretia (oceľového stĺpa a nosníka), popis viď časť Statika.</w:t>
      </w:r>
    </w:p>
    <w:p w14:paraId="64DF5DA7" w14:textId="77777777" w:rsidR="003F6BB4" w:rsidRPr="00B94E3A" w:rsidRDefault="003F6BB4" w:rsidP="003F6BB4">
      <w:pPr>
        <w:pStyle w:val="VISIA"/>
      </w:pPr>
      <w:r w:rsidRPr="00B94E3A">
        <w:t>B26</w:t>
      </w:r>
    </w:p>
    <w:p w14:paraId="6818AD1A" w14:textId="77777777" w:rsidR="003F6BB4" w:rsidRPr="00B94E3A" w:rsidRDefault="003F6BB4" w:rsidP="003F6BB4">
      <w:pPr>
        <w:pStyle w:val="VISIA"/>
      </w:pPr>
      <w:r w:rsidRPr="00B94E3A">
        <w:t>Vybúranie betónovej dosky pri schodisku/vstupe do objektu s nášľapnou vrstvou z dlažby, vrátane jestvujúcich základových konštrukcií.</w:t>
      </w:r>
    </w:p>
    <w:p w14:paraId="15B5ABB2" w14:textId="77777777" w:rsidR="003F6BB4" w:rsidRPr="00B94E3A" w:rsidRDefault="003F6BB4" w:rsidP="003F6BB4">
      <w:pPr>
        <w:pStyle w:val="VISIA"/>
      </w:pPr>
      <w:r w:rsidRPr="00B94E3A">
        <w:t>B27</w:t>
      </w:r>
    </w:p>
    <w:p w14:paraId="758878B1" w14:textId="77777777" w:rsidR="003F6BB4" w:rsidRPr="00B94E3A" w:rsidRDefault="003F6BB4" w:rsidP="003F6BB4">
      <w:pPr>
        <w:pStyle w:val="VISIA"/>
      </w:pPr>
      <w:r w:rsidRPr="00B94E3A">
        <w:t>Rozšírenie/vybúranie jestvujúceho okenného otvoru od úrovne parapetu po úroveň podlahy – viď výkresová dokumentácia.</w:t>
      </w:r>
    </w:p>
    <w:p w14:paraId="0F8B24E0" w14:textId="77777777" w:rsidR="003F6BB4" w:rsidRPr="00B94E3A" w:rsidRDefault="003F6BB4" w:rsidP="003F6BB4">
      <w:pPr>
        <w:pStyle w:val="VISIA"/>
      </w:pPr>
      <w:r w:rsidRPr="00B94E3A">
        <w:t>B28</w:t>
      </w:r>
    </w:p>
    <w:p w14:paraId="6812618A" w14:textId="77777777" w:rsidR="003F6BB4" w:rsidRPr="00B94E3A" w:rsidRDefault="003F6BB4" w:rsidP="003F6BB4">
      <w:pPr>
        <w:pStyle w:val="VISIA"/>
      </w:pPr>
      <w:r w:rsidRPr="00B94E3A">
        <w:t>Vybúranie/demontáž SDK stien, hr. 100mm, spolu s interiérovými drevenými dverami.</w:t>
      </w:r>
    </w:p>
    <w:p w14:paraId="2434E5DE" w14:textId="77777777" w:rsidR="003F6BB4" w:rsidRPr="00B94E3A" w:rsidRDefault="003F6BB4" w:rsidP="003F6BB4">
      <w:pPr>
        <w:pStyle w:val="VISIA"/>
      </w:pPr>
      <w:r w:rsidRPr="00B94E3A">
        <w:t>B29</w:t>
      </w:r>
    </w:p>
    <w:p w14:paraId="1C633D5B" w14:textId="77777777" w:rsidR="003F6BB4" w:rsidRPr="00B94E3A" w:rsidRDefault="003F6BB4" w:rsidP="003F6BB4">
      <w:pPr>
        <w:pStyle w:val="VISIA"/>
      </w:pPr>
      <w:r w:rsidRPr="00B94E3A">
        <w:t>Demontáž drevených interiérových dverí, vrátane oceľovej zárubne s následným začistením otvoru.</w:t>
      </w:r>
    </w:p>
    <w:p w14:paraId="26359F61" w14:textId="77777777" w:rsidR="003F6BB4" w:rsidRPr="00B94E3A" w:rsidRDefault="003F6BB4" w:rsidP="003F6BB4">
      <w:pPr>
        <w:pStyle w:val="VISIA"/>
      </w:pPr>
      <w:r w:rsidRPr="00B94E3A">
        <w:t>B30</w:t>
      </w:r>
    </w:p>
    <w:p w14:paraId="7230257A" w14:textId="77777777" w:rsidR="003F6BB4" w:rsidRPr="00B94E3A" w:rsidRDefault="003F6BB4" w:rsidP="003F6BB4">
      <w:pPr>
        <w:pStyle w:val="VISIA"/>
      </w:pPr>
      <w:r w:rsidRPr="00B94E3A">
        <w:t>Rozšírenie stavebného otvoru dverí zo 700 mm na 900 mm s následným začistením otvoru, popis viď časť Statika.</w:t>
      </w:r>
    </w:p>
    <w:p w14:paraId="3C1A9FF9" w14:textId="77777777" w:rsidR="003F6BB4" w:rsidRPr="00B94E3A" w:rsidRDefault="003F6BB4" w:rsidP="003F6BB4">
      <w:pPr>
        <w:pStyle w:val="VISIA"/>
      </w:pPr>
      <w:r w:rsidRPr="00B94E3A">
        <w:t>B31</w:t>
      </w:r>
    </w:p>
    <w:p w14:paraId="6477E799" w14:textId="77777777" w:rsidR="003F6BB4" w:rsidRDefault="003F6BB4" w:rsidP="003F6BB4">
      <w:pPr>
        <w:pStyle w:val="VISIA"/>
      </w:pPr>
      <w:r w:rsidRPr="00B94E3A">
        <w:t>Demontáž panela s názvom školy osadený na markíze – oceľový rám z RHS50 profilov, výplň OSB doska.</w:t>
      </w:r>
    </w:p>
    <w:p w14:paraId="67AACFF9" w14:textId="77777777" w:rsidR="00BE0CC5" w:rsidRDefault="00BE0CC5" w:rsidP="004F6A4A">
      <w:pPr>
        <w:pStyle w:val="VISIA"/>
        <w:rPr>
          <w:bCs/>
        </w:rPr>
      </w:pPr>
    </w:p>
    <w:p w14:paraId="20364445" w14:textId="36707397" w:rsidR="004F6A4A" w:rsidRPr="00733992" w:rsidRDefault="004F6A4A" w:rsidP="003F6BB4">
      <w:pPr>
        <w:pStyle w:val="Bezriadkovania"/>
      </w:pPr>
      <w:r>
        <w:t>8</w:t>
      </w:r>
      <w:r w:rsidRPr="00733992">
        <w:t xml:space="preserve">. </w:t>
      </w:r>
      <w:r>
        <w:t>NAVRHOVANÉ KONŠTRUKCIE A STAVEBNÉ ÚPRAVY</w:t>
      </w:r>
    </w:p>
    <w:p w14:paraId="7BF1792E" w14:textId="130F3E40" w:rsidR="00BE0CC5" w:rsidRDefault="004F6A4A" w:rsidP="00BE0CC5">
      <w:pPr>
        <w:pStyle w:val="VISIA"/>
        <w:rPr>
          <w:b/>
          <w:sz w:val="24"/>
          <w:szCs w:val="24"/>
        </w:rPr>
      </w:pPr>
      <w:r w:rsidRPr="00733992">
        <w:rPr>
          <w:b/>
        </w:rPr>
        <w:t xml:space="preserve"> </w:t>
      </w:r>
      <w:r>
        <w:rPr>
          <w:b/>
        </w:rPr>
        <w:tab/>
      </w:r>
      <w:r w:rsidR="00BE0CC5">
        <w:rPr>
          <w:rStyle w:val="iadne"/>
          <w:b/>
          <w:bCs/>
        </w:rPr>
        <w:t>Hlavný objekt školy (SO 101)</w:t>
      </w:r>
      <w:r w:rsidR="0057401E">
        <w:rPr>
          <w:rStyle w:val="iadne"/>
          <w:b/>
          <w:bCs/>
        </w:rPr>
        <w:t xml:space="preserve"> </w:t>
      </w:r>
    </w:p>
    <w:p w14:paraId="46CFBA2D" w14:textId="77777777" w:rsidR="003F6BB4" w:rsidRPr="00B94E3A" w:rsidRDefault="003F6BB4" w:rsidP="003F6BB4">
      <w:pPr>
        <w:pStyle w:val="VISIA"/>
      </w:pPr>
      <w:r w:rsidRPr="00B94E3A">
        <w:t>N26: Domurovanie otvoru na fasáde</w:t>
      </w:r>
    </w:p>
    <w:p w14:paraId="2A263B6C" w14:textId="77777777" w:rsidR="003F6BB4" w:rsidRPr="00B94E3A" w:rsidRDefault="003F6BB4" w:rsidP="003F6BB4">
      <w:pPr>
        <w:pStyle w:val="VISIA"/>
        <w:rPr>
          <w:rStyle w:val="iadne"/>
          <w:bCs/>
          <w:iCs/>
        </w:rPr>
      </w:pPr>
      <w:r w:rsidRPr="00B94E3A">
        <w:rPr>
          <w:rStyle w:val="iadne"/>
          <w:bCs/>
          <w:iCs/>
        </w:rPr>
        <w:t>Po odstránení výplňovej konštrukcie je potrebné domurovanie otvoru z </w:t>
      </w:r>
      <w:proofErr w:type="spellStart"/>
      <w:r w:rsidRPr="00B94E3A">
        <w:rPr>
          <w:rStyle w:val="iadne"/>
          <w:bCs/>
          <w:iCs/>
        </w:rPr>
        <w:t>porobetónových</w:t>
      </w:r>
      <w:proofErr w:type="spellEnd"/>
      <w:r w:rsidRPr="00B94E3A">
        <w:rPr>
          <w:rStyle w:val="iadne"/>
          <w:bCs/>
          <w:iCs/>
        </w:rPr>
        <w:t xml:space="preserve"> tvárnic </w:t>
      </w:r>
      <w:proofErr w:type="spellStart"/>
      <w:r w:rsidRPr="00B94E3A">
        <w:rPr>
          <w:rStyle w:val="iadne"/>
          <w:bCs/>
          <w:iCs/>
        </w:rPr>
        <w:t>Ytong</w:t>
      </w:r>
      <w:proofErr w:type="spellEnd"/>
      <w:r w:rsidRPr="00B94E3A">
        <w:rPr>
          <w:rStyle w:val="iadne"/>
          <w:bCs/>
          <w:iCs/>
        </w:rPr>
        <w:t xml:space="preserve"> Klasik 375 PDK (alebo ekvivalent) so skladbou F00.</w:t>
      </w:r>
    </w:p>
    <w:p w14:paraId="17C2675E" w14:textId="77777777" w:rsidR="003F6BB4" w:rsidRPr="00B94E3A" w:rsidRDefault="003F6BB4" w:rsidP="003F6BB4">
      <w:pPr>
        <w:pStyle w:val="VISIA"/>
        <w:rPr>
          <w:rStyle w:val="iadne"/>
          <w:bCs/>
          <w:iCs/>
        </w:rPr>
      </w:pPr>
    </w:p>
    <w:p w14:paraId="18043F6B" w14:textId="77777777" w:rsidR="003F6BB4" w:rsidRPr="00B94E3A" w:rsidRDefault="003F6BB4" w:rsidP="003F6BB4">
      <w:pPr>
        <w:pStyle w:val="VISIA"/>
        <w:rPr>
          <w:rStyle w:val="iadne"/>
          <w:bCs/>
          <w:iCs/>
        </w:rPr>
      </w:pPr>
      <w:r w:rsidRPr="00B94E3A">
        <w:rPr>
          <w:rStyle w:val="iadne"/>
          <w:bCs/>
          <w:iCs/>
        </w:rPr>
        <w:t>N27: Prefabrikovaný preklad</w:t>
      </w:r>
    </w:p>
    <w:p w14:paraId="76019D2C" w14:textId="77777777" w:rsidR="003F6BB4" w:rsidRPr="00B94E3A" w:rsidRDefault="003F6BB4" w:rsidP="003F6BB4">
      <w:pPr>
        <w:pStyle w:val="VISIA"/>
        <w:rPr>
          <w:rStyle w:val="iadne"/>
          <w:bCs/>
          <w:iCs/>
        </w:rPr>
      </w:pPr>
      <w:r w:rsidRPr="00B94E3A">
        <w:rPr>
          <w:rStyle w:val="iadne"/>
          <w:bCs/>
          <w:iCs/>
        </w:rPr>
        <w:t>Realizácia nového prekladu v jestvujúcej stene fasády, postup prác viď časť Statika. Rozmery viď výkaz prekladov v pôdorysoch jednotlivých podlaží.</w:t>
      </w:r>
    </w:p>
    <w:p w14:paraId="36F78EC1"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522C5FFF" w14:textId="77777777" w:rsidR="003F6BB4" w:rsidRPr="00B94E3A" w:rsidRDefault="003F6BB4" w:rsidP="003F6BB4">
      <w:pPr>
        <w:pStyle w:val="VISIA"/>
        <w:rPr>
          <w:rStyle w:val="iadne"/>
          <w:bCs/>
          <w:i/>
        </w:rPr>
      </w:pPr>
      <w:r w:rsidRPr="00B94E3A">
        <w:rPr>
          <w:rStyle w:val="iadne"/>
          <w:bCs/>
          <w:i/>
        </w:rPr>
        <w:t>Pozn.: Všetky rozmery pred zadaním do výroby zamerať priamo na stavbe!!!</w:t>
      </w:r>
    </w:p>
    <w:p w14:paraId="0B6BAA55" w14:textId="77777777" w:rsidR="003F6BB4" w:rsidRPr="00B94E3A" w:rsidRDefault="003F6BB4" w:rsidP="003F6BB4">
      <w:pPr>
        <w:pStyle w:val="VISIA"/>
        <w:rPr>
          <w:rStyle w:val="iadne"/>
          <w:bCs/>
          <w:iCs/>
        </w:rPr>
      </w:pPr>
    </w:p>
    <w:p w14:paraId="3C72398C" w14:textId="77777777" w:rsidR="003F6BB4" w:rsidRPr="00B94E3A" w:rsidRDefault="003F6BB4" w:rsidP="003F6BB4">
      <w:pPr>
        <w:pStyle w:val="VISIA"/>
        <w:rPr>
          <w:rStyle w:val="iadne"/>
          <w:bCs/>
          <w:iCs/>
        </w:rPr>
      </w:pPr>
    </w:p>
    <w:p w14:paraId="05169252" w14:textId="77777777" w:rsidR="003F6BB4" w:rsidRPr="00B94E3A" w:rsidRDefault="003F6BB4" w:rsidP="003F6BB4">
      <w:pPr>
        <w:pStyle w:val="VISIA"/>
        <w:rPr>
          <w:rStyle w:val="iadne"/>
          <w:bCs/>
          <w:iCs/>
        </w:rPr>
      </w:pPr>
      <w:r w:rsidRPr="00B94E3A">
        <w:rPr>
          <w:rStyle w:val="iadne"/>
          <w:bCs/>
          <w:iCs/>
        </w:rPr>
        <w:t xml:space="preserve">N28: Výťahová šachta s predsieňou – </w:t>
      </w:r>
      <w:r w:rsidRPr="00B94E3A">
        <w:rPr>
          <w:rStyle w:val="iadne"/>
          <w:bCs/>
          <w:iCs/>
          <w:u w:val="single"/>
        </w:rPr>
        <w:t xml:space="preserve">SO107 - </w:t>
      </w:r>
      <w:r w:rsidRPr="00B94E3A">
        <w:t>Navrhovaná výťahová šachta s predsieňou</w:t>
      </w:r>
    </w:p>
    <w:p w14:paraId="4DF7FAD4" w14:textId="77777777" w:rsidR="003F6BB4" w:rsidRPr="00B94E3A" w:rsidRDefault="003F6BB4" w:rsidP="003F6BB4">
      <w:pPr>
        <w:pStyle w:val="VISIA"/>
        <w:rPr>
          <w:rStyle w:val="iadne"/>
          <w:bCs/>
          <w:iCs/>
        </w:rPr>
      </w:pPr>
      <w:r w:rsidRPr="00B94E3A">
        <w:rPr>
          <w:rStyle w:val="iadne"/>
          <w:bCs/>
          <w:iCs/>
        </w:rPr>
        <w:t xml:space="preserve">Nový objekt SO107 výťahovej šachty s predsieňou na fasáde jestvujúcej budovy školy (SO101). </w:t>
      </w:r>
    </w:p>
    <w:p w14:paraId="3D5E62D8" w14:textId="77777777" w:rsidR="003F6BB4" w:rsidRDefault="003F6BB4" w:rsidP="003F6BB4">
      <w:pPr>
        <w:pStyle w:val="VISIA"/>
        <w:rPr>
          <w:rStyle w:val="iadne"/>
          <w:bCs/>
          <w:iCs/>
        </w:rPr>
      </w:pPr>
      <w:r w:rsidRPr="00B94E3A">
        <w:rPr>
          <w:rStyle w:val="iadne"/>
          <w:bCs/>
          <w:iCs/>
        </w:rPr>
        <w:t>Zvislé nosné steny sú navrhnuté z </w:t>
      </w:r>
      <w:proofErr w:type="spellStart"/>
      <w:r w:rsidRPr="00B94E3A">
        <w:rPr>
          <w:rStyle w:val="iadne"/>
          <w:bCs/>
          <w:iCs/>
        </w:rPr>
        <w:t>porobetónových</w:t>
      </w:r>
      <w:proofErr w:type="spellEnd"/>
      <w:r w:rsidRPr="00B94E3A">
        <w:rPr>
          <w:rStyle w:val="iadne"/>
          <w:bCs/>
          <w:iCs/>
        </w:rPr>
        <w:t xml:space="preserve"> tvárnic YTONG </w:t>
      </w:r>
      <w:proofErr w:type="spellStart"/>
      <w:r w:rsidRPr="00B94E3A">
        <w:rPr>
          <w:rStyle w:val="iadne"/>
          <w:bCs/>
          <w:iCs/>
        </w:rPr>
        <w:t>Univerzal</w:t>
      </w:r>
      <w:proofErr w:type="spellEnd"/>
      <w:r w:rsidRPr="00B94E3A">
        <w:rPr>
          <w:rStyle w:val="iadne"/>
          <w:bCs/>
          <w:iCs/>
        </w:rPr>
        <w:t xml:space="preserve"> 250 PD (alebo ekvivalent) a tvárnic YTONG </w:t>
      </w:r>
      <w:proofErr w:type="spellStart"/>
      <w:r w:rsidRPr="00B94E3A">
        <w:rPr>
          <w:rStyle w:val="iadne"/>
          <w:bCs/>
          <w:iCs/>
        </w:rPr>
        <w:t>Pilierovka</w:t>
      </w:r>
      <w:proofErr w:type="spellEnd"/>
      <w:r w:rsidRPr="00B94E3A">
        <w:rPr>
          <w:rStyle w:val="iadne"/>
          <w:bCs/>
          <w:iCs/>
        </w:rPr>
        <w:t xml:space="preserve"> 250 (alebo ekvivalent). Zvislé nosné steny sú stužené železobetónovými stužujúcimi vencami. Zvislé nosné steny výťahovej šachty od úrovne základovej dosky po úroveň +1,050 sú navrhnuté ako železobetónové steny. Základové konštrukcie sú navrhnuté zo železobetónových dosiek. Vodorovné nosné konštrukcie stropu/strechy sú navrhnuté ako železobetónové dosky hr. 200 mm. Bližšia špecifikácia viď časť Statika. </w:t>
      </w:r>
    </w:p>
    <w:p w14:paraId="6902CB6A" w14:textId="77777777" w:rsidR="003F6BB4" w:rsidRPr="00B94E3A" w:rsidRDefault="003F6BB4" w:rsidP="003F6BB4">
      <w:pPr>
        <w:pStyle w:val="VISIA"/>
        <w:rPr>
          <w:rStyle w:val="iadne"/>
          <w:bCs/>
          <w:iCs/>
        </w:rPr>
      </w:pPr>
    </w:p>
    <w:p w14:paraId="2B427E45" w14:textId="77777777" w:rsidR="003F6BB4" w:rsidRPr="00B94E3A" w:rsidRDefault="003F6BB4" w:rsidP="003F6BB4">
      <w:pPr>
        <w:pStyle w:val="VISIA"/>
        <w:rPr>
          <w:rStyle w:val="iadne"/>
          <w:bCs/>
          <w:iCs/>
        </w:rPr>
      </w:pPr>
      <w:r w:rsidRPr="00B94E3A">
        <w:rPr>
          <w:rStyle w:val="iadne"/>
          <w:bCs/>
          <w:iCs/>
        </w:rPr>
        <w:t>Výťah:</w:t>
      </w:r>
    </w:p>
    <w:p w14:paraId="30F2F1F6" w14:textId="77777777" w:rsidR="003F6BB4" w:rsidRPr="00B94E3A" w:rsidRDefault="003F6BB4" w:rsidP="003F6BB4">
      <w:pPr>
        <w:pStyle w:val="VISIA"/>
        <w:rPr>
          <w:rStyle w:val="iadne"/>
          <w:bCs/>
          <w:iCs/>
        </w:rPr>
      </w:pPr>
      <w:r w:rsidRPr="00B94E3A">
        <w:rPr>
          <w:rStyle w:val="iadne"/>
          <w:bCs/>
          <w:iCs/>
        </w:rPr>
        <w:t>V navrhovanej výťahovej šachte sa bude nachádzať výťah s kapacitou 8 osôb (nosnosť 630kg). Vnútorný rozmer výťahovej šachty 1600x1930 mm, priehlbeň výťahu 1100 mm. Výťah má 5 výstupných staníc. Kabína rozmermi vyhovuje pre potreby prepravy osôb so zníženou</w:t>
      </w:r>
    </w:p>
    <w:p w14:paraId="73393C7C"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75D2643E" w14:textId="77777777" w:rsidR="003F6BB4" w:rsidRPr="00B94E3A" w:rsidRDefault="003F6BB4" w:rsidP="003F6BB4">
      <w:pPr>
        <w:pStyle w:val="VISIA"/>
        <w:rPr>
          <w:rStyle w:val="iadne"/>
          <w:bCs/>
          <w:i/>
        </w:rPr>
      </w:pPr>
      <w:r w:rsidRPr="00B94E3A">
        <w:rPr>
          <w:rStyle w:val="iadne"/>
          <w:bCs/>
          <w:i/>
        </w:rPr>
        <w:t>Pozn.: Všetky rozmery pred zadaním do výroby zamerať priamo na stavbe!!!</w:t>
      </w:r>
    </w:p>
    <w:p w14:paraId="235CA0D3" w14:textId="77777777" w:rsidR="003F6BB4" w:rsidRPr="00B94E3A" w:rsidRDefault="003F6BB4" w:rsidP="003F6BB4">
      <w:pPr>
        <w:pStyle w:val="VISIA"/>
        <w:rPr>
          <w:rStyle w:val="iadne"/>
          <w:bCs/>
          <w:iCs/>
        </w:rPr>
      </w:pPr>
    </w:p>
    <w:p w14:paraId="339293B2" w14:textId="77777777" w:rsidR="003F6BB4" w:rsidRPr="00B94E3A" w:rsidRDefault="003F6BB4" w:rsidP="003F6BB4">
      <w:pPr>
        <w:pStyle w:val="VISIA"/>
        <w:rPr>
          <w:rStyle w:val="iadne"/>
          <w:bCs/>
          <w:iCs/>
        </w:rPr>
      </w:pPr>
      <w:r w:rsidRPr="00B94E3A">
        <w:rPr>
          <w:rStyle w:val="iadne"/>
          <w:bCs/>
          <w:iCs/>
        </w:rPr>
        <w:t>Strecha:</w:t>
      </w:r>
    </w:p>
    <w:p w14:paraId="1938F3BA" w14:textId="77777777" w:rsidR="003F6BB4" w:rsidRPr="00B94E3A" w:rsidRDefault="003F6BB4" w:rsidP="003F6BB4">
      <w:pPr>
        <w:pStyle w:val="VISIA"/>
        <w:rPr>
          <w:rStyle w:val="iadne"/>
          <w:bCs/>
          <w:iCs/>
        </w:rPr>
      </w:pPr>
      <w:r w:rsidRPr="00B94E3A">
        <w:t xml:space="preserve">Navrhnutá je ako jednoplášťová strecha s klasickým poradím vrstiev. Stropnú konštrukciu tvorí železobetónový strop. </w:t>
      </w:r>
      <w:proofErr w:type="spellStart"/>
      <w:r w:rsidRPr="00B94E3A">
        <w:t>Parozábranu</w:t>
      </w:r>
      <w:proofErr w:type="spellEnd"/>
      <w:r w:rsidRPr="00B94E3A">
        <w:t xml:space="preserve"> tvoria asfaltové pásy celoplošne natavené. Na stropnú dosku najprv vyhotoviť asfaltový </w:t>
      </w:r>
      <w:r w:rsidRPr="00B94E3A">
        <w:lastRenderedPageBreak/>
        <w:t xml:space="preserve">penetračný náter. </w:t>
      </w:r>
      <w:r w:rsidRPr="00B94E3A">
        <w:rPr>
          <w:rStyle w:val="iadne"/>
          <w:bCs/>
          <w:iCs/>
        </w:rPr>
        <w:t xml:space="preserve">Hydroizolácia strechy je tvorená POCB fóliou hr. 3,2 mm odolná voči UV žiareniu, mechanicky kotvená. </w:t>
      </w:r>
    </w:p>
    <w:p w14:paraId="38EAD4CD" w14:textId="77777777" w:rsidR="003F6BB4" w:rsidRPr="00B94E3A" w:rsidRDefault="003F6BB4" w:rsidP="003F6BB4">
      <w:pPr>
        <w:pStyle w:val="VISIA"/>
        <w:rPr>
          <w:rStyle w:val="iadne"/>
          <w:bCs/>
          <w:iCs/>
        </w:rPr>
      </w:pPr>
      <w:r w:rsidRPr="00B94E3A">
        <w:t>Spádovú vrstvu tvorí tepelná izolácia rezaná do spádu. Tepelná izolácia je navrhnutá z tepelno-izolačných dosiek z expandovaného polystyrénu EPS 200S 100 mm + spádová vrstva s hr. 20 až 50 mm</w:t>
      </w:r>
    </w:p>
    <w:p w14:paraId="23F29916" w14:textId="77777777" w:rsidR="003F6BB4" w:rsidRPr="00B94E3A" w:rsidRDefault="003F6BB4" w:rsidP="003F6BB4">
      <w:pPr>
        <w:pStyle w:val="VISIA"/>
      </w:pPr>
      <w:r w:rsidRPr="00B94E3A">
        <w:t>Bližšie viď. časť PD Skladby konštrukčných vrstiev.</w:t>
      </w:r>
    </w:p>
    <w:p w14:paraId="2CE7A7F3" w14:textId="77777777" w:rsidR="003F6BB4" w:rsidRPr="00B94E3A" w:rsidRDefault="003F6BB4" w:rsidP="003F6BB4">
      <w:pPr>
        <w:pStyle w:val="VISIA"/>
        <w:rPr>
          <w:rStyle w:val="iadne"/>
          <w:bCs/>
          <w:iCs/>
        </w:rPr>
      </w:pPr>
    </w:p>
    <w:p w14:paraId="4E22EFA4" w14:textId="77777777" w:rsidR="003F6BB4" w:rsidRPr="00B94E3A" w:rsidRDefault="003F6BB4" w:rsidP="003F6BB4">
      <w:pPr>
        <w:pStyle w:val="VISIA"/>
        <w:rPr>
          <w:rStyle w:val="iadne"/>
          <w:bCs/>
          <w:iCs/>
        </w:rPr>
      </w:pPr>
      <w:r w:rsidRPr="00B94E3A">
        <w:rPr>
          <w:rStyle w:val="iadne"/>
          <w:bCs/>
          <w:iCs/>
        </w:rPr>
        <w:t>Hydroizolácie:</w:t>
      </w:r>
    </w:p>
    <w:p w14:paraId="2D5042AB" w14:textId="77777777" w:rsidR="003F6BB4" w:rsidRPr="00B94E3A" w:rsidRDefault="003F6BB4" w:rsidP="003F6BB4">
      <w:pPr>
        <w:pStyle w:val="VISIA"/>
        <w:rPr>
          <w:rStyle w:val="iadne"/>
          <w:bCs/>
          <w:iCs/>
        </w:rPr>
      </w:pPr>
      <w:r w:rsidRPr="00B94E3A">
        <w:rPr>
          <w:rStyle w:val="iadne"/>
          <w:bCs/>
          <w:iCs/>
        </w:rPr>
        <w:t>Hydroizoláciu spodnej stavby tvorí modifikovaný asfaltový pás natavený na základovú dosku, ktorý je vytiahnutý po zvislých nosných stenách výťahovej šachty, resp. predsiene 300 mm nad upravený terén, resp. po úroveň +1,350.</w:t>
      </w:r>
    </w:p>
    <w:p w14:paraId="7B1A56A9" w14:textId="77777777" w:rsidR="003F6BB4" w:rsidRPr="00B94E3A" w:rsidRDefault="003F6BB4" w:rsidP="003F6BB4">
      <w:pPr>
        <w:pStyle w:val="VISIA"/>
        <w:rPr>
          <w:rStyle w:val="iadne"/>
          <w:bCs/>
          <w:iCs/>
        </w:rPr>
      </w:pPr>
      <w:r w:rsidRPr="00B94E3A">
        <w:rPr>
          <w:rStyle w:val="iadne"/>
          <w:bCs/>
          <w:iCs/>
        </w:rPr>
        <w:t>Hydroizolácia strechy viď kapitola strechy.</w:t>
      </w:r>
    </w:p>
    <w:p w14:paraId="3C7B889B" w14:textId="77777777" w:rsidR="003F6BB4" w:rsidRPr="00B94E3A" w:rsidRDefault="003F6BB4" w:rsidP="003F6BB4">
      <w:pPr>
        <w:pStyle w:val="VISIA"/>
        <w:rPr>
          <w:rStyle w:val="iadne"/>
          <w:bCs/>
          <w:iCs/>
        </w:rPr>
      </w:pPr>
    </w:p>
    <w:p w14:paraId="6A347BD8" w14:textId="77777777" w:rsidR="003F6BB4" w:rsidRPr="00B94E3A" w:rsidRDefault="003F6BB4" w:rsidP="003F6BB4">
      <w:pPr>
        <w:pStyle w:val="VISIA"/>
        <w:rPr>
          <w:rStyle w:val="iadne"/>
          <w:bCs/>
          <w:iCs/>
        </w:rPr>
      </w:pPr>
      <w:r w:rsidRPr="00B94E3A">
        <w:rPr>
          <w:rStyle w:val="iadne"/>
          <w:bCs/>
          <w:iCs/>
        </w:rPr>
        <w:t>Tepelné izolácie:</w:t>
      </w:r>
    </w:p>
    <w:p w14:paraId="7A800FFE" w14:textId="77777777" w:rsidR="003F6BB4" w:rsidRPr="00B94E3A" w:rsidRDefault="003F6BB4" w:rsidP="003F6BB4">
      <w:pPr>
        <w:pStyle w:val="VISIA"/>
        <w:rPr>
          <w:rStyle w:val="iadne"/>
          <w:bCs/>
          <w:iCs/>
        </w:rPr>
      </w:pPr>
      <w:r w:rsidRPr="00B94E3A">
        <w:rPr>
          <w:rStyle w:val="iadne"/>
          <w:bCs/>
          <w:iCs/>
        </w:rPr>
        <w:t>Tepelná izolácia spodnej stavby plní funkciu ochrany hydroizolácie a je navrhnutá z XPS polystyrénu (napr. STYRODUR 2800C alebo ekvivalent), vytiahnutá 300 mm nad úroveň upraveného terénu, resp. po úroveň +1,350.</w:t>
      </w:r>
    </w:p>
    <w:p w14:paraId="1DF26D26" w14:textId="77777777" w:rsidR="003F6BB4" w:rsidRPr="00B94E3A" w:rsidRDefault="003F6BB4" w:rsidP="003F6BB4">
      <w:pPr>
        <w:pStyle w:val="VISIA"/>
        <w:rPr>
          <w:rStyle w:val="iadne"/>
          <w:bCs/>
          <w:iCs/>
        </w:rPr>
      </w:pPr>
      <w:r w:rsidRPr="00B94E3A">
        <w:rPr>
          <w:rStyle w:val="iadne"/>
          <w:bCs/>
          <w:iCs/>
        </w:rPr>
        <w:t>Tepelná izolácia fasády je navrhnutá z minerálnej vlny ISOVER TF, hr. 50 mm (systém ETICS)</w:t>
      </w:r>
    </w:p>
    <w:p w14:paraId="7852179A" w14:textId="77777777" w:rsidR="003F6BB4" w:rsidRPr="00B94E3A" w:rsidRDefault="003F6BB4" w:rsidP="003F6BB4">
      <w:pPr>
        <w:pStyle w:val="VISIA"/>
        <w:rPr>
          <w:rStyle w:val="iadne"/>
          <w:bCs/>
          <w:iCs/>
        </w:rPr>
      </w:pPr>
      <w:r w:rsidRPr="00B94E3A">
        <w:rPr>
          <w:rStyle w:val="iadne"/>
          <w:bCs/>
          <w:iCs/>
        </w:rPr>
        <w:t>Tepelná izolácia strechy viď kapitola strechy.</w:t>
      </w:r>
    </w:p>
    <w:p w14:paraId="0060761F" w14:textId="77777777" w:rsidR="003F6BB4" w:rsidRPr="00B94E3A" w:rsidRDefault="003F6BB4" w:rsidP="003F6BB4">
      <w:pPr>
        <w:pStyle w:val="VISIA"/>
        <w:rPr>
          <w:rStyle w:val="iadne"/>
          <w:bCs/>
          <w:iCs/>
        </w:rPr>
      </w:pPr>
    </w:p>
    <w:p w14:paraId="0FA02A74" w14:textId="77777777" w:rsidR="003F6BB4" w:rsidRPr="00B94E3A" w:rsidRDefault="003F6BB4" w:rsidP="003F6BB4">
      <w:pPr>
        <w:pStyle w:val="VISIA"/>
        <w:rPr>
          <w:rStyle w:val="iadne"/>
          <w:bCs/>
          <w:iCs/>
        </w:rPr>
      </w:pPr>
      <w:r w:rsidRPr="00B94E3A">
        <w:rPr>
          <w:rStyle w:val="iadne"/>
          <w:bCs/>
          <w:iCs/>
        </w:rPr>
        <w:t>Povrchové úpravy fasády:</w:t>
      </w:r>
    </w:p>
    <w:p w14:paraId="0E89578C" w14:textId="77777777" w:rsidR="003F6BB4" w:rsidRPr="00B94E3A" w:rsidRDefault="003F6BB4" w:rsidP="003F6BB4">
      <w:pPr>
        <w:pStyle w:val="VISIA"/>
        <w:rPr>
          <w:rStyle w:val="iadne"/>
          <w:bCs/>
          <w:iCs/>
        </w:rPr>
      </w:pPr>
      <w:r w:rsidRPr="00B94E3A">
        <w:rPr>
          <w:rStyle w:val="iadne"/>
          <w:bCs/>
          <w:iCs/>
        </w:rPr>
        <w:t xml:space="preserve">Kontaktne zateplená fasáda je navrhnutá zo silikónovej omietky, vystužená uhlíkovými vláknami, štruktúra zrno na zrno, </w:t>
      </w:r>
      <w:proofErr w:type="spellStart"/>
      <w:r w:rsidRPr="00B94E3A">
        <w:rPr>
          <w:rStyle w:val="iadne"/>
          <w:bCs/>
          <w:iCs/>
        </w:rPr>
        <w:t>vodoodpudivá</w:t>
      </w:r>
      <w:proofErr w:type="spellEnd"/>
      <w:r w:rsidRPr="00B94E3A">
        <w:rPr>
          <w:rStyle w:val="iadne"/>
          <w:bCs/>
          <w:iCs/>
        </w:rPr>
        <w:t xml:space="preserve">, s </w:t>
      </w:r>
      <w:proofErr w:type="spellStart"/>
      <w:r w:rsidRPr="00B94E3A">
        <w:rPr>
          <w:rStyle w:val="iadne"/>
          <w:bCs/>
          <w:iCs/>
        </w:rPr>
        <w:t>fotokatalytickým</w:t>
      </w:r>
      <w:proofErr w:type="spellEnd"/>
      <w:r w:rsidRPr="00B94E3A">
        <w:rPr>
          <w:rStyle w:val="iadne"/>
          <w:bCs/>
          <w:iCs/>
        </w:rPr>
        <w:t xml:space="preserve"> účinkom - aktívny samočistiaci efekt, odolné proti napadnutiu mikroorganizmami</w:t>
      </w:r>
    </w:p>
    <w:p w14:paraId="45F04891" w14:textId="77777777" w:rsidR="003F6BB4" w:rsidRPr="00B94E3A" w:rsidRDefault="003F6BB4" w:rsidP="003F6BB4">
      <w:pPr>
        <w:pStyle w:val="VISIA"/>
        <w:rPr>
          <w:rStyle w:val="iadne"/>
          <w:bCs/>
          <w:iCs/>
        </w:rPr>
      </w:pPr>
    </w:p>
    <w:p w14:paraId="2E1CC33E" w14:textId="77777777" w:rsidR="003F6BB4" w:rsidRPr="00B94E3A" w:rsidRDefault="003F6BB4" w:rsidP="003F6BB4">
      <w:pPr>
        <w:pStyle w:val="VISIA"/>
        <w:rPr>
          <w:rStyle w:val="iadne"/>
          <w:bCs/>
          <w:iCs/>
        </w:rPr>
      </w:pPr>
      <w:r w:rsidRPr="00B94E3A">
        <w:rPr>
          <w:rStyle w:val="iadne"/>
          <w:bCs/>
          <w:iCs/>
        </w:rPr>
        <w:t>Povrchové úpravy v interiéri:</w:t>
      </w:r>
    </w:p>
    <w:p w14:paraId="207AE20A" w14:textId="77777777" w:rsidR="003F6BB4" w:rsidRPr="00B94E3A" w:rsidRDefault="003F6BB4" w:rsidP="003F6BB4">
      <w:pPr>
        <w:pStyle w:val="VISIA"/>
      </w:pPr>
      <w:r w:rsidRPr="00B94E3A">
        <w:t xml:space="preserve">Vnútorné povrchové úpravy – materiál povrchových úprav – viď. tabuľka miestností v pôdorysoch jednotlivých podlaží. Prevažne sú navrhnuté VPC omietky s hr. 10mm. V osteniach okien sa hrúbka môže zvyšovať – podľa detailov osadenia otvorových konštrukcií. Vonkajšie rohy pri omietaní – osadené rohové </w:t>
      </w:r>
      <w:proofErr w:type="spellStart"/>
      <w:r w:rsidRPr="00B94E3A">
        <w:t>podomietkové</w:t>
      </w:r>
      <w:proofErr w:type="spellEnd"/>
      <w:r w:rsidRPr="00B94E3A">
        <w:t xml:space="preserve"> lišty. Finálnu povrchovú úpravu tvorí penetračný náter + 2 interiérová maľba. </w:t>
      </w:r>
    </w:p>
    <w:p w14:paraId="253E5C2C" w14:textId="77777777" w:rsidR="003F6BB4" w:rsidRPr="00B94E3A" w:rsidRDefault="003F6BB4" w:rsidP="003F6BB4">
      <w:pPr>
        <w:pStyle w:val="VISIA"/>
        <w:rPr>
          <w:rStyle w:val="iadne"/>
          <w:bCs/>
          <w:iCs/>
        </w:rPr>
      </w:pPr>
    </w:p>
    <w:p w14:paraId="6462C2D9" w14:textId="77777777" w:rsidR="003F6BB4" w:rsidRPr="00B94E3A" w:rsidRDefault="003F6BB4" w:rsidP="003F6BB4">
      <w:pPr>
        <w:pStyle w:val="VISIA"/>
        <w:rPr>
          <w:rStyle w:val="iadne"/>
          <w:bCs/>
          <w:iCs/>
        </w:rPr>
      </w:pPr>
      <w:r w:rsidRPr="00B94E3A">
        <w:rPr>
          <w:rStyle w:val="iadne"/>
          <w:bCs/>
          <w:iCs/>
        </w:rPr>
        <w:t>Skladby podláh, strechy a stien viď Skladby konštrukčných vrstiev.</w:t>
      </w:r>
    </w:p>
    <w:p w14:paraId="3BD9E7E2"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31A195E7" w14:textId="77777777" w:rsidR="003F6BB4" w:rsidRPr="00B94E3A" w:rsidRDefault="003F6BB4" w:rsidP="003F6BB4">
      <w:pPr>
        <w:pStyle w:val="VISIA"/>
        <w:rPr>
          <w:rStyle w:val="iadne"/>
          <w:bCs/>
          <w:iCs/>
        </w:rPr>
      </w:pPr>
    </w:p>
    <w:p w14:paraId="1F009FBA" w14:textId="77777777" w:rsidR="003F6BB4" w:rsidRPr="00B94E3A" w:rsidRDefault="003F6BB4" w:rsidP="003F6BB4">
      <w:pPr>
        <w:pStyle w:val="VISIA"/>
        <w:rPr>
          <w:rStyle w:val="iadne"/>
          <w:bCs/>
          <w:iCs/>
        </w:rPr>
      </w:pPr>
      <w:r w:rsidRPr="00B94E3A">
        <w:rPr>
          <w:rStyle w:val="iadne"/>
          <w:bCs/>
          <w:iCs/>
        </w:rPr>
        <w:t>Klampiarske výrobky</w:t>
      </w:r>
    </w:p>
    <w:p w14:paraId="75FC701E" w14:textId="77777777" w:rsidR="003F6BB4" w:rsidRPr="00B94E3A" w:rsidRDefault="003F6BB4" w:rsidP="003F6BB4">
      <w:pPr>
        <w:pStyle w:val="VISIA"/>
        <w:rPr>
          <w:rStyle w:val="VISIAChar"/>
          <w:bCs w:val="0"/>
        </w:rPr>
      </w:pPr>
      <w:r w:rsidRPr="00B94E3A">
        <w:rPr>
          <w:rStyle w:val="VISIAChar"/>
        </w:rPr>
        <w:t xml:space="preserve">Oplechovanie strechy navrhovaného objektu sú z pozinkovaného plechu hr. 0,63 mm. </w:t>
      </w:r>
    </w:p>
    <w:p w14:paraId="70662F06" w14:textId="77777777" w:rsidR="003F6BB4" w:rsidRPr="00B94E3A" w:rsidRDefault="003F6BB4" w:rsidP="003F6BB4">
      <w:pPr>
        <w:pStyle w:val="VISIA"/>
        <w:rPr>
          <w:rStyle w:val="VISIAChar"/>
          <w:bCs w:val="0"/>
        </w:rPr>
      </w:pPr>
      <w:r w:rsidRPr="00B94E3A">
        <w:rPr>
          <w:rStyle w:val="VISIAChar"/>
        </w:rPr>
        <w:t>Odkvapový systém je navrhnutý z plechu hr. 0,70 mm (systém KJG s povrchovou úpravou – systémové riešenie KJG – hliník lakovaný W.15 (alebo ekvivalent).</w:t>
      </w:r>
    </w:p>
    <w:p w14:paraId="1B26EA66" w14:textId="77777777" w:rsidR="003F6BB4" w:rsidRPr="00B94E3A" w:rsidRDefault="003F6BB4" w:rsidP="003F6BB4">
      <w:pPr>
        <w:pStyle w:val="VISIA"/>
        <w:rPr>
          <w:rStyle w:val="VISIAChar"/>
          <w:bCs w:val="0"/>
        </w:rPr>
      </w:pPr>
      <w:r w:rsidRPr="00B94E3A">
        <w:rPr>
          <w:rStyle w:val="VISIAChar"/>
        </w:rPr>
        <w:t xml:space="preserve">Odporúča sa použitie systémových klampiarskych výrobkov. </w:t>
      </w:r>
    </w:p>
    <w:p w14:paraId="3EFB1037" w14:textId="77777777" w:rsidR="003F6BB4" w:rsidRPr="00B94E3A" w:rsidRDefault="003F6BB4" w:rsidP="003F6BB4">
      <w:pPr>
        <w:pStyle w:val="VISIA"/>
      </w:pPr>
      <w:r w:rsidRPr="00B94E3A">
        <w:t xml:space="preserve">Klampiarske výrobky budú realizované podľa STN 42 0132, 42 5332, 73 3610. Bližšie viď. výkaz klampiarskych výrobkov. </w:t>
      </w:r>
    </w:p>
    <w:p w14:paraId="40A9DA8F" w14:textId="77777777" w:rsidR="003F6BB4" w:rsidRPr="00B94E3A" w:rsidRDefault="003F6BB4" w:rsidP="003F6BB4">
      <w:pPr>
        <w:pStyle w:val="VISIA"/>
        <w:rPr>
          <w:rStyle w:val="VISIAChar"/>
          <w:bCs w:val="0"/>
        </w:rPr>
      </w:pPr>
    </w:p>
    <w:p w14:paraId="4F326BDA" w14:textId="77777777" w:rsidR="003F6BB4" w:rsidRPr="00B94E3A" w:rsidRDefault="003F6BB4" w:rsidP="003F6BB4">
      <w:pPr>
        <w:pStyle w:val="VISIA"/>
        <w:rPr>
          <w:rStyle w:val="VISIAChar"/>
          <w:bCs w:val="0"/>
          <w:iCs/>
        </w:rPr>
      </w:pPr>
      <w:r w:rsidRPr="00B94E3A">
        <w:rPr>
          <w:rStyle w:val="iadne"/>
          <w:bCs/>
          <w:iCs/>
        </w:rPr>
        <w:t>Zámočnícke výrobky</w:t>
      </w:r>
    </w:p>
    <w:p w14:paraId="5C60641C" w14:textId="77777777" w:rsidR="003F6BB4" w:rsidRPr="00B94E3A" w:rsidRDefault="003F6BB4" w:rsidP="003F6BB4">
      <w:pPr>
        <w:pStyle w:val="VISIA"/>
        <w:rPr>
          <w:rStyle w:val="VISIAChar"/>
          <w:bCs w:val="0"/>
        </w:rPr>
      </w:pPr>
      <w:r w:rsidRPr="00B94E3A">
        <w:rPr>
          <w:rStyle w:val="VISIAChar"/>
        </w:rPr>
        <w:t xml:space="preserve">Zámočnícke konštrukcie v interiéri –konštrukcie zábradlí a prípadne všetky iné zámočnícke konštrukcie v exteriéri majú požadovanú povrchovú úpravu vo farbe RAL 7043. Ochranný povlak je navrhnutý zo žiarového pozinkovania konštrukcie v hrúbke 70 </w:t>
      </w:r>
      <w:proofErr w:type="spellStart"/>
      <w:r w:rsidRPr="00B94E3A">
        <w:rPr>
          <w:rStyle w:val="VISIAChar"/>
        </w:rPr>
        <w:t>μm</w:t>
      </w:r>
      <w:proofErr w:type="spellEnd"/>
      <w:r w:rsidRPr="00B94E3A">
        <w:rPr>
          <w:rStyle w:val="VISIAChar"/>
        </w:rPr>
        <w:t xml:space="preserve"> a následného z epoxidového základového náteru v hrúbke 80 </w:t>
      </w:r>
      <w:proofErr w:type="spellStart"/>
      <w:r w:rsidRPr="00B94E3A">
        <w:rPr>
          <w:rStyle w:val="VISIAChar"/>
        </w:rPr>
        <w:t>μm</w:t>
      </w:r>
      <w:proofErr w:type="spellEnd"/>
      <w:r w:rsidRPr="00B94E3A">
        <w:rPr>
          <w:rStyle w:val="VISIAChar"/>
        </w:rPr>
        <w:t xml:space="preserve"> a vrchného </w:t>
      </w:r>
      <w:proofErr w:type="spellStart"/>
      <w:r w:rsidRPr="00B94E3A">
        <w:rPr>
          <w:rStyle w:val="VISIAChar"/>
        </w:rPr>
        <w:t>polyuretanového</w:t>
      </w:r>
      <w:proofErr w:type="spellEnd"/>
      <w:r w:rsidRPr="00B94E3A">
        <w:rPr>
          <w:rStyle w:val="VISIAChar"/>
        </w:rPr>
        <w:t xml:space="preserve"> náteru v hrúbke 160 </w:t>
      </w:r>
      <w:proofErr w:type="spellStart"/>
      <w:r w:rsidRPr="00B94E3A">
        <w:rPr>
          <w:rStyle w:val="VISIAChar"/>
        </w:rPr>
        <w:t>μm</w:t>
      </w:r>
      <w:proofErr w:type="spellEnd"/>
      <w:r w:rsidRPr="00B94E3A">
        <w:rPr>
          <w:rStyle w:val="VISIAChar"/>
        </w:rPr>
        <w:t>.</w:t>
      </w:r>
    </w:p>
    <w:p w14:paraId="78ED5ECF" w14:textId="77777777" w:rsidR="003F6BB4" w:rsidRPr="00B94E3A" w:rsidRDefault="003F6BB4" w:rsidP="003F6BB4">
      <w:pPr>
        <w:pStyle w:val="VISIA"/>
        <w:rPr>
          <w:rStyle w:val="iadne"/>
          <w:bCs/>
          <w:iCs/>
        </w:rPr>
      </w:pPr>
    </w:p>
    <w:p w14:paraId="455B26D5" w14:textId="77777777" w:rsidR="003F6BB4" w:rsidRPr="00B94E3A" w:rsidRDefault="003F6BB4" w:rsidP="003F6BB4">
      <w:pPr>
        <w:pStyle w:val="VISIA"/>
        <w:rPr>
          <w:rStyle w:val="iadne"/>
          <w:bCs/>
          <w:iCs/>
        </w:rPr>
      </w:pPr>
      <w:r w:rsidRPr="00B94E3A">
        <w:rPr>
          <w:rStyle w:val="iadne"/>
          <w:bCs/>
          <w:iCs/>
        </w:rPr>
        <w:t xml:space="preserve">N29: </w:t>
      </w:r>
      <w:proofErr w:type="spellStart"/>
      <w:r w:rsidRPr="00B94E3A">
        <w:rPr>
          <w:rStyle w:val="iadne"/>
          <w:bCs/>
          <w:iCs/>
        </w:rPr>
        <w:t>Vyspravenie</w:t>
      </w:r>
      <w:proofErr w:type="spellEnd"/>
      <w:r w:rsidRPr="00B94E3A">
        <w:rPr>
          <w:rStyle w:val="iadne"/>
          <w:bCs/>
          <w:iCs/>
        </w:rPr>
        <w:t xml:space="preserve"> podlahy</w:t>
      </w:r>
    </w:p>
    <w:p w14:paraId="54ED8821" w14:textId="77777777" w:rsidR="003F6BB4" w:rsidRPr="00B94E3A" w:rsidRDefault="003F6BB4" w:rsidP="003F6BB4">
      <w:pPr>
        <w:pStyle w:val="VISIA"/>
        <w:rPr>
          <w:rStyle w:val="iadne"/>
          <w:bCs/>
          <w:iCs/>
        </w:rPr>
      </w:pPr>
      <w:r w:rsidRPr="00B94E3A">
        <w:rPr>
          <w:rStyle w:val="iadne"/>
          <w:bCs/>
          <w:iCs/>
        </w:rPr>
        <w:t xml:space="preserve">Po vytvorení/rozšírení otvoru vo fasáde (B27) je nutné </w:t>
      </w:r>
      <w:proofErr w:type="spellStart"/>
      <w:r w:rsidRPr="00B94E3A">
        <w:rPr>
          <w:rStyle w:val="iadne"/>
          <w:bCs/>
          <w:iCs/>
        </w:rPr>
        <w:t>vyspravenie</w:t>
      </w:r>
      <w:proofErr w:type="spellEnd"/>
      <w:r w:rsidRPr="00B94E3A">
        <w:rPr>
          <w:rStyle w:val="iadne"/>
          <w:bCs/>
          <w:iCs/>
        </w:rPr>
        <w:t xml:space="preserve"> časti podlahy v mieste otvoru. Po vyčistený priestoru otvoru bude v potrebnej hrúbke nanesený cementový poter, pred realizáciou poteru bude v tomto mieste nanesený penetračný náter. Na takýto podklad sa realizuje podlaha so skladbou P07 s nášľapnou vrstvou z keramickej dlažby.</w:t>
      </w:r>
    </w:p>
    <w:p w14:paraId="378C3028" w14:textId="77777777" w:rsidR="003F6BB4" w:rsidRPr="00B94E3A" w:rsidRDefault="003F6BB4" w:rsidP="003F6BB4">
      <w:pPr>
        <w:pStyle w:val="VISIA"/>
        <w:rPr>
          <w:rStyle w:val="iadne"/>
          <w:bCs/>
          <w:iCs/>
        </w:rPr>
      </w:pPr>
    </w:p>
    <w:p w14:paraId="18204407" w14:textId="77777777" w:rsidR="003F6BB4" w:rsidRPr="00B94E3A" w:rsidRDefault="003F6BB4" w:rsidP="003F6BB4">
      <w:pPr>
        <w:pStyle w:val="VISIA"/>
        <w:rPr>
          <w:rStyle w:val="iadne"/>
          <w:bCs/>
          <w:iCs/>
        </w:rPr>
      </w:pPr>
      <w:r w:rsidRPr="00B94E3A">
        <w:rPr>
          <w:rStyle w:val="iadne"/>
          <w:bCs/>
          <w:iCs/>
        </w:rPr>
        <w:t>N30: Nová deliaca stena zo SDK s dverami rozmeru 800x1970 mm</w:t>
      </w:r>
    </w:p>
    <w:p w14:paraId="28DE7DB0" w14:textId="77777777" w:rsidR="003F6BB4" w:rsidRPr="00B94E3A" w:rsidRDefault="003F6BB4" w:rsidP="003F6BB4">
      <w:pPr>
        <w:pStyle w:val="VISIA"/>
        <w:rPr>
          <w:rStyle w:val="iadne"/>
          <w:bCs/>
          <w:iCs/>
        </w:rPr>
      </w:pPr>
      <w:r w:rsidRPr="00B94E3A">
        <w:rPr>
          <w:rStyle w:val="iadne"/>
          <w:bCs/>
          <w:iCs/>
        </w:rPr>
        <w:t xml:space="preserve">Pred realizáciou samotnej </w:t>
      </w:r>
      <w:proofErr w:type="spellStart"/>
      <w:r w:rsidRPr="00B94E3A">
        <w:rPr>
          <w:rStyle w:val="iadne"/>
          <w:bCs/>
          <w:iCs/>
        </w:rPr>
        <w:t>konstrukcie</w:t>
      </w:r>
      <w:proofErr w:type="spellEnd"/>
      <w:r w:rsidRPr="00B94E3A">
        <w:rPr>
          <w:rStyle w:val="iadne"/>
          <w:bCs/>
          <w:iCs/>
        </w:rPr>
        <w:t xml:space="preserve"> SDK steny sa do jestvujúcej podlahy vytvorí drážka - odstránenie vrstiev keramickej podlahy po úroveň poteru/hydroizolačnej stierky. Podľa pôdorysu daného podlažia sa realizujú SDK priečky s konštrukciou stien z R-CW profilov, ktoré budú opláštené zdvojenými RBI doskami 12,5 mm, celková </w:t>
      </w:r>
      <w:r w:rsidRPr="00B94E3A">
        <w:rPr>
          <w:rStyle w:val="iadne"/>
          <w:bCs/>
          <w:iCs/>
        </w:rPr>
        <w:lastRenderedPageBreak/>
        <w:t>hrúbka priečky 100 mm, výška podľa pôdorysu. Dvere 800x1970 mm v SDK priečkach budú prevedené s oceľovou zárubňou.</w:t>
      </w:r>
    </w:p>
    <w:p w14:paraId="7A8884CD"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625BB1B2" w14:textId="77777777" w:rsidR="003F6BB4" w:rsidRPr="00B94E3A" w:rsidRDefault="003F6BB4" w:rsidP="003F6BB4">
      <w:pPr>
        <w:pStyle w:val="VISIA"/>
        <w:rPr>
          <w:rStyle w:val="iadne"/>
          <w:bCs/>
          <w:iCs/>
        </w:rPr>
      </w:pPr>
    </w:p>
    <w:p w14:paraId="72BCD200" w14:textId="77777777" w:rsidR="003F6BB4" w:rsidRPr="00B94E3A" w:rsidRDefault="003F6BB4" w:rsidP="003F6BB4">
      <w:pPr>
        <w:pStyle w:val="VISIA"/>
        <w:rPr>
          <w:rStyle w:val="iadne"/>
          <w:bCs/>
          <w:iCs/>
        </w:rPr>
      </w:pPr>
      <w:r w:rsidRPr="00B94E3A">
        <w:rPr>
          <w:rStyle w:val="iadne"/>
          <w:bCs/>
          <w:iCs/>
        </w:rPr>
        <w:t>N31: Nový oceľový stĺp</w:t>
      </w:r>
    </w:p>
    <w:p w14:paraId="50D1501F" w14:textId="77777777" w:rsidR="003F6BB4" w:rsidRDefault="003F6BB4" w:rsidP="003F6BB4">
      <w:pPr>
        <w:pStyle w:val="VISIA"/>
        <w:rPr>
          <w:rStyle w:val="iadne"/>
          <w:bCs/>
          <w:iCs/>
        </w:rPr>
      </w:pPr>
      <w:r w:rsidRPr="00B94E3A">
        <w:rPr>
          <w:rStyle w:val="iadne"/>
          <w:bCs/>
          <w:iCs/>
        </w:rPr>
        <w:t xml:space="preserve">Pred realizáciou búracích prác B23, 24, 25 je nutné realizovať novú základovú konštrukciu pod oceľový stĺp a následne vyhotoviť samotné podopretie jestvujúceho nosníka markízy. </w:t>
      </w:r>
    </w:p>
    <w:p w14:paraId="08FB9480" w14:textId="77777777" w:rsidR="003F6BB4" w:rsidRPr="0062432F" w:rsidRDefault="003F6BB4" w:rsidP="003F6BB4">
      <w:pPr>
        <w:pStyle w:val="VISIA"/>
        <w:rPr>
          <w:rStyle w:val="iadne"/>
          <w:bCs/>
          <w:iCs/>
        </w:rPr>
      </w:pPr>
      <w:r w:rsidRPr="0062432F">
        <w:rPr>
          <w:b/>
          <w:bCs/>
        </w:rPr>
        <w:t>Základová</w:t>
      </w:r>
      <w:r w:rsidRPr="0062432F">
        <w:t xml:space="preserve"> </w:t>
      </w:r>
      <w:r w:rsidRPr="0062432F">
        <w:rPr>
          <w:b/>
          <w:bCs/>
        </w:rPr>
        <w:t>pätka pod stĺpom schodiska:</w:t>
      </w:r>
      <w:r w:rsidRPr="0062432F">
        <w:t xml:space="preserve"> pôdorysný rozmer 1000/800mm, napojený na základový pás pod pätou schodiska.</w:t>
      </w:r>
    </w:p>
    <w:p w14:paraId="367CA0CE" w14:textId="77777777" w:rsidR="003F6BB4" w:rsidRPr="00B94E3A" w:rsidRDefault="003F6BB4" w:rsidP="003F6BB4">
      <w:pPr>
        <w:pStyle w:val="VISIA"/>
        <w:rPr>
          <w:rStyle w:val="iadne"/>
          <w:bCs/>
          <w:iCs/>
        </w:rPr>
      </w:pPr>
      <w:r w:rsidRPr="00B94E3A">
        <w:rPr>
          <w:rStyle w:val="iadne"/>
          <w:bCs/>
          <w:iCs/>
        </w:rPr>
        <w:t>Profil a kotvenie oceľového stĺpa viď časť Statika.</w:t>
      </w:r>
    </w:p>
    <w:p w14:paraId="6631E26A" w14:textId="77777777" w:rsidR="003F6BB4" w:rsidRPr="00B94E3A" w:rsidRDefault="003F6BB4" w:rsidP="003F6BB4">
      <w:pPr>
        <w:pStyle w:val="VISIA"/>
        <w:rPr>
          <w:rStyle w:val="iadne"/>
          <w:bCs/>
          <w:iCs/>
        </w:rPr>
      </w:pPr>
    </w:p>
    <w:p w14:paraId="22C7E5B6" w14:textId="77777777" w:rsidR="003F6BB4" w:rsidRPr="00B94E3A" w:rsidRDefault="003F6BB4" w:rsidP="003F6BB4">
      <w:pPr>
        <w:pStyle w:val="VISIA"/>
        <w:rPr>
          <w:rStyle w:val="iadne"/>
          <w:bCs/>
          <w:iCs/>
        </w:rPr>
      </w:pPr>
      <w:r w:rsidRPr="00B94E3A">
        <w:rPr>
          <w:rStyle w:val="iadne"/>
          <w:bCs/>
          <w:iCs/>
        </w:rPr>
        <w:t>N32: Nové exteriérové schodisko -</w:t>
      </w:r>
      <w:r w:rsidRPr="00B94E3A">
        <w:rPr>
          <w:rStyle w:val="iadne"/>
          <w:bCs/>
          <w:iCs/>
          <w:u w:val="single"/>
        </w:rPr>
        <w:t xml:space="preserve"> SO107 - </w:t>
      </w:r>
      <w:r w:rsidRPr="00B94E3A">
        <w:t>Navrhovaná výťahová šachta s predsieňou</w:t>
      </w:r>
    </w:p>
    <w:p w14:paraId="69C42B7D" w14:textId="77777777" w:rsidR="003F6BB4" w:rsidRPr="00B94E3A" w:rsidRDefault="003F6BB4" w:rsidP="003F6BB4">
      <w:pPr>
        <w:pStyle w:val="VISIA"/>
        <w:rPr>
          <w:rStyle w:val="iadne"/>
          <w:bCs/>
          <w:iCs/>
        </w:rPr>
      </w:pPr>
      <w:r w:rsidRPr="00B94E3A">
        <w:rPr>
          <w:rStyle w:val="iadne"/>
          <w:bCs/>
          <w:iCs/>
        </w:rPr>
        <w:t>Realizácia nového železobetónového schodiska vrátane nových základových konštrukcií, skladba podlahy P06, nášľapná vrstva schodiska z mrazuvzdornej keramickej dlažby.</w:t>
      </w:r>
    </w:p>
    <w:p w14:paraId="25C55957" w14:textId="77777777" w:rsidR="003F6BB4" w:rsidRDefault="003F6BB4" w:rsidP="003F6BB4">
      <w:pPr>
        <w:pStyle w:val="VISIA"/>
        <w:rPr>
          <w:rStyle w:val="iadne"/>
          <w:bCs/>
          <w:iCs/>
        </w:rPr>
      </w:pPr>
      <w:r w:rsidRPr="0062432F">
        <w:rPr>
          <w:b/>
          <w:bCs/>
        </w:rPr>
        <w:t xml:space="preserve">Základové prvky schodiska: </w:t>
      </w:r>
      <w:r w:rsidRPr="0062432F">
        <w:t>základový pás prierezu 500/750mm (Š x V)</w:t>
      </w:r>
      <w:r>
        <w:t xml:space="preserve">. </w:t>
      </w:r>
      <w:r w:rsidRPr="00B94E3A">
        <w:rPr>
          <w:rStyle w:val="iadne"/>
          <w:bCs/>
          <w:iCs/>
        </w:rPr>
        <w:t xml:space="preserve">Bližšia špecifikácia viď časť Statika. </w:t>
      </w:r>
    </w:p>
    <w:p w14:paraId="1F012CE8" w14:textId="77777777" w:rsidR="003F6BB4" w:rsidRPr="00B94E3A" w:rsidRDefault="003F6BB4" w:rsidP="003F6BB4">
      <w:pPr>
        <w:pStyle w:val="VISIA"/>
        <w:rPr>
          <w:rStyle w:val="iadne"/>
          <w:bCs/>
          <w:iCs/>
        </w:rPr>
      </w:pPr>
    </w:p>
    <w:p w14:paraId="0B249301" w14:textId="77777777" w:rsidR="003F6BB4" w:rsidRPr="00B94E3A" w:rsidRDefault="003F6BB4" w:rsidP="003F6BB4">
      <w:pPr>
        <w:pStyle w:val="VISIA"/>
        <w:rPr>
          <w:rStyle w:val="iadne"/>
          <w:bCs/>
          <w:iCs/>
        </w:rPr>
      </w:pPr>
      <w:r w:rsidRPr="00B94E3A">
        <w:rPr>
          <w:rStyle w:val="iadne"/>
          <w:bCs/>
          <w:iCs/>
        </w:rPr>
        <w:t xml:space="preserve">N33: Osadenie nových výplňových konštrukcií na 1.NP. </w:t>
      </w:r>
    </w:p>
    <w:p w14:paraId="15285539" w14:textId="77777777" w:rsidR="003F6BB4" w:rsidRPr="00B94E3A" w:rsidRDefault="003F6BB4" w:rsidP="003F6BB4">
      <w:pPr>
        <w:pStyle w:val="VISIA"/>
        <w:rPr>
          <w:rStyle w:val="iadne"/>
          <w:bCs/>
        </w:rPr>
      </w:pPr>
      <w:r w:rsidRPr="00B94E3A">
        <w:rPr>
          <w:rStyle w:val="iadne"/>
          <w:bCs/>
        </w:rPr>
        <w:t xml:space="preserve">Navrhujú sa nové plastové okná </w:t>
      </w:r>
      <w:proofErr w:type="spellStart"/>
      <w:r w:rsidRPr="00B94E3A">
        <w:rPr>
          <w:rStyle w:val="iadne"/>
          <w:bCs/>
        </w:rPr>
        <w:t>Uw,max</w:t>
      </w:r>
      <w:proofErr w:type="spellEnd"/>
      <w:r w:rsidRPr="00B94E3A">
        <w:rPr>
          <w:rStyle w:val="iadne"/>
          <w:bCs/>
        </w:rPr>
        <w:t xml:space="preserve"> = 0,85 (W/m</w:t>
      </w:r>
      <w:r w:rsidRPr="00B94E3A">
        <w:rPr>
          <w:rStyle w:val="iadne"/>
          <w:bCs/>
          <w:vertAlign w:val="superscript"/>
        </w:rPr>
        <w:t>2</w:t>
      </w:r>
      <w:r w:rsidRPr="00B94E3A">
        <w:rPr>
          <w:rStyle w:val="iadne"/>
          <w:bCs/>
        </w:rPr>
        <w:t xml:space="preserve">.K). Plastový profil napr. INTERNORM KF510 (alebo ekvivalent) s izolačným </w:t>
      </w:r>
      <w:proofErr w:type="spellStart"/>
      <w:r w:rsidRPr="00B94E3A">
        <w:rPr>
          <w:rStyle w:val="iadne"/>
          <w:bCs/>
        </w:rPr>
        <w:t>trojsklom</w:t>
      </w:r>
      <w:proofErr w:type="spellEnd"/>
      <w:r w:rsidRPr="00B94E3A">
        <w:rPr>
          <w:rStyle w:val="iadne"/>
          <w:bCs/>
        </w:rPr>
        <w:t xml:space="preserve">. Navrhované zasklenie 4-18-4-18-4, výplň argón, dištančný rámik </w:t>
      </w:r>
      <w:proofErr w:type="spellStart"/>
      <w:r w:rsidRPr="00B94E3A">
        <w:rPr>
          <w:rStyle w:val="iadne"/>
          <w:bCs/>
        </w:rPr>
        <w:t>Swisspacer</w:t>
      </w:r>
      <w:proofErr w:type="spellEnd"/>
      <w:r w:rsidRPr="00B94E3A">
        <w:rPr>
          <w:rStyle w:val="iadne"/>
          <w:bCs/>
        </w:rPr>
        <w:t xml:space="preserve"> </w:t>
      </w:r>
      <w:proofErr w:type="spellStart"/>
      <w:r w:rsidRPr="00B94E3A">
        <w:rPr>
          <w:rStyle w:val="iadne"/>
          <w:bCs/>
        </w:rPr>
        <w:t>Ultimate</w:t>
      </w:r>
      <w:proofErr w:type="spellEnd"/>
      <w:r w:rsidRPr="00B94E3A">
        <w:rPr>
          <w:rStyle w:val="iadne"/>
          <w:bCs/>
        </w:rPr>
        <w:t xml:space="preserve">. Presný popis a špecifikáciu jednotlivých okien viď časť D1-107-16 Výpis okien a  dverí. </w:t>
      </w:r>
    </w:p>
    <w:p w14:paraId="475A269A" w14:textId="77777777" w:rsidR="003F6BB4" w:rsidRPr="00B94E3A" w:rsidRDefault="003F6BB4" w:rsidP="003F6BB4">
      <w:pPr>
        <w:pStyle w:val="VISIA"/>
        <w:rPr>
          <w:rStyle w:val="iadne"/>
          <w:bCs/>
          <w:i/>
        </w:rPr>
      </w:pPr>
      <w:r w:rsidRPr="00B94E3A">
        <w:rPr>
          <w:rStyle w:val="iadne"/>
          <w:bCs/>
          <w:i/>
        </w:rPr>
        <w:t>Pozn.: Pri oknách rozmerov 1,5x1,5 m je nutné aby profily spĺňali požiadavky na statiku rámov a krídiel vzhľadom na zvýšenú hmotnosť izolačného zasklenia. Všetky rozmery pred zadaním do výroby zamerať priamo na stavbe!!!</w:t>
      </w:r>
    </w:p>
    <w:p w14:paraId="6887B2F1" w14:textId="77777777" w:rsidR="003F6BB4" w:rsidRPr="00B94E3A" w:rsidRDefault="003F6BB4" w:rsidP="003F6BB4">
      <w:pPr>
        <w:pStyle w:val="VISIA"/>
        <w:rPr>
          <w:rStyle w:val="iadne"/>
          <w:bCs/>
          <w:i/>
        </w:rPr>
      </w:pPr>
    </w:p>
    <w:p w14:paraId="38E8AEF4" w14:textId="77777777" w:rsidR="003F6BB4" w:rsidRPr="00B94E3A" w:rsidRDefault="003F6BB4" w:rsidP="003F6BB4">
      <w:pPr>
        <w:pStyle w:val="VISIA"/>
      </w:pPr>
      <w:r w:rsidRPr="00B94E3A">
        <w:t>N34:</w:t>
      </w:r>
      <w:r w:rsidRPr="00B94E3A">
        <w:tab/>
        <w:t>Osadenie nových drevených dverí do novej oceľovej zárubne</w:t>
      </w:r>
    </w:p>
    <w:p w14:paraId="518C9397" w14:textId="77777777" w:rsidR="003F6BB4" w:rsidRPr="00B94E3A" w:rsidRDefault="003F6BB4" w:rsidP="003F6BB4">
      <w:pPr>
        <w:pStyle w:val="VISIA"/>
        <w:rPr>
          <w:rStyle w:val="iadne"/>
          <w:bCs/>
        </w:rPr>
      </w:pPr>
      <w:r w:rsidRPr="00B94E3A">
        <w:rPr>
          <w:rStyle w:val="iadne"/>
          <w:bCs/>
        </w:rPr>
        <w:t xml:space="preserve">Nové dverné krídla budú osadené v novej oceľovej zárubni do rozšírených dverných otvorov. Dverné krídla budú drevené, dyhované bez zasklenia. Presný popis a špecifikáciu jednotlivých interiérových dverí viď časť D1-107-77 Výpis interiérových dverí. </w:t>
      </w:r>
    </w:p>
    <w:p w14:paraId="1906F69A" w14:textId="77777777" w:rsidR="003F6BB4" w:rsidRPr="00B94E3A" w:rsidRDefault="003F6BB4" w:rsidP="003F6BB4">
      <w:pPr>
        <w:pStyle w:val="VISIA"/>
        <w:rPr>
          <w:rStyle w:val="iadne"/>
          <w:bCs/>
          <w:i/>
        </w:rPr>
      </w:pPr>
      <w:r w:rsidRPr="00B94E3A">
        <w:rPr>
          <w:rStyle w:val="iadne"/>
          <w:bCs/>
          <w:i/>
        </w:rPr>
        <w:t>Všetky rozmery pred zadaním do výroby zamerať priamo na stavbe!!!</w:t>
      </w:r>
    </w:p>
    <w:p w14:paraId="3B2F3741" w14:textId="77777777" w:rsidR="003F6BB4" w:rsidRPr="00B94E3A" w:rsidRDefault="003F6BB4" w:rsidP="003F6BB4">
      <w:pPr>
        <w:pStyle w:val="VISIA"/>
        <w:rPr>
          <w:rStyle w:val="iadne"/>
          <w:bCs/>
          <w:i/>
        </w:rPr>
      </w:pPr>
    </w:p>
    <w:p w14:paraId="1D679321" w14:textId="77777777" w:rsidR="003F6BB4" w:rsidRPr="00B94E3A" w:rsidRDefault="003F6BB4" w:rsidP="003F6BB4">
      <w:pPr>
        <w:pStyle w:val="VISIA"/>
        <w:rPr>
          <w:rStyle w:val="iadne"/>
          <w:bCs/>
          <w:iCs/>
        </w:rPr>
      </w:pPr>
      <w:r w:rsidRPr="00B94E3A">
        <w:rPr>
          <w:rStyle w:val="iadne"/>
          <w:bCs/>
          <w:iCs/>
        </w:rPr>
        <w:t>N35: Prefabrikovaný preklad</w:t>
      </w:r>
    </w:p>
    <w:p w14:paraId="29841CA6" w14:textId="77777777" w:rsidR="003F6BB4" w:rsidRPr="00B94E3A" w:rsidRDefault="003F6BB4" w:rsidP="003F6BB4">
      <w:pPr>
        <w:pStyle w:val="VISIA"/>
        <w:rPr>
          <w:rStyle w:val="iadne"/>
          <w:bCs/>
          <w:iCs/>
        </w:rPr>
      </w:pPr>
      <w:r w:rsidRPr="00B94E3A">
        <w:rPr>
          <w:rStyle w:val="iadne"/>
          <w:bCs/>
          <w:iCs/>
        </w:rPr>
        <w:t>Realizácia nového oceľového prekladu v jestvujúcej stene, postup prác viď časť Statika. Rozmery a typ prekladov viď výkaz prekladov v pôdorysoch jednotlivých podlaží.</w:t>
      </w:r>
    </w:p>
    <w:p w14:paraId="4C4BE6F8"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16E889B2" w14:textId="77777777" w:rsidR="003F6BB4" w:rsidRPr="00B94E3A" w:rsidRDefault="003F6BB4" w:rsidP="003F6BB4">
      <w:pPr>
        <w:pStyle w:val="VISIA"/>
        <w:rPr>
          <w:rStyle w:val="iadne"/>
          <w:bCs/>
          <w:i/>
        </w:rPr>
      </w:pPr>
      <w:r w:rsidRPr="00B94E3A">
        <w:rPr>
          <w:rStyle w:val="iadne"/>
          <w:bCs/>
          <w:i/>
        </w:rPr>
        <w:t>Pozn.: Všetky rozmery pred zadaním do výroby zamerať priamo na stavbe!!!</w:t>
      </w:r>
    </w:p>
    <w:p w14:paraId="71F71DB8" w14:textId="77777777" w:rsidR="003F6BB4" w:rsidRPr="00B94E3A" w:rsidRDefault="003F6BB4" w:rsidP="003F6BB4">
      <w:pPr>
        <w:pStyle w:val="VISIA"/>
        <w:rPr>
          <w:rStyle w:val="iadne"/>
          <w:bCs/>
          <w:i/>
        </w:rPr>
      </w:pPr>
    </w:p>
    <w:p w14:paraId="303C148E" w14:textId="77777777" w:rsidR="003F6BB4" w:rsidRPr="00B94E3A" w:rsidRDefault="003F6BB4" w:rsidP="003F6BB4">
      <w:pPr>
        <w:pStyle w:val="VISIA"/>
        <w:rPr>
          <w:rStyle w:val="iadne"/>
          <w:bCs/>
          <w:iCs/>
        </w:rPr>
      </w:pPr>
      <w:r w:rsidRPr="00B94E3A">
        <w:rPr>
          <w:rStyle w:val="iadne"/>
          <w:bCs/>
          <w:iCs/>
        </w:rPr>
        <w:t xml:space="preserve">N36: </w:t>
      </w:r>
      <w:proofErr w:type="spellStart"/>
      <w:r w:rsidRPr="00B94E3A">
        <w:rPr>
          <w:rStyle w:val="iadne"/>
          <w:bCs/>
          <w:iCs/>
        </w:rPr>
        <w:t>Vyspravenie</w:t>
      </w:r>
      <w:proofErr w:type="spellEnd"/>
      <w:r w:rsidRPr="00B94E3A">
        <w:rPr>
          <w:rStyle w:val="iadne"/>
          <w:bCs/>
          <w:iCs/>
        </w:rPr>
        <w:t xml:space="preserve"> keramickej dlažby a obkladov po odstránení SDK stien a WC.</w:t>
      </w:r>
    </w:p>
    <w:p w14:paraId="0BED570B" w14:textId="77777777" w:rsidR="003F6BB4" w:rsidRPr="00B94E3A" w:rsidRDefault="003F6BB4" w:rsidP="003F6BB4">
      <w:pPr>
        <w:pStyle w:val="VISIA"/>
        <w:rPr>
          <w:rStyle w:val="iadne"/>
          <w:bCs/>
          <w:iCs/>
        </w:rPr>
      </w:pPr>
      <w:r w:rsidRPr="00B94E3A">
        <w:rPr>
          <w:rStyle w:val="iadne"/>
          <w:bCs/>
          <w:iCs/>
        </w:rPr>
        <w:t xml:space="preserve">Po odstránení WC a zaslepení kanalizačného potrubia sa podlahy a </w:t>
      </w:r>
      <w:proofErr w:type="spellStart"/>
      <w:r w:rsidRPr="00B94E3A">
        <w:rPr>
          <w:rStyle w:val="iadne"/>
          <w:bCs/>
          <w:iCs/>
        </w:rPr>
        <w:t>vyspravia</w:t>
      </w:r>
      <w:proofErr w:type="spellEnd"/>
      <w:r w:rsidRPr="00B94E3A">
        <w:rPr>
          <w:rStyle w:val="iadne"/>
          <w:bCs/>
          <w:iCs/>
        </w:rPr>
        <w:t xml:space="preserve"> cementovým poterom, </w:t>
      </w:r>
      <w:r w:rsidRPr="00B94E3A">
        <w:t>steny sadrovou stierkou,</w:t>
      </w:r>
      <w:r w:rsidRPr="00B94E3A">
        <w:rPr>
          <w:rStyle w:val="iadne"/>
          <w:bCs/>
          <w:iCs/>
        </w:rPr>
        <w:t xml:space="preserve"> pred nanesením poterov sa podklad očistí a opatrí penetračným náterom. </w:t>
      </w:r>
    </w:p>
    <w:p w14:paraId="2B30F11A" w14:textId="77777777" w:rsidR="003F6BB4" w:rsidRDefault="003F6BB4" w:rsidP="003F6BB4">
      <w:pPr>
        <w:pStyle w:val="VISIA"/>
        <w:rPr>
          <w:rStyle w:val="iadne"/>
          <w:bCs/>
          <w:i/>
        </w:rPr>
      </w:pPr>
      <w:r w:rsidRPr="00B94E3A">
        <w:rPr>
          <w:rStyle w:val="iadne"/>
          <w:bCs/>
          <w:i/>
        </w:rPr>
        <w:t>Viď popis N03, 06, 08</w:t>
      </w:r>
    </w:p>
    <w:p w14:paraId="0F9E3D74" w14:textId="77777777" w:rsidR="003F6BB4" w:rsidRPr="00B94E3A" w:rsidRDefault="003F6BB4" w:rsidP="003F6BB4">
      <w:pPr>
        <w:pStyle w:val="VISIA"/>
        <w:rPr>
          <w:rStyle w:val="iadne"/>
          <w:bCs/>
          <w:i/>
        </w:rPr>
      </w:pPr>
    </w:p>
    <w:p w14:paraId="44A837CC" w14:textId="77777777" w:rsidR="003F6BB4" w:rsidRPr="00B94E3A" w:rsidRDefault="003F6BB4" w:rsidP="003F6BB4">
      <w:pPr>
        <w:pStyle w:val="VISIA"/>
        <w:rPr>
          <w:rStyle w:val="iadne"/>
          <w:bCs/>
          <w:iCs/>
        </w:rPr>
      </w:pPr>
      <w:r w:rsidRPr="00B94E3A">
        <w:rPr>
          <w:rStyle w:val="iadne"/>
          <w:bCs/>
          <w:iCs/>
        </w:rPr>
        <w:t>N37: Schodisková plošina</w:t>
      </w:r>
    </w:p>
    <w:p w14:paraId="047170D8" w14:textId="77777777" w:rsidR="003F6BB4" w:rsidRPr="00B94E3A" w:rsidRDefault="003F6BB4" w:rsidP="003F6BB4">
      <w:pPr>
        <w:pStyle w:val="VISIA"/>
        <w:rPr>
          <w:rStyle w:val="iadne"/>
          <w:bCs/>
          <w:iCs/>
        </w:rPr>
      </w:pPr>
      <w:r w:rsidRPr="00B94E3A">
        <w:rPr>
          <w:rStyle w:val="iadne"/>
          <w:bCs/>
          <w:iCs/>
        </w:rPr>
        <w:t>Osadenie schodiskových plošín s dráhou kotvenou do steny/schodiska, konštrukcia dráhy (zábradlia), systém kotvenia, spolu s dielenskou dokumentáciou je súčasťou subdodávky schodiskových plošín.</w:t>
      </w:r>
    </w:p>
    <w:p w14:paraId="0F02B8E2" w14:textId="77777777" w:rsidR="003F6BB4" w:rsidRPr="00B94E3A" w:rsidRDefault="003F6BB4" w:rsidP="003F6BB4">
      <w:pPr>
        <w:pStyle w:val="VISIA"/>
        <w:rPr>
          <w:rStyle w:val="iadne"/>
          <w:bCs/>
          <w:iCs/>
        </w:rPr>
      </w:pPr>
    </w:p>
    <w:p w14:paraId="767B623B" w14:textId="77777777" w:rsidR="003F6BB4" w:rsidRPr="00B94E3A" w:rsidRDefault="003F6BB4" w:rsidP="003F6BB4">
      <w:pPr>
        <w:pStyle w:val="VISIA"/>
        <w:rPr>
          <w:rStyle w:val="iadne"/>
          <w:bCs/>
          <w:iCs/>
        </w:rPr>
      </w:pPr>
      <w:r w:rsidRPr="00B94E3A">
        <w:rPr>
          <w:rStyle w:val="iadne"/>
          <w:bCs/>
          <w:iCs/>
        </w:rPr>
        <w:t>N38: Nová betónová spevnená plocha</w:t>
      </w:r>
    </w:p>
    <w:p w14:paraId="7674711C" w14:textId="77777777" w:rsidR="003F6BB4" w:rsidRPr="00B94E3A" w:rsidRDefault="003F6BB4" w:rsidP="003F6BB4">
      <w:pPr>
        <w:pStyle w:val="VISIA"/>
        <w:rPr>
          <w:rStyle w:val="iadne"/>
          <w:bCs/>
          <w:iCs/>
        </w:rPr>
      </w:pPr>
      <w:r w:rsidRPr="00B94E3A">
        <w:rPr>
          <w:rStyle w:val="iadne"/>
          <w:bCs/>
          <w:iCs/>
        </w:rPr>
        <w:t>Po ukončení realizačných prác na výťahovej šachte a exteriérového schodiska bude spevnená plocha v ich okolí vrátená do pôvodného stavu so skladbou P08.</w:t>
      </w:r>
    </w:p>
    <w:p w14:paraId="6C242CCA" w14:textId="77777777" w:rsidR="003F6BB4" w:rsidRPr="00B94E3A" w:rsidRDefault="003F6BB4" w:rsidP="003F6BB4">
      <w:pPr>
        <w:pStyle w:val="VISIA"/>
        <w:rPr>
          <w:rStyle w:val="iadne"/>
          <w:bCs/>
          <w:iCs/>
        </w:rPr>
      </w:pPr>
    </w:p>
    <w:p w14:paraId="42D737B2" w14:textId="77777777" w:rsidR="003F6BB4" w:rsidRPr="00B94E3A" w:rsidRDefault="003F6BB4" w:rsidP="003F6BB4">
      <w:pPr>
        <w:pStyle w:val="VISIA"/>
        <w:rPr>
          <w:rStyle w:val="iadne"/>
          <w:bCs/>
          <w:iCs/>
        </w:rPr>
      </w:pPr>
      <w:r w:rsidRPr="00B94E3A">
        <w:rPr>
          <w:rStyle w:val="iadne"/>
          <w:bCs/>
          <w:iCs/>
        </w:rPr>
        <w:t>N39: Výťah -</w:t>
      </w:r>
      <w:r w:rsidRPr="00B94E3A">
        <w:rPr>
          <w:rStyle w:val="iadne"/>
          <w:bCs/>
          <w:iCs/>
          <w:u w:val="single"/>
        </w:rPr>
        <w:t xml:space="preserve"> SO107 - </w:t>
      </w:r>
      <w:r w:rsidRPr="00B94E3A">
        <w:t>Navrhovaná výťahová šachta s predsieňou</w:t>
      </w:r>
    </w:p>
    <w:p w14:paraId="55807A4F" w14:textId="77777777" w:rsidR="003F6BB4" w:rsidRPr="00B94E3A" w:rsidRDefault="003F6BB4" w:rsidP="003F6BB4">
      <w:pPr>
        <w:pStyle w:val="VISIA"/>
        <w:rPr>
          <w:rStyle w:val="iadne"/>
          <w:bCs/>
          <w:iCs/>
        </w:rPr>
      </w:pPr>
      <w:r w:rsidRPr="00B94E3A">
        <w:rPr>
          <w:rStyle w:val="iadne"/>
          <w:bCs/>
          <w:iCs/>
        </w:rPr>
        <w:t xml:space="preserve">Osadenie výťahu KONE </w:t>
      </w:r>
      <w:proofErr w:type="spellStart"/>
      <w:r w:rsidRPr="00B94E3A">
        <w:rPr>
          <w:rStyle w:val="iadne"/>
          <w:bCs/>
          <w:iCs/>
        </w:rPr>
        <w:t>MonoSpace</w:t>
      </w:r>
      <w:proofErr w:type="spellEnd"/>
      <w:r w:rsidRPr="00B94E3A">
        <w:rPr>
          <w:rStyle w:val="iadne"/>
          <w:bCs/>
          <w:iCs/>
        </w:rPr>
        <w:t xml:space="preserve"> 300DX (alebo ekvivalent) do výťahovej šachty podľa dokumentácie výťahu, ktorá bude súčasťou dodávky výťahu.</w:t>
      </w:r>
    </w:p>
    <w:p w14:paraId="3CE10FF3"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212DC2A8" w14:textId="77777777" w:rsidR="003F6BB4" w:rsidRPr="00B94E3A" w:rsidRDefault="003F6BB4" w:rsidP="003F6BB4">
      <w:pPr>
        <w:pStyle w:val="VISIA"/>
        <w:rPr>
          <w:rStyle w:val="iadne"/>
          <w:bCs/>
          <w:i/>
        </w:rPr>
      </w:pPr>
      <w:r w:rsidRPr="00B94E3A">
        <w:rPr>
          <w:rStyle w:val="iadne"/>
          <w:bCs/>
          <w:i/>
        </w:rPr>
        <w:t>Pozn.: Všetky rozmery pred zadaním do výroby zamerať priamo na stavbe!!!</w:t>
      </w:r>
    </w:p>
    <w:p w14:paraId="739177A7" w14:textId="77777777" w:rsidR="003F6BB4" w:rsidRPr="00B94E3A" w:rsidRDefault="003F6BB4" w:rsidP="003F6BB4">
      <w:pPr>
        <w:pStyle w:val="VISIA"/>
        <w:rPr>
          <w:rStyle w:val="iadne"/>
          <w:bCs/>
          <w:iCs/>
        </w:rPr>
      </w:pPr>
    </w:p>
    <w:p w14:paraId="2EA82C98" w14:textId="77777777" w:rsidR="003F6BB4" w:rsidRPr="00B94E3A" w:rsidRDefault="003F6BB4" w:rsidP="003F6BB4">
      <w:pPr>
        <w:pStyle w:val="VISIA"/>
        <w:rPr>
          <w:rStyle w:val="iadne"/>
          <w:bCs/>
          <w:iCs/>
        </w:rPr>
      </w:pPr>
      <w:r w:rsidRPr="00B94E3A">
        <w:rPr>
          <w:rStyle w:val="iadne"/>
          <w:bCs/>
          <w:iCs/>
        </w:rPr>
        <w:t>N40: Prechodová lišta</w:t>
      </w:r>
    </w:p>
    <w:p w14:paraId="04C37E7E" w14:textId="77777777" w:rsidR="003F6BB4" w:rsidRPr="00B94E3A" w:rsidRDefault="003F6BB4" w:rsidP="003F6BB4">
      <w:pPr>
        <w:pStyle w:val="VISIA"/>
        <w:rPr>
          <w:rStyle w:val="iadne"/>
          <w:bCs/>
          <w:iCs/>
        </w:rPr>
      </w:pPr>
      <w:r w:rsidRPr="00B94E3A">
        <w:rPr>
          <w:rStyle w:val="iadne"/>
          <w:bCs/>
          <w:iCs/>
        </w:rPr>
        <w:t>Osadenie nových prechodových líšt  na chodbách jednotlivých podlaží v rámci dverných otvorov do tried, kabinetov a WC na daných podlažiach. Počet a dĺžka líšt je uvedená v pôdorysoch jednotlivých podlaží.</w:t>
      </w:r>
    </w:p>
    <w:p w14:paraId="5AD84EE2" w14:textId="77777777" w:rsidR="003F6BB4" w:rsidRPr="00B94E3A" w:rsidRDefault="003F6BB4" w:rsidP="003F6BB4">
      <w:pPr>
        <w:pStyle w:val="VISIA"/>
        <w:rPr>
          <w:rStyle w:val="iadne"/>
          <w:bCs/>
        </w:rPr>
      </w:pPr>
      <w:r w:rsidRPr="00B94E3A">
        <w:rPr>
          <w:rStyle w:val="iadne"/>
          <w:bCs/>
          <w:i/>
        </w:rPr>
        <w:lastRenderedPageBreak/>
        <w:t>Pri realizácii je nutné dodržiavať technologické predpisy a postupy výrobcov!</w:t>
      </w:r>
    </w:p>
    <w:p w14:paraId="37572D43" w14:textId="77777777" w:rsidR="003F6BB4" w:rsidRPr="00B94E3A" w:rsidRDefault="003F6BB4" w:rsidP="003F6BB4">
      <w:pPr>
        <w:pStyle w:val="VISIA"/>
        <w:rPr>
          <w:rStyle w:val="iadne"/>
          <w:bCs/>
          <w:i/>
        </w:rPr>
      </w:pPr>
      <w:r w:rsidRPr="00B94E3A">
        <w:rPr>
          <w:rStyle w:val="iadne"/>
          <w:bCs/>
          <w:i/>
        </w:rPr>
        <w:t>Pozn.: Všetky rozmery pred zadaním do výroby zamerať priamo na stavbe!!!</w:t>
      </w:r>
    </w:p>
    <w:p w14:paraId="2670322B" w14:textId="77777777" w:rsidR="003F6BB4" w:rsidRPr="00B94E3A" w:rsidRDefault="003F6BB4" w:rsidP="003F6BB4">
      <w:pPr>
        <w:pStyle w:val="VISIA"/>
        <w:rPr>
          <w:rStyle w:val="iadne"/>
          <w:bCs/>
          <w:iCs/>
        </w:rPr>
      </w:pPr>
    </w:p>
    <w:p w14:paraId="39415265" w14:textId="77777777" w:rsidR="003F6BB4" w:rsidRPr="00B94E3A" w:rsidRDefault="003F6BB4" w:rsidP="003F6BB4">
      <w:pPr>
        <w:pStyle w:val="VISIA"/>
        <w:rPr>
          <w:rStyle w:val="iadne"/>
          <w:bCs/>
          <w:iCs/>
        </w:rPr>
      </w:pPr>
      <w:r w:rsidRPr="00B94E3A">
        <w:rPr>
          <w:rStyle w:val="iadne"/>
          <w:bCs/>
          <w:iCs/>
        </w:rPr>
        <w:t>N41: Exteriérové zábradlie</w:t>
      </w:r>
    </w:p>
    <w:p w14:paraId="1A02BE11" w14:textId="77777777" w:rsidR="003F6BB4" w:rsidRPr="00B94E3A" w:rsidRDefault="003F6BB4" w:rsidP="003F6BB4">
      <w:pPr>
        <w:pStyle w:val="VISIA"/>
        <w:rPr>
          <w:rStyle w:val="iadne"/>
          <w:bCs/>
          <w:iCs/>
        </w:rPr>
      </w:pPr>
      <w:r w:rsidRPr="00B94E3A">
        <w:rPr>
          <w:rStyle w:val="iadne"/>
          <w:bCs/>
          <w:iCs/>
        </w:rPr>
        <w:t>Realizácia nového exteriérového zábradlia, ktoré bude kotvené do steny/schodiska, kon</w:t>
      </w:r>
      <w:r>
        <w:rPr>
          <w:rStyle w:val="iadne"/>
          <w:bCs/>
          <w:iCs/>
        </w:rPr>
        <w:t>š</w:t>
      </w:r>
      <w:r w:rsidRPr="00B94E3A">
        <w:rPr>
          <w:rStyle w:val="iadne"/>
          <w:bCs/>
          <w:iCs/>
        </w:rPr>
        <w:t>trukcia zábradlia a povrchová úprava viď Výkaz zámočníckych prvkov.</w:t>
      </w:r>
    </w:p>
    <w:p w14:paraId="76424FB0" w14:textId="77777777" w:rsidR="003F6BB4" w:rsidRPr="00B94E3A" w:rsidRDefault="003F6BB4" w:rsidP="003F6BB4">
      <w:pPr>
        <w:pStyle w:val="VISIA"/>
        <w:rPr>
          <w:rStyle w:val="iadne"/>
          <w:bCs/>
        </w:rPr>
      </w:pPr>
      <w:r w:rsidRPr="00B94E3A">
        <w:rPr>
          <w:rStyle w:val="iadne"/>
          <w:bCs/>
          <w:i/>
        </w:rPr>
        <w:t>Pri realizácii je nutné dodržiavať technologické predpisy a postupy výrobcov!</w:t>
      </w:r>
    </w:p>
    <w:p w14:paraId="68F81802" w14:textId="77777777" w:rsidR="003F6BB4" w:rsidRDefault="003F6BB4" w:rsidP="003F6BB4">
      <w:pPr>
        <w:pStyle w:val="VISIA"/>
        <w:rPr>
          <w:rStyle w:val="iadne"/>
          <w:bCs/>
          <w:i/>
        </w:rPr>
      </w:pPr>
      <w:r w:rsidRPr="00B94E3A">
        <w:rPr>
          <w:rStyle w:val="iadne"/>
          <w:bCs/>
          <w:i/>
        </w:rPr>
        <w:t>Pozn.: Všetky rozmery pred zadaním do výroby zamerať priamo na stavbe!!!</w:t>
      </w:r>
    </w:p>
    <w:p w14:paraId="3020B33D" w14:textId="77777777" w:rsidR="0057401E" w:rsidRDefault="0057401E" w:rsidP="0057401E">
      <w:pPr>
        <w:pStyle w:val="VISIA"/>
      </w:pPr>
    </w:p>
    <w:p w14:paraId="1642593D" w14:textId="7890D132" w:rsidR="0057401E" w:rsidRDefault="0057401E" w:rsidP="0057401E">
      <w:pPr>
        <w:pStyle w:val="VISIA"/>
      </w:pPr>
      <w:r>
        <w:rPr>
          <w:rStyle w:val="iadne"/>
          <w:bCs/>
          <w:iCs/>
        </w:rPr>
        <w:tab/>
        <w:t xml:space="preserve">Ďalšie prvky </w:t>
      </w:r>
      <w:proofErr w:type="spellStart"/>
      <w:r>
        <w:rPr>
          <w:rStyle w:val="iadne"/>
          <w:bCs/>
          <w:iCs/>
        </w:rPr>
        <w:t>debarierizácie</w:t>
      </w:r>
      <w:proofErr w:type="spellEnd"/>
      <w:r>
        <w:rPr>
          <w:rStyle w:val="iadne"/>
          <w:bCs/>
          <w:iCs/>
        </w:rPr>
        <w:t xml:space="preserve"> objektu SO101:</w:t>
      </w:r>
    </w:p>
    <w:p w14:paraId="0826F4C8" w14:textId="77777777" w:rsidR="0057401E" w:rsidRPr="00C65EEA" w:rsidRDefault="0057401E" w:rsidP="0057401E">
      <w:pPr>
        <w:pStyle w:val="VISIA"/>
        <w:rPr>
          <w:b/>
          <w:bCs/>
        </w:rPr>
      </w:pPr>
      <w:r w:rsidRPr="00C65EEA">
        <w:rPr>
          <w:b/>
          <w:bCs/>
        </w:rPr>
        <w:t>Vstup do budovy</w:t>
      </w:r>
    </w:p>
    <w:p w14:paraId="59894DBC" w14:textId="77777777" w:rsidR="0057401E" w:rsidRDefault="0057401E" w:rsidP="0057401E">
      <w:pPr>
        <w:pStyle w:val="VISIA"/>
      </w:pPr>
      <w:r>
        <w:tab/>
        <w:t>Hlavný vstup do budovy školy, resp. automatické posuvné dvere na fotobunku sú označené varovným pásom umiestneným na podlahe v odstupe 350 mm od dverí, tvorené samolepiacimi varovnými gombíkmi typ TPUK1 (alebo ekvivalent) lepenými na podlahu, farba v kontraste s podlahou, priemer 25mm, výška 5 mm, rozostup 50-100mm.</w:t>
      </w:r>
    </w:p>
    <w:p w14:paraId="56CE9E72" w14:textId="77777777" w:rsidR="0057401E" w:rsidRDefault="0057401E" w:rsidP="0057401E">
      <w:pPr>
        <w:pStyle w:val="VISIA"/>
      </w:pPr>
    </w:p>
    <w:p w14:paraId="16F255C7" w14:textId="77777777" w:rsidR="0057401E" w:rsidRDefault="0057401E" w:rsidP="0057401E">
      <w:pPr>
        <w:pStyle w:val="VISIA"/>
        <w:rPr>
          <w:b/>
          <w:bCs/>
        </w:rPr>
      </w:pPr>
      <w:r w:rsidRPr="001F4B70">
        <w:rPr>
          <w:b/>
          <w:bCs/>
        </w:rPr>
        <w:t>Komunikácie</w:t>
      </w:r>
      <w:r>
        <w:rPr>
          <w:b/>
          <w:bCs/>
        </w:rPr>
        <w:t xml:space="preserve"> a schodiská</w:t>
      </w:r>
    </w:p>
    <w:p w14:paraId="69D17CA5" w14:textId="77777777" w:rsidR="0057401E" w:rsidRPr="001F4B70" w:rsidRDefault="0057401E" w:rsidP="0057401E">
      <w:pPr>
        <w:pStyle w:val="VISIA"/>
      </w:pPr>
      <w:r>
        <w:rPr>
          <w:b/>
          <w:bCs/>
        </w:rPr>
        <w:tab/>
      </w:r>
      <w:r>
        <w:t>V objekte budú navrhnuté vodiace línie (pásy) od vstupu do objektu k sociálnym zariadeniam a po hlavných koridoroch budovy. Vodiace línie sú tvorené samolepiacimi vodiacimi pásmi typu TPUP1 (alebo ekvivalent) lepenými na podlahu,</w:t>
      </w:r>
      <w:r w:rsidRPr="00DB4DB4">
        <w:t xml:space="preserve"> </w:t>
      </w:r>
      <w:r>
        <w:t>farba v kontraste s podlahou, šírka 25mm, výška 5 mm, dĺžka 500mm.</w:t>
      </w:r>
    </w:p>
    <w:p w14:paraId="24A7BF7A" w14:textId="164796A4" w:rsidR="0057401E" w:rsidRDefault="0057401E" w:rsidP="0057401E">
      <w:pPr>
        <w:pStyle w:val="VISIA"/>
        <w:jc w:val="center"/>
      </w:pPr>
    </w:p>
    <w:p w14:paraId="5269769F" w14:textId="77777777" w:rsidR="0057401E" w:rsidRPr="006E468F" w:rsidRDefault="0057401E" w:rsidP="0057401E">
      <w:pPr>
        <w:pStyle w:val="VISIA"/>
      </w:pPr>
      <w:r>
        <w:rPr>
          <w:b/>
          <w:bCs/>
        </w:rPr>
        <w:tab/>
      </w:r>
      <w:bookmarkStart w:id="10" w:name="_Hlk167266678"/>
      <w:r>
        <w:t>Pri schodiskách prvý a posledný stupeň bude rozlíšiteľný od okolia výraznou povrchovou úpravou systémovým prvkom TPUP-</w:t>
      </w:r>
      <w:proofErr w:type="spellStart"/>
      <w:r>
        <w:t>line</w:t>
      </w:r>
      <w:proofErr w:type="spellEnd"/>
      <w:r>
        <w:t xml:space="preserve"> - TPUH schodová hrana (alebo ekvivalent), farba v kontraste s podlahou. Okrem toho bude pred prvým a posledným stupňom vo vzdialenosti 350mm od stupňa navrhnutý varovný pás, ktorý je navrhnutý v systéme varovnej platne – TPUPK1 – platňa s rozmerom 300x300mm, dĺžka podľa šírky schodiskového ramena. </w:t>
      </w:r>
      <w:bookmarkEnd w:id="10"/>
    </w:p>
    <w:p w14:paraId="0F3B1611" w14:textId="7EF22621" w:rsidR="0057401E" w:rsidRDefault="0057401E" w:rsidP="0057401E">
      <w:pPr>
        <w:pStyle w:val="VISIA"/>
        <w:rPr>
          <w:b/>
          <w:bCs/>
        </w:rPr>
      </w:pPr>
    </w:p>
    <w:p w14:paraId="68CA4E95" w14:textId="77777777" w:rsidR="0057401E" w:rsidRPr="00C65EEA" w:rsidRDefault="0057401E" w:rsidP="0057401E">
      <w:pPr>
        <w:pStyle w:val="VISIA"/>
        <w:rPr>
          <w:b/>
          <w:bCs/>
        </w:rPr>
      </w:pPr>
      <w:r>
        <w:rPr>
          <w:b/>
          <w:bCs/>
        </w:rPr>
        <w:t xml:space="preserve">Reliéfne </w:t>
      </w:r>
      <w:proofErr w:type="spellStart"/>
      <w:r>
        <w:rPr>
          <w:b/>
          <w:bCs/>
        </w:rPr>
        <w:t>popisky</w:t>
      </w:r>
      <w:proofErr w:type="spellEnd"/>
    </w:p>
    <w:p w14:paraId="3435A41D" w14:textId="77777777" w:rsidR="0057401E" w:rsidRDefault="0057401E" w:rsidP="0057401E">
      <w:pPr>
        <w:pStyle w:val="VISIA"/>
        <w:jc w:val="left"/>
      </w:pPr>
      <w:r>
        <w:tab/>
        <w:t>Vo výťahu sú navrhnuté popisy reliéfnym písmom aj v Braillovom písme pri chodbovom privolávači a na paneli vo vnútri výťahu – popisy vedľa tlačidiel, súčasť dodávky výťahu.</w:t>
      </w:r>
    </w:p>
    <w:p w14:paraId="169CF66F" w14:textId="2B49133B" w:rsidR="0057401E" w:rsidRDefault="0057401E" w:rsidP="0057401E">
      <w:pPr>
        <w:pStyle w:val="VISIA"/>
        <w:jc w:val="left"/>
      </w:pPr>
      <w:r>
        <w:tab/>
      </w:r>
      <w:bookmarkStart w:id="11" w:name="_Hlk167184580"/>
      <w:r>
        <w:t>Označenie dverí minimálne na triedach a WC arabskými číslicami a na WC písmenami. Výška číslic alebo písmen 100mm s hrúbkou 10mm, výška reliéfu 3-5mm, farba v kontraste s farbou dverí, číslice a písmená umiestniť vo výške 1500mm od podlahy - na dvere, resp. vedľa dverí. Pri presklených dverách bude na zasklení piktogram v tvare štvorca 5x5 cm, usporiadané v jednej línii na dĺžku zasklenia vo výške 1,5-1,7m od podlahy, maximálny rozostup medzi štvorcami 5 cm.</w:t>
      </w:r>
      <w:bookmarkEnd w:id="11"/>
    </w:p>
    <w:p w14:paraId="7DC24054" w14:textId="42053C62" w:rsidR="0057401E" w:rsidRDefault="0057401E" w:rsidP="0057401E">
      <w:pPr>
        <w:pStyle w:val="VISIA"/>
        <w:jc w:val="left"/>
      </w:pPr>
      <w:r>
        <w:t xml:space="preserve">    </w:t>
      </w:r>
      <w:r>
        <w:tab/>
      </w:r>
    </w:p>
    <w:p w14:paraId="202AD79F" w14:textId="77777777" w:rsidR="0057401E" w:rsidRDefault="0057401E" w:rsidP="0057401E">
      <w:pPr>
        <w:pStyle w:val="VISIA"/>
        <w:rPr>
          <w:b/>
          <w:bCs/>
        </w:rPr>
      </w:pPr>
      <w:proofErr w:type="spellStart"/>
      <w:r w:rsidRPr="0018568C">
        <w:rPr>
          <w:b/>
          <w:bCs/>
        </w:rPr>
        <w:t>Relíefny</w:t>
      </w:r>
      <w:proofErr w:type="spellEnd"/>
      <w:r w:rsidRPr="0018568C">
        <w:rPr>
          <w:b/>
          <w:bCs/>
        </w:rPr>
        <w:t xml:space="preserve"> plán/mapa</w:t>
      </w:r>
    </w:p>
    <w:p w14:paraId="269EA10A" w14:textId="77777777" w:rsidR="0057401E" w:rsidRDefault="0057401E" w:rsidP="0057401E">
      <w:pPr>
        <w:pStyle w:val="VISIA"/>
      </w:pPr>
      <w:r>
        <w:rPr>
          <w:b/>
          <w:bCs/>
        </w:rPr>
        <w:tab/>
      </w:r>
      <w:r>
        <w:t xml:space="preserve">Pre objekt je navrhnutý reliéfny plán budovy s jednotlivými podlažiami, ktorý bude umiestnený pri vstupe do budovy. Ako podklad pre vyhotovenie plánu bude existujúca dokumentácia pôdorysov jednotlivých podlaží. </w:t>
      </w:r>
    </w:p>
    <w:p w14:paraId="60573C4C" w14:textId="24A74432" w:rsidR="003F6BB4" w:rsidRDefault="003F6BB4" w:rsidP="004A2747">
      <w:pPr>
        <w:pStyle w:val="VISIA"/>
        <w:rPr>
          <w:rStyle w:val="iadne"/>
          <w:bCs/>
          <w:i/>
        </w:rPr>
      </w:pPr>
    </w:p>
    <w:p w14:paraId="30422410" w14:textId="48D4D664" w:rsidR="004A2747" w:rsidRDefault="0057401E" w:rsidP="004A2747">
      <w:pPr>
        <w:pStyle w:val="VISIA"/>
        <w:rPr>
          <w:b/>
          <w:sz w:val="24"/>
          <w:szCs w:val="24"/>
        </w:rPr>
      </w:pPr>
      <w:r>
        <w:rPr>
          <w:rStyle w:val="iadne"/>
          <w:b/>
          <w:bCs/>
        </w:rPr>
        <w:tab/>
      </w:r>
      <w:r w:rsidR="004A2747">
        <w:rPr>
          <w:rStyle w:val="iadne"/>
          <w:b/>
          <w:bCs/>
        </w:rPr>
        <w:t>Spoločenský objekt (SO 102)</w:t>
      </w:r>
    </w:p>
    <w:p w14:paraId="746E4E41" w14:textId="77777777" w:rsidR="004A2747" w:rsidRDefault="004A2747" w:rsidP="004A2747">
      <w:pPr>
        <w:pStyle w:val="Bezriadkovania"/>
      </w:pPr>
      <w:bookmarkStart w:id="12" w:name="_Hlk165965619"/>
      <w:proofErr w:type="spellStart"/>
      <w:r>
        <w:t>Debarierizácia</w:t>
      </w:r>
      <w:proofErr w:type="spellEnd"/>
      <w:r>
        <w:t xml:space="preserve"> objektu SO102 zahŕňa osadenie šikmej schodiskovej plošiny, ktorá zabezpečí pohyb pre osoby s obmedzenou schopnosťou pohybu z 1.NP na 2.NP. Prístup na 1.NP je zabezpečený jestvujúcou exteriérovou rampou pri bočnom vstupe do objektu.</w:t>
      </w:r>
    </w:p>
    <w:p w14:paraId="46BD08A7" w14:textId="77777777" w:rsidR="004A2747" w:rsidRDefault="004A2747" w:rsidP="004A2747">
      <w:pPr>
        <w:pStyle w:val="Bezriadkovania"/>
        <w:numPr>
          <w:ilvl w:val="2"/>
          <w:numId w:val="3"/>
        </w:numPr>
      </w:pPr>
      <w:r w:rsidRPr="003F6BB4">
        <w:t>Nové konštruk</w:t>
      </w:r>
      <w:r>
        <w:t>c</w:t>
      </w:r>
      <w:r w:rsidRPr="003F6BB4">
        <w:t>ie</w:t>
      </w:r>
      <w:r>
        <w:t xml:space="preserve"> pozostávajú z osadenia novej šikmej schodiskovej plošiny</w:t>
      </w:r>
      <w:r w:rsidRPr="003F6BB4">
        <w:t xml:space="preserve"> </w:t>
      </w:r>
      <w:r>
        <w:t xml:space="preserve">SPIG GTLE (alebo ekvivalent), ktorá bude osadená na hlavnom vnútornom schodisku. </w:t>
      </w:r>
    </w:p>
    <w:p w14:paraId="5D01BE04" w14:textId="77777777" w:rsidR="004A2747" w:rsidRDefault="004A2747" w:rsidP="004A2747">
      <w:pPr>
        <w:pStyle w:val="Bezriadkovania"/>
        <w:ind w:left="1224"/>
      </w:pPr>
    </w:p>
    <w:p w14:paraId="26E38702" w14:textId="77777777" w:rsidR="004A2747" w:rsidRDefault="004A2747" w:rsidP="004A2747">
      <w:pPr>
        <w:pStyle w:val="VISIA"/>
        <w:rPr>
          <w:rStyle w:val="iadne"/>
          <w:bCs/>
          <w:iCs/>
          <w:szCs w:val="18"/>
        </w:rPr>
      </w:pPr>
      <w:r>
        <w:rPr>
          <w:rStyle w:val="iadne"/>
          <w:bCs/>
          <w:iCs/>
        </w:rPr>
        <w:t>Osadenie schodiskových plošín s dráhou kotvenou do steny/schodiska, konštrukcia dráhy (zábradlia), systém kotvenia, spolu s dielenskou dokumentáciou je súčasťou subdodávky schodiskových plošín.</w:t>
      </w:r>
    </w:p>
    <w:p w14:paraId="01BF0C41" w14:textId="77777777" w:rsidR="004A2747" w:rsidRDefault="004A2747" w:rsidP="004A2747">
      <w:pPr>
        <w:pStyle w:val="Bezriadkovania"/>
        <w:ind w:left="1224"/>
      </w:pPr>
    </w:p>
    <w:p w14:paraId="25F86B0A" w14:textId="77777777" w:rsidR="0057401E" w:rsidRDefault="0057401E" w:rsidP="0057401E">
      <w:pPr>
        <w:pStyle w:val="VISIA"/>
        <w:rPr>
          <w:rStyle w:val="iadne"/>
          <w:bCs/>
          <w:iCs/>
        </w:rPr>
      </w:pPr>
      <w:r>
        <w:rPr>
          <w:rStyle w:val="iadne"/>
          <w:bCs/>
          <w:iCs/>
        </w:rPr>
        <w:tab/>
        <w:t xml:space="preserve">Ďalšie prvky </w:t>
      </w:r>
      <w:proofErr w:type="spellStart"/>
      <w:r>
        <w:rPr>
          <w:rStyle w:val="iadne"/>
          <w:bCs/>
          <w:iCs/>
        </w:rPr>
        <w:t>debarierizácie</w:t>
      </w:r>
      <w:proofErr w:type="spellEnd"/>
      <w:r>
        <w:rPr>
          <w:rStyle w:val="iadne"/>
          <w:bCs/>
          <w:iCs/>
        </w:rPr>
        <w:t>:</w:t>
      </w:r>
    </w:p>
    <w:p w14:paraId="1CFAEEEB" w14:textId="77777777" w:rsidR="0057401E" w:rsidRDefault="0057401E" w:rsidP="0057401E">
      <w:pPr>
        <w:pStyle w:val="VISIA"/>
        <w:rPr>
          <w:b/>
          <w:bCs/>
        </w:rPr>
      </w:pPr>
      <w:r>
        <w:rPr>
          <w:b/>
          <w:bCs/>
        </w:rPr>
        <w:t>Komunikácie a schodiská</w:t>
      </w:r>
    </w:p>
    <w:p w14:paraId="61AC61AB" w14:textId="77777777" w:rsidR="0057401E" w:rsidRDefault="0057401E" w:rsidP="0057401E">
      <w:pPr>
        <w:pStyle w:val="VISIA"/>
      </w:pPr>
      <w:r>
        <w:rPr>
          <w:b/>
          <w:bCs/>
        </w:rPr>
        <w:tab/>
      </w:r>
      <w:r>
        <w:t>V objekte budú navrhnuté vodiace línie (pásy) od vstupu do objektu k sociálnym zariadeniam a po hlavných koridoroch budovy. Vodiace línie sú tvorené samolepiacimi vodiacimi pásmi typu TPUP1 (alebo ekvivalent) lepenými na podlahu, farba v kontraste s podlahou, šírka 25mm, výška 5 mm, dĺžka 500mm.</w:t>
      </w:r>
    </w:p>
    <w:p w14:paraId="2D2BD515" w14:textId="462F36E6" w:rsidR="0057401E" w:rsidRDefault="0057401E" w:rsidP="0057401E">
      <w:pPr>
        <w:pStyle w:val="VISIA"/>
        <w:jc w:val="center"/>
      </w:pPr>
    </w:p>
    <w:p w14:paraId="059A590E" w14:textId="77777777" w:rsidR="0057401E" w:rsidRDefault="0057401E" w:rsidP="0057401E">
      <w:pPr>
        <w:pStyle w:val="VISIA"/>
      </w:pPr>
      <w:r>
        <w:lastRenderedPageBreak/>
        <w:t>Pri schodiskách prvý a posledný stupeň bude rozlíšiteľný od okolia výraznou povrchovou úpravou systémovým prvkom TPUP-</w:t>
      </w:r>
      <w:proofErr w:type="spellStart"/>
      <w:r>
        <w:t>line</w:t>
      </w:r>
      <w:proofErr w:type="spellEnd"/>
      <w:r>
        <w:t xml:space="preserve"> - TPUH schodová hrana (alebo ekvivalent), farba v kontraste s podlahou. Okrem toho bude pred prvým a posledným stupňom vo vzdialenosti 350mm od stupňa navrhnutý varovný pás, ktorý je navrhnutý v systéme varovnej platne – TPUPK1 – platňa s rozmerom 300x300mm, dĺžka podľa šírky schodiskového ramena. </w:t>
      </w:r>
    </w:p>
    <w:p w14:paraId="0D571A13" w14:textId="4119892D" w:rsidR="0057401E" w:rsidRDefault="0057401E" w:rsidP="0057401E">
      <w:pPr>
        <w:pStyle w:val="VISIA"/>
        <w:jc w:val="center"/>
      </w:pPr>
      <w:r>
        <w:t xml:space="preserve">   </w:t>
      </w:r>
    </w:p>
    <w:p w14:paraId="69F3D9DE" w14:textId="77777777" w:rsidR="0057401E" w:rsidRDefault="0057401E" w:rsidP="0057401E">
      <w:pPr>
        <w:pStyle w:val="VISIA"/>
        <w:rPr>
          <w:b/>
          <w:bCs/>
        </w:rPr>
      </w:pPr>
      <w:r>
        <w:rPr>
          <w:b/>
          <w:bCs/>
        </w:rPr>
        <w:t xml:space="preserve">Reliéfne </w:t>
      </w:r>
      <w:proofErr w:type="spellStart"/>
      <w:r>
        <w:rPr>
          <w:b/>
          <w:bCs/>
        </w:rPr>
        <w:t>popisky</w:t>
      </w:r>
      <w:proofErr w:type="spellEnd"/>
    </w:p>
    <w:p w14:paraId="4AFA0F23" w14:textId="77777777" w:rsidR="0057401E" w:rsidRDefault="0057401E" w:rsidP="0057401E">
      <w:pPr>
        <w:pStyle w:val="VISIA"/>
        <w:jc w:val="left"/>
      </w:pPr>
      <w:r>
        <w:tab/>
        <w:t>Označenie dverí minimálne na triedach a WC arabskými číslicami a na WC písmenami. Výška číslic alebo písmen 100mm s hrúbkou 10mm, výška reliéfu 3-5mm, farba v kontraste s farbou dverí, číslice a písmená umiestniť vo výške 1500mm od podlahy - na dvere, resp. vedľa dverí. Pri presklených dverách bude na zasklení piktogram v tvare štvorca 5x5 cm, usporiadané v jednej línii na dĺžku zasklenia vo výške 1,5-1,7m od podlahy, maximálny rozostup medzi štvorcami 5 cm.</w:t>
      </w:r>
    </w:p>
    <w:p w14:paraId="0FC935E9" w14:textId="77777777" w:rsidR="0057401E" w:rsidRDefault="0057401E" w:rsidP="004A2747">
      <w:pPr>
        <w:pStyle w:val="Bezriadkovania"/>
        <w:ind w:left="1224"/>
      </w:pPr>
    </w:p>
    <w:bookmarkEnd w:id="12"/>
    <w:p w14:paraId="1945D9C1" w14:textId="77777777" w:rsidR="004A2747" w:rsidRDefault="004A2747" w:rsidP="004A2747">
      <w:pPr>
        <w:pStyle w:val="VISIA"/>
        <w:ind w:left="360"/>
        <w:rPr>
          <w:rStyle w:val="iadne"/>
          <w:b/>
          <w:bCs/>
        </w:rPr>
      </w:pPr>
      <w:r>
        <w:rPr>
          <w:rStyle w:val="iadne"/>
          <w:b/>
          <w:bCs/>
        </w:rPr>
        <w:tab/>
        <w:t xml:space="preserve">Edukačné centrum </w:t>
      </w:r>
      <w:r>
        <w:rPr>
          <w:b/>
          <w:bCs/>
        </w:rPr>
        <w:t>– prístavba k spoločenskému objektu</w:t>
      </w:r>
      <w:r>
        <w:rPr>
          <w:rStyle w:val="iadne"/>
          <w:b/>
          <w:bCs/>
        </w:rPr>
        <w:t xml:space="preserve"> (SO 103)</w:t>
      </w:r>
    </w:p>
    <w:p w14:paraId="27BF872D" w14:textId="77777777" w:rsidR="004A2747" w:rsidRDefault="004A2747" w:rsidP="004A2747">
      <w:pPr>
        <w:pStyle w:val="Bezriadkovania"/>
        <w:rPr>
          <w:szCs w:val="22"/>
        </w:rPr>
      </w:pPr>
      <w:proofErr w:type="spellStart"/>
      <w:r>
        <w:rPr>
          <w:szCs w:val="22"/>
        </w:rPr>
        <w:t>Debarierizácia</w:t>
      </w:r>
      <w:proofErr w:type="spellEnd"/>
      <w:r>
        <w:rPr>
          <w:szCs w:val="22"/>
        </w:rPr>
        <w:t xml:space="preserve"> objektu SO103 zahŕňa osadenie šikmej schodiskovej plošiny, ktorá zabezpečí pohyb pre osoby s obmedzenou schopnosťou pohybu z 1.NP na 2.NP. </w:t>
      </w:r>
    </w:p>
    <w:p w14:paraId="79B18D74" w14:textId="77777777" w:rsidR="004A2747" w:rsidRPr="004A2747" w:rsidRDefault="004A2747" w:rsidP="004A2747">
      <w:pPr>
        <w:pStyle w:val="Bezriadkovania"/>
        <w:numPr>
          <w:ilvl w:val="2"/>
          <w:numId w:val="3"/>
        </w:numPr>
        <w:rPr>
          <w:bCs w:val="0"/>
        </w:rPr>
      </w:pPr>
      <w:r>
        <w:rPr>
          <w:szCs w:val="22"/>
        </w:rPr>
        <w:t xml:space="preserve">Nové konštrukcie pozostávajú z osadenia novej šikmej schodiskovej plošiny SPIG GTLE (alebo ekvivalent), ktorá bude osadená na hlavnom vnútornom schodisku. </w:t>
      </w:r>
    </w:p>
    <w:p w14:paraId="2B8C9F9E" w14:textId="77777777" w:rsidR="004A2747" w:rsidRDefault="004A2747" w:rsidP="004A2747">
      <w:pPr>
        <w:pStyle w:val="Bezriadkovania"/>
        <w:ind w:left="1224"/>
        <w:rPr>
          <w:bCs w:val="0"/>
        </w:rPr>
      </w:pPr>
    </w:p>
    <w:p w14:paraId="4CD42945" w14:textId="77777777" w:rsidR="004A2747" w:rsidRDefault="004A2747" w:rsidP="004A2747">
      <w:pPr>
        <w:pStyle w:val="VISIA"/>
        <w:rPr>
          <w:rStyle w:val="iadne"/>
          <w:bCs/>
          <w:iCs/>
        </w:rPr>
      </w:pPr>
      <w:r>
        <w:rPr>
          <w:rStyle w:val="iadne"/>
          <w:bCs/>
          <w:iCs/>
        </w:rPr>
        <w:t>Osadenie schodiskových plošín s dráhou kotvenou do steny/schodiska, konštrukcia dráhy (zábradlia), systém kotvenia, spolu s dielenskou dokumentáciou je súčasťou subdodávky schodiskových plošín.</w:t>
      </w:r>
    </w:p>
    <w:p w14:paraId="2FB903A9" w14:textId="77777777" w:rsidR="0057401E" w:rsidRDefault="0057401E" w:rsidP="004A2747">
      <w:pPr>
        <w:pStyle w:val="VISIA"/>
        <w:rPr>
          <w:rStyle w:val="iadne"/>
          <w:bCs/>
          <w:iCs/>
        </w:rPr>
      </w:pPr>
    </w:p>
    <w:p w14:paraId="32CB2109" w14:textId="7C9B9780" w:rsidR="0057401E" w:rsidRDefault="0057401E" w:rsidP="004A2747">
      <w:pPr>
        <w:pStyle w:val="VISIA"/>
        <w:rPr>
          <w:rStyle w:val="iadne"/>
          <w:bCs/>
          <w:iCs/>
        </w:rPr>
      </w:pPr>
      <w:r>
        <w:rPr>
          <w:rStyle w:val="iadne"/>
          <w:bCs/>
          <w:iCs/>
        </w:rPr>
        <w:tab/>
        <w:t xml:space="preserve">Ďalšie prvky </w:t>
      </w:r>
      <w:proofErr w:type="spellStart"/>
      <w:r>
        <w:rPr>
          <w:rStyle w:val="iadne"/>
          <w:bCs/>
          <w:iCs/>
        </w:rPr>
        <w:t>debarierizácie</w:t>
      </w:r>
      <w:proofErr w:type="spellEnd"/>
      <w:r>
        <w:rPr>
          <w:rStyle w:val="iadne"/>
          <w:bCs/>
          <w:iCs/>
        </w:rPr>
        <w:t>:</w:t>
      </w:r>
    </w:p>
    <w:p w14:paraId="282F7429" w14:textId="77777777" w:rsidR="0057401E" w:rsidRDefault="0057401E" w:rsidP="0057401E">
      <w:pPr>
        <w:pStyle w:val="VISIA"/>
        <w:rPr>
          <w:b/>
          <w:bCs/>
        </w:rPr>
      </w:pPr>
      <w:r w:rsidRPr="001F4B70">
        <w:rPr>
          <w:b/>
          <w:bCs/>
        </w:rPr>
        <w:t>Komunikácie</w:t>
      </w:r>
      <w:r>
        <w:rPr>
          <w:b/>
          <w:bCs/>
        </w:rPr>
        <w:t xml:space="preserve"> a schodiská</w:t>
      </w:r>
    </w:p>
    <w:p w14:paraId="63FCDFBA" w14:textId="780FF6E4" w:rsidR="0057401E" w:rsidRDefault="0057401E" w:rsidP="0057401E">
      <w:pPr>
        <w:pStyle w:val="VISIA"/>
      </w:pPr>
      <w:r>
        <w:rPr>
          <w:b/>
          <w:bCs/>
        </w:rPr>
        <w:tab/>
      </w:r>
      <w:r>
        <w:t>V objekte budú navrhnuté vodiace línie (pásy) od vstupu do objektu k sociálnym zariadeniam a po hlavných koridoroch budovy. Vodiace línie sú tvorené samolepiacimi vodiacimi pásmi typu TPUP1 (alebo ekvivalent) lepenými na podlahu,</w:t>
      </w:r>
      <w:r w:rsidRPr="00DB4DB4">
        <w:t xml:space="preserve"> </w:t>
      </w:r>
      <w:r>
        <w:t>farba v kontraste s podlahou, šírka 25mm, výška 5 mm, dĺžka 500mm.</w:t>
      </w:r>
    </w:p>
    <w:p w14:paraId="771FCD0A" w14:textId="177F9087" w:rsidR="0057401E" w:rsidRDefault="0057401E" w:rsidP="0057401E">
      <w:pPr>
        <w:pStyle w:val="VISIA"/>
      </w:pPr>
      <w:r>
        <w:tab/>
        <w:t>Pri schodiskách prvý a posledný stupeň bude rozlíšiteľný od okolia výraznou povrchovou úpravou systémovým prvkom TPUP-</w:t>
      </w:r>
      <w:proofErr w:type="spellStart"/>
      <w:r>
        <w:t>line</w:t>
      </w:r>
      <w:proofErr w:type="spellEnd"/>
      <w:r>
        <w:t xml:space="preserve"> - TPUH schodová hrana (alebo ekvivalent), farba v kontraste s podlahou. Okrem toho bude pred prvým a posledným stupňom vo vzdialenosti 350mm od stupňa navrhnutý varovný pás, ktorý je navrhnutý v systéme varovnej platne – TPUPK1 – platňa s rozmerom 300x300mm, dĺžka podľa šírky schodiskového ramena.</w:t>
      </w:r>
    </w:p>
    <w:p w14:paraId="07B67EAB" w14:textId="45BAECE6" w:rsidR="0057401E" w:rsidRPr="00CF0ED8" w:rsidRDefault="0057401E" w:rsidP="0057401E">
      <w:pPr>
        <w:pStyle w:val="VISIA"/>
        <w:rPr>
          <w:b/>
          <w:bCs/>
        </w:rPr>
      </w:pPr>
      <w:r>
        <w:rPr>
          <w:b/>
          <w:bCs/>
        </w:rPr>
        <w:t xml:space="preserve">Reliéfne </w:t>
      </w:r>
      <w:proofErr w:type="spellStart"/>
      <w:r>
        <w:rPr>
          <w:b/>
          <w:bCs/>
        </w:rPr>
        <w:t>popisky</w:t>
      </w:r>
      <w:proofErr w:type="spellEnd"/>
    </w:p>
    <w:p w14:paraId="7F262355" w14:textId="77777777" w:rsidR="0057401E" w:rsidRDefault="0057401E" w:rsidP="0057401E">
      <w:pPr>
        <w:pStyle w:val="VISIA"/>
        <w:jc w:val="left"/>
      </w:pPr>
      <w:r>
        <w:tab/>
        <w:t>Označenie dverí minimálne na WC arabskými číslicami alebo písmenami. Výška číslic alebo písmen 100mm s hrúbkou 10mm, výška reliéfu 3-5mm, farba v kontraste s farbou dverí, číslice a písmená umiestniť vo výške 1500mm od podlahy - na dvere, resp. vedľa dverí. Pri presklených dverách bude na zasklení piktogram v tvare štvorca 5x5 cm, usporiadané v jednej línii na dĺžku zasklenia vo výške 1,5-1,7m od podlahy, maximálny rozostup medzi štvorcami 5 cm.</w:t>
      </w:r>
    </w:p>
    <w:p w14:paraId="035F72ED" w14:textId="77777777" w:rsidR="0057401E" w:rsidRDefault="0057401E" w:rsidP="004A2747">
      <w:pPr>
        <w:pStyle w:val="VISIA"/>
        <w:rPr>
          <w:rStyle w:val="iadne"/>
          <w:bCs/>
          <w:iCs/>
          <w:szCs w:val="18"/>
        </w:rPr>
      </w:pPr>
    </w:p>
    <w:p w14:paraId="76121F27" w14:textId="77777777" w:rsidR="004A2747" w:rsidRPr="003F6BB4" w:rsidRDefault="004A2747" w:rsidP="004A2747">
      <w:pPr>
        <w:pStyle w:val="VISIA"/>
      </w:pPr>
    </w:p>
    <w:p w14:paraId="1178B33E" w14:textId="77777777" w:rsidR="00BB60AE" w:rsidRDefault="0079021F" w:rsidP="003F6BB4">
      <w:pPr>
        <w:pStyle w:val="Bezriadkovania"/>
      </w:pPr>
      <w:r>
        <w:t>10</w:t>
      </w:r>
      <w:r w:rsidR="00D20379" w:rsidRPr="007A2579">
        <w:t>.</w:t>
      </w:r>
      <w:r w:rsidR="00FB1BB9" w:rsidRPr="007A2579">
        <w:t xml:space="preserve"> STA</w:t>
      </w:r>
      <w:r w:rsidR="007A2579">
        <w:t>TICKÉ RIEŠENIE</w:t>
      </w:r>
    </w:p>
    <w:p w14:paraId="5E8109F1" w14:textId="1338AD1A" w:rsidR="00DD3173" w:rsidRPr="004A2747" w:rsidRDefault="00EF312D" w:rsidP="003F6BB4">
      <w:pPr>
        <w:pStyle w:val="Bezriadkovania"/>
        <w:rPr>
          <w:b/>
          <w:bCs w:val="0"/>
        </w:rPr>
      </w:pPr>
      <w:r w:rsidRPr="004A2747">
        <w:rPr>
          <w:b/>
          <w:bCs w:val="0"/>
        </w:rPr>
        <w:t>SO 101</w:t>
      </w:r>
      <w:r w:rsidR="00154F06" w:rsidRPr="004A2747">
        <w:rPr>
          <w:b/>
          <w:bCs w:val="0"/>
        </w:rPr>
        <w:t xml:space="preserve"> a 107</w:t>
      </w:r>
    </w:p>
    <w:p w14:paraId="2FBBD65F" w14:textId="6B554433" w:rsidR="00154F06" w:rsidRPr="00154F06" w:rsidRDefault="00154F06" w:rsidP="00154F06">
      <w:pPr>
        <w:autoSpaceDE w:val="0"/>
        <w:autoSpaceDN w:val="0"/>
        <w:adjustRightInd w:val="0"/>
        <w:ind w:firstLine="709"/>
        <w:jc w:val="both"/>
        <w:rPr>
          <w:rFonts w:ascii="Arial" w:hAnsi="Arial" w:cs="Arial"/>
          <w:sz w:val="20"/>
          <w:szCs w:val="20"/>
        </w:rPr>
      </w:pPr>
      <w:r>
        <w:rPr>
          <w:rFonts w:ascii="Arial" w:hAnsi="Arial" w:cs="Arial"/>
          <w:sz w:val="20"/>
          <w:szCs w:val="20"/>
        </w:rPr>
        <w:t>Nová výťahová šachta s predsieňou (SO 107) – jedná sa o objekt obdĺžnikového tvaru s celkovými rozmermi 4,73 x 2,2m (časť bez vstupného schodiska s </w:t>
      </w:r>
      <w:proofErr w:type="spellStart"/>
      <w:r>
        <w:rPr>
          <w:rFonts w:ascii="Arial" w:hAnsi="Arial" w:cs="Arial"/>
          <w:sz w:val="20"/>
          <w:szCs w:val="20"/>
        </w:rPr>
        <w:t>prestrešením</w:t>
      </w:r>
      <w:proofErr w:type="spellEnd"/>
      <w:r>
        <w:rPr>
          <w:rFonts w:ascii="Arial" w:hAnsi="Arial" w:cs="Arial"/>
          <w:sz w:val="20"/>
          <w:szCs w:val="20"/>
        </w:rPr>
        <w:t xml:space="preserve">, avšak vrátane zateplenia) prebiehajúci cez 5 podlaží hlavného objektu s prvou nástupnou stanicou v úrovni ulice. Tu sa nachádza výťahová predsieň, ktorá je iba jednopodlažná. Zo statického hľadiska objekt tvoria murované nosné steny so železobetónovými stužujúcimi vencami a prievlakmi, ako aj so stropnou doskou v prípade vrcholu šachty. Všetky nosné prvky sú založené na plošných základových prvkov (základovej doske) umiestnených svojou spodnou hranou do </w:t>
      </w:r>
      <w:proofErr w:type="spellStart"/>
      <w:r>
        <w:rPr>
          <w:rFonts w:ascii="Arial" w:hAnsi="Arial" w:cs="Arial"/>
          <w:sz w:val="20"/>
          <w:szCs w:val="20"/>
        </w:rPr>
        <w:t>nezámrznej</w:t>
      </w:r>
      <w:proofErr w:type="spellEnd"/>
      <w:r>
        <w:rPr>
          <w:rFonts w:ascii="Arial" w:hAnsi="Arial" w:cs="Arial"/>
          <w:sz w:val="20"/>
          <w:szCs w:val="20"/>
        </w:rPr>
        <w:t xml:space="preserve"> hĺbky.</w:t>
      </w:r>
    </w:p>
    <w:p w14:paraId="541BCA16" w14:textId="77777777" w:rsidR="00154F06" w:rsidRPr="00957C1B" w:rsidRDefault="00154F06" w:rsidP="00154F06">
      <w:pPr>
        <w:autoSpaceDE w:val="0"/>
        <w:autoSpaceDN w:val="0"/>
        <w:adjustRightInd w:val="0"/>
        <w:ind w:firstLine="709"/>
        <w:jc w:val="both"/>
        <w:rPr>
          <w:rFonts w:ascii="Arial" w:hAnsi="Arial" w:cs="Arial"/>
          <w:b/>
          <w:sz w:val="20"/>
          <w:szCs w:val="20"/>
        </w:rPr>
      </w:pPr>
      <w:r>
        <w:rPr>
          <w:rFonts w:ascii="Arial" w:hAnsi="Arial" w:cs="Arial"/>
          <w:b/>
          <w:sz w:val="20"/>
          <w:szCs w:val="20"/>
        </w:rPr>
        <w:t>Pred samotnou realizáciou výťahovej šachty s predsieňou a popísaných stavebných úprav je nutné vykonať stavebno-technický prieskum objektu, ktorý ozrejmí nejasné a predpokladané vstupy a podklady! Rozsah prieskumu bude určený po konzultácii zhotoviteľa a projektanta statiky.</w:t>
      </w:r>
    </w:p>
    <w:p w14:paraId="2FC448DC" w14:textId="20DB9430" w:rsidR="00154F06" w:rsidRDefault="00154F06" w:rsidP="00154F06">
      <w:pPr>
        <w:ind w:firstLine="709"/>
        <w:jc w:val="both"/>
        <w:rPr>
          <w:rFonts w:ascii="Arial" w:hAnsi="Arial" w:cs="Arial"/>
          <w:sz w:val="20"/>
          <w:szCs w:val="20"/>
        </w:rPr>
      </w:pPr>
      <w:r>
        <w:rPr>
          <w:rFonts w:ascii="Arial" w:hAnsi="Arial" w:cs="Arial"/>
          <w:sz w:val="20"/>
          <w:szCs w:val="20"/>
        </w:rPr>
        <w:t xml:space="preserve">V blízkej lokalite bol v r. 1965 Krajským projektovým ústavom Banská Bystrica realizovaný inžiniersko-geologický prieskum lokality. Výsledky tohto prieskumu boli spolu s porovnaním ostatných blízkych prieskumov (IGHP pre OC Galéria, spracovaný v roku 2008 Mgr. Petrom </w:t>
      </w:r>
      <w:proofErr w:type="spellStart"/>
      <w:r>
        <w:rPr>
          <w:rFonts w:ascii="Arial" w:hAnsi="Arial" w:cs="Arial"/>
          <w:sz w:val="20"/>
          <w:szCs w:val="20"/>
        </w:rPr>
        <w:t>Jenčkom</w:t>
      </w:r>
      <w:proofErr w:type="spellEnd"/>
      <w:r>
        <w:rPr>
          <w:rFonts w:ascii="Arial" w:hAnsi="Arial" w:cs="Arial"/>
          <w:sz w:val="20"/>
          <w:szCs w:val="20"/>
        </w:rPr>
        <w:t xml:space="preserve"> – GEOVRT) použité ako podklady pre návrh a overenie základových prvkov predmetného objektu.</w:t>
      </w:r>
    </w:p>
    <w:p w14:paraId="182BDB58" w14:textId="77777777" w:rsidR="00154F06" w:rsidRDefault="00154F06" w:rsidP="00154F06">
      <w:pPr>
        <w:ind w:firstLine="709"/>
        <w:jc w:val="both"/>
        <w:rPr>
          <w:rFonts w:ascii="Arial" w:hAnsi="Arial" w:cs="Arial"/>
          <w:sz w:val="20"/>
          <w:szCs w:val="20"/>
        </w:rPr>
      </w:pPr>
      <w:r>
        <w:rPr>
          <w:rFonts w:ascii="Arial" w:hAnsi="Arial" w:cs="Arial"/>
          <w:sz w:val="20"/>
          <w:szCs w:val="20"/>
        </w:rPr>
        <w:lastRenderedPageBreak/>
        <w:t xml:space="preserve">Geologický profil prevedených sond vykazuje pod nízkym </w:t>
      </w:r>
      <w:proofErr w:type="spellStart"/>
      <w:r>
        <w:rPr>
          <w:rFonts w:ascii="Arial" w:hAnsi="Arial" w:cs="Arial"/>
          <w:sz w:val="20"/>
          <w:szCs w:val="20"/>
        </w:rPr>
        <w:t>príkryvom</w:t>
      </w:r>
      <w:proofErr w:type="spellEnd"/>
      <w:r>
        <w:rPr>
          <w:rFonts w:ascii="Arial" w:hAnsi="Arial" w:cs="Arial"/>
          <w:sz w:val="20"/>
          <w:szCs w:val="20"/>
        </w:rPr>
        <w:t xml:space="preserve"> humusovitej hliny ílovitú zeminu o konzistencii tuhej až pevnej do hĺbky cca 4m. V dvoch sondách je medzivrstva piesku so štrkom o hrúbke cca 1m, inak nasleduje vo všetkých sondách piesčitý slieň o veľkej mocnosti a konzistencii pevnej až tvrdej. Podzemná voda bola narazená v hĺbkach min. 2,7m pod úrovňou terénu.</w:t>
      </w:r>
    </w:p>
    <w:p w14:paraId="658A7404" w14:textId="77777777" w:rsidR="00154F06" w:rsidRDefault="00154F06" w:rsidP="00154F06">
      <w:pPr>
        <w:ind w:firstLine="709"/>
        <w:jc w:val="both"/>
        <w:rPr>
          <w:rFonts w:ascii="Arial" w:hAnsi="Arial" w:cs="Arial"/>
          <w:sz w:val="20"/>
          <w:szCs w:val="20"/>
        </w:rPr>
      </w:pPr>
      <w:r>
        <w:rPr>
          <w:rFonts w:ascii="Arial" w:hAnsi="Arial" w:cs="Arial"/>
          <w:sz w:val="20"/>
          <w:szCs w:val="20"/>
        </w:rPr>
        <w:t xml:space="preserve"> </w:t>
      </w:r>
      <w:r>
        <w:rPr>
          <w:noProof/>
        </w:rPr>
        <w:drawing>
          <wp:inline distT="0" distB="0" distL="0" distR="0" wp14:anchorId="0D54AAFB" wp14:editId="04302851">
            <wp:extent cx="6645910" cy="5434965"/>
            <wp:effectExtent l="0" t="0" r="2540" b="0"/>
            <wp:docPr id="78528277"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28277" name=""/>
                    <pic:cNvPicPr/>
                  </pic:nvPicPr>
                  <pic:blipFill>
                    <a:blip r:embed="rId12"/>
                    <a:stretch>
                      <a:fillRect/>
                    </a:stretch>
                  </pic:blipFill>
                  <pic:spPr>
                    <a:xfrm>
                      <a:off x="0" y="0"/>
                      <a:ext cx="6645910" cy="5434965"/>
                    </a:xfrm>
                    <a:prstGeom prst="rect">
                      <a:avLst/>
                    </a:prstGeom>
                  </pic:spPr>
                </pic:pic>
              </a:graphicData>
            </a:graphic>
          </wp:inline>
        </w:drawing>
      </w:r>
    </w:p>
    <w:p w14:paraId="0B91AE60" w14:textId="77777777" w:rsidR="00154F06" w:rsidRDefault="00154F06" w:rsidP="00154F06">
      <w:pPr>
        <w:ind w:firstLine="709"/>
        <w:jc w:val="both"/>
        <w:rPr>
          <w:rFonts w:ascii="Arial" w:hAnsi="Arial" w:cs="Arial"/>
          <w:sz w:val="20"/>
          <w:szCs w:val="20"/>
        </w:rPr>
      </w:pPr>
    </w:p>
    <w:p w14:paraId="6C831C15" w14:textId="22D0BA86"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sz w:val="22"/>
          <w:szCs w:val="22"/>
        </w:rPr>
        <w:t>Základovú škáru pri nových základových prvkoch je doporučené osadiť do hĺbky min. 1m pod úroveň terénu. Je možné uvažovať s hodnotou únosnosti zeminy v základovej škáre s hodnotou cca 150kPa.</w:t>
      </w:r>
    </w:p>
    <w:p w14:paraId="3675FD87" w14:textId="3C906C4A"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sz w:val="22"/>
          <w:szCs w:val="22"/>
        </w:rPr>
        <w:t>Informácie ohľadom základových konštrukcií (počet a umiestnenie základových prvkov, ich rozmery ako aj materiálové charakteristiky) neboli v čase spracovania projektu statiky k dispozícii. Preto je vo výpočte uvažované s plošným založením na základových pätkách s rozmerom cca 3 x 3m a výškou min. 1200mm. Základová škára sa nachádza v úrovni cca 1500mm pod terénom. Vyhotovenie základov predpokladáme z triedy betónu min. C25/30, armovanie betonárskou výstužou B500B. Pred realizáciou je potrebné overiť predpokladaný stav základov a v prípade zistenia inej ako predpokladanej skutočnosti je potrebné kontaktovať projektanta statiky.</w:t>
      </w:r>
    </w:p>
    <w:p w14:paraId="7C7B881A" w14:textId="6F91FB87" w:rsidR="00154F06" w:rsidRPr="00154F06" w:rsidRDefault="00154F06" w:rsidP="00154F06">
      <w:pPr>
        <w:spacing w:after="0"/>
        <w:ind w:firstLine="709"/>
        <w:jc w:val="both"/>
        <w:rPr>
          <w:rFonts w:ascii="Arial Narrow" w:hAnsi="Arial Narrow" w:cs="Arial"/>
          <w:b/>
          <w:sz w:val="22"/>
          <w:szCs w:val="22"/>
        </w:rPr>
      </w:pPr>
      <w:r w:rsidRPr="00154F06">
        <w:rPr>
          <w:rFonts w:ascii="Arial Narrow" w:hAnsi="Arial Narrow" w:cs="Arial"/>
          <w:b/>
          <w:sz w:val="22"/>
          <w:szCs w:val="22"/>
        </w:rPr>
        <w:t>Uvažované základové prvky majú dostatočnú rezervu na prenos navýšeného zaťaženia, nakoľko to nepredstavuje zvýšenie pôvodného celkového zaťaženia objektu o viac ako 2%.</w:t>
      </w:r>
      <w:bookmarkStart w:id="13" w:name="OLE_LINK35"/>
      <w:bookmarkStart w:id="14" w:name="OLE_LINK36"/>
      <w:bookmarkStart w:id="15" w:name="OLE_LINK37"/>
      <w:bookmarkStart w:id="16" w:name="OLE_LINK38"/>
    </w:p>
    <w:p w14:paraId="5C6D16E0" w14:textId="4E6B6214" w:rsidR="00154F06" w:rsidRPr="00154F06" w:rsidRDefault="00154F06" w:rsidP="00154F06">
      <w:pPr>
        <w:pStyle w:val="Nadpis2"/>
        <w:rPr>
          <w:rFonts w:ascii="Arial Narrow" w:hAnsi="Arial Narrow" w:cs="Arial"/>
          <w:b/>
          <w:color w:val="auto"/>
          <w:sz w:val="22"/>
          <w:szCs w:val="22"/>
        </w:rPr>
      </w:pPr>
      <w:bookmarkStart w:id="17" w:name="_Toc163826654"/>
      <w:r w:rsidRPr="00154F06">
        <w:rPr>
          <w:rFonts w:ascii="Arial Narrow" w:hAnsi="Arial Narrow" w:cs="Arial"/>
          <w:b/>
          <w:color w:val="auto"/>
          <w:sz w:val="22"/>
          <w:szCs w:val="22"/>
        </w:rPr>
        <w:t xml:space="preserve">10.1. </w:t>
      </w:r>
      <w:bookmarkEnd w:id="13"/>
      <w:bookmarkEnd w:id="14"/>
      <w:r w:rsidRPr="00154F06">
        <w:rPr>
          <w:rFonts w:ascii="Arial Narrow" w:hAnsi="Arial Narrow" w:cs="Arial"/>
          <w:b/>
          <w:color w:val="auto"/>
          <w:sz w:val="22"/>
          <w:szCs w:val="22"/>
        </w:rPr>
        <w:t>NOVÉ NOSNÉ KONŠTRUKCIE A PRVKY</w:t>
      </w:r>
      <w:bookmarkEnd w:id="17"/>
    </w:p>
    <w:p w14:paraId="6616B95D" w14:textId="089E72CF" w:rsidR="00154F06" w:rsidRPr="00154F06" w:rsidRDefault="00154F06" w:rsidP="00154F06">
      <w:pPr>
        <w:spacing w:after="0"/>
        <w:ind w:firstLine="360"/>
        <w:jc w:val="both"/>
        <w:rPr>
          <w:rFonts w:ascii="Arial Narrow" w:hAnsi="Arial Narrow" w:cs="Arial"/>
          <w:sz w:val="22"/>
          <w:szCs w:val="22"/>
        </w:rPr>
      </w:pPr>
      <w:r w:rsidRPr="00154F06">
        <w:rPr>
          <w:rFonts w:ascii="Arial Narrow" w:hAnsi="Arial Narrow" w:cs="Arial"/>
          <w:sz w:val="22"/>
          <w:szCs w:val="22"/>
        </w:rPr>
        <w:t>Predmetom tejto časti projektu je návrh nových nosných konštrukcií a prvkov – objektu SO 107 – výťahová šachta s predsieňou.</w:t>
      </w:r>
    </w:p>
    <w:p w14:paraId="64FC5C75" w14:textId="6A3D30FC" w:rsidR="00154F06" w:rsidRPr="00154F06" w:rsidRDefault="00154F06" w:rsidP="00154F06">
      <w:pPr>
        <w:spacing w:after="0"/>
        <w:ind w:firstLine="709"/>
        <w:jc w:val="both"/>
        <w:rPr>
          <w:rFonts w:ascii="Arial Narrow" w:hAnsi="Arial Narrow" w:cs="Arial"/>
          <w:b/>
          <w:bCs/>
          <w:sz w:val="22"/>
          <w:szCs w:val="22"/>
        </w:rPr>
      </w:pPr>
      <w:r w:rsidRPr="00154F06">
        <w:rPr>
          <w:rFonts w:ascii="Arial Narrow" w:hAnsi="Arial Narrow" w:cs="Arial"/>
          <w:b/>
          <w:bCs/>
          <w:sz w:val="22"/>
          <w:szCs w:val="22"/>
        </w:rPr>
        <w:lastRenderedPageBreak/>
        <w:t>Základové prvky:</w:t>
      </w:r>
    </w:p>
    <w:p w14:paraId="4073D875"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Základová doska šachty: </w:t>
      </w:r>
      <w:r w:rsidRPr="00154F06">
        <w:rPr>
          <w:rFonts w:ascii="Arial Narrow" w:hAnsi="Arial Narrow" w:cs="Arial"/>
          <w:sz w:val="22"/>
          <w:szCs w:val="22"/>
        </w:rPr>
        <w:t>monolitická základová doska hrúbky 400mm, armovanie pri oboch povrchoch prútovou výstužou priemeru 12mm v rozostupe á 150mm, po obvode doplnených o prútové príložky tvaru „U“.</w:t>
      </w:r>
    </w:p>
    <w:p w14:paraId="3743E62F"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Základová doska predsiene: </w:t>
      </w:r>
      <w:r w:rsidRPr="00154F06">
        <w:rPr>
          <w:rFonts w:ascii="Arial Narrow" w:hAnsi="Arial Narrow" w:cs="Arial"/>
          <w:sz w:val="22"/>
          <w:szCs w:val="22"/>
        </w:rPr>
        <w:t>monolitická základová doska hrúbky 300mm, armovanie pri oboch povrchoch prútovou výstužou priemeru 12mm v rozostupe á 150mm, po obvode doplnených o prútové príložky tvaru.</w:t>
      </w:r>
    </w:p>
    <w:p w14:paraId="42E25F35"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Základové prvky schodiska: </w:t>
      </w:r>
      <w:r w:rsidRPr="00154F06">
        <w:rPr>
          <w:rFonts w:ascii="Arial Narrow" w:hAnsi="Arial Narrow" w:cs="Arial"/>
          <w:sz w:val="22"/>
          <w:szCs w:val="22"/>
        </w:rPr>
        <w:t xml:space="preserve">základový pás prierezu 500/750mm (Š x V), </w:t>
      </w:r>
      <w:proofErr w:type="spellStart"/>
      <w:r w:rsidRPr="00154F06">
        <w:rPr>
          <w:rFonts w:ascii="Arial Narrow" w:hAnsi="Arial Narrow" w:cs="Arial"/>
          <w:sz w:val="22"/>
          <w:szCs w:val="22"/>
        </w:rPr>
        <w:t>armovaný</w:t>
      </w:r>
      <w:proofErr w:type="spellEnd"/>
      <w:r w:rsidRPr="00154F06">
        <w:rPr>
          <w:rFonts w:ascii="Arial Narrow" w:hAnsi="Arial Narrow" w:cs="Arial"/>
          <w:sz w:val="22"/>
          <w:szCs w:val="22"/>
        </w:rPr>
        <w:t xml:space="preserve"> prútovou výstužou v počte 3 D10 pri oboch povrchoch a strmeňmi D8 á 200m. Zo základového pásu sú vynechané prúty v počte 2 x D10 v rozostupe á 250mm - pre napojenie </w:t>
      </w:r>
      <w:proofErr w:type="spellStart"/>
      <w:r w:rsidRPr="00154F06">
        <w:rPr>
          <w:rFonts w:ascii="Arial Narrow" w:hAnsi="Arial Narrow" w:cs="Arial"/>
          <w:sz w:val="22"/>
          <w:szCs w:val="22"/>
        </w:rPr>
        <w:t>nadzákladového</w:t>
      </w:r>
      <w:proofErr w:type="spellEnd"/>
      <w:r w:rsidRPr="00154F06">
        <w:rPr>
          <w:rFonts w:ascii="Arial Narrow" w:hAnsi="Arial Narrow" w:cs="Arial"/>
          <w:sz w:val="22"/>
          <w:szCs w:val="22"/>
        </w:rPr>
        <w:t xml:space="preserve"> muriva z debniacich tvárnic na základový pás a tiež D10 á 250mm pre napojenie schodiskového ramena na základový pás.</w:t>
      </w:r>
    </w:p>
    <w:p w14:paraId="0CB6BF5C" w14:textId="44433483" w:rsidR="00154F06" w:rsidRPr="00154F06" w:rsidRDefault="00154F06" w:rsidP="00154F06">
      <w:pPr>
        <w:spacing w:after="0"/>
        <w:jc w:val="both"/>
        <w:rPr>
          <w:rFonts w:ascii="Arial Narrow" w:hAnsi="Arial Narrow" w:cs="Arial"/>
          <w:sz w:val="22"/>
          <w:szCs w:val="22"/>
        </w:rPr>
      </w:pPr>
      <w:r w:rsidRPr="00154F06">
        <w:rPr>
          <w:rFonts w:ascii="Arial Narrow" w:hAnsi="Arial Narrow" w:cs="Arial"/>
          <w:sz w:val="22"/>
          <w:szCs w:val="22"/>
        </w:rPr>
        <w:tab/>
      </w:r>
      <w:r w:rsidRPr="00154F06">
        <w:rPr>
          <w:rFonts w:ascii="Arial Narrow" w:hAnsi="Arial Narrow" w:cs="Arial"/>
          <w:b/>
          <w:bCs/>
          <w:sz w:val="22"/>
          <w:szCs w:val="22"/>
        </w:rPr>
        <w:t>Základová</w:t>
      </w:r>
      <w:r w:rsidRPr="00154F06">
        <w:rPr>
          <w:rFonts w:ascii="Arial Narrow" w:hAnsi="Arial Narrow" w:cs="Arial"/>
          <w:sz w:val="22"/>
          <w:szCs w:val="22"/>
        </w:rPr>
        <w:t xml:space="preserve"> </w:t>
      </w:r>
      <w:r w:rsidRPr="00154F06">
        <w:rPr>
          <w:rFonts w:ascii="Arial Narrow" w:hAnsi="Arial Narrow" w:cs="Arial"/>
          <w:b/>
          <w:bCs/>
          <w:sz w:val="22"/>
          <w:szCs w:val="22"/>
        </w:rPr>
        <w:t>pätka pod stĺpom schodiska:</w:t>
      </w:r>
      <w:r w:rsidRPr="00154F06">
        <w:rPr>
          <w:rFonts w:ascii="Arial Narrow" w:hAnsi="Arial Narrow" w:cs="Arial"/>
          <w:sz w:val="22"/>
          <w:szCs w:val="22"/>
        </w:rPr>
        <w:t xml:space="preserve"> pôdorysný rozmer 1000/800mm, napojený na základový pás pod pätou schodiska. Armovanie prútovou výstužou 5 D10 pri oboch povrchoch a strmeňmi D8 á 150mm. do základovej pätky bude kotvený stĺp podopretia </w:t>
      </w:r>
      <w:proofErr w:type="spellStart"/>
      <w:r w:rsidRPr="00154F06">
        <w:rPr>
          <w:rFonts w:ascii="Arial Narrow" w:hAnsi="Arial Narrow" w:cs="Arial"/>
          <w:sz w:val="22"/>
          <w:szCs w:val="22"/>
        </w:rPr>
        <w:t>prestrešenia</w:t>
      </w:r>
      <w:proofErr w:type="spellEnd"/>
      <w:r w:rsidRPr="00154F06">
        <w:rPr>
          <w:rFonts w:ascii="Arial Narrow" w:hAnsi="Arial Narrow" w:cs="Arial"/>
          <w:sz w:val="22"/>
          <w:szCs w:val="22"/>
        </w:rPr>
        <w:t>.</w:t>
      </w:r>
    </w:p>
    <w:p w14:paraId="4A730F31" w14:textId="61425251" w:rsidR="00154F06" w:rsidRPr="00154F06" w:rsidRDefault="00154F06" w:rsidP="00154F06">
      <w:pPr>
        <w:spacing w:after="0"/>
        <w:ind w:firstLine="709"/>
        <w:jc w:val="both"/>
        <w:rPr>
          <w:rFonts w:ascii="Arial Narrow" w:hAnsi="Arial Narrow" w:cs="Arial"/>
          <w:b/>
          <w:bCs/>
          <w:sz w:val="22"/>
          <w:szCs w:val="22"/>
        </w:rPr>
      </w:pPr>
      <w:r w:rsidRPr="00154F06">
        <w:rPr>
          <w:rFonts w:ascii="Arial Narrow" w:hAnsi="Arial Narrow" w:cs="Arial"/>
          <w:b/>
          <w:bCs/>
          <w:sz w:val="22"/>
          <w:szCs w:val="22"/>
        </w:rPr>
        <w:t>Zvislé nosné prvky:</w:t>
      </w:r>
    </w:p>
    <w:p w14:paraId="3B1AAF5B"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Nosné steny šachty pod úrovňou terénu: </w:t>
      </w:r>
      <w:r w:rsidRPr="00154F06">
        <w:rPr>
          <w:rFonts w:ascii="Arial Narrow" w:hAnsi="Arial Narrow" w:cs="Arial"/>
          <w:sz w:val="22"/>
          <w:szCs w:val="22"/>
        </w:rPr>
        <w:t xml:space="preserve">železobetónové steny hrúbky 250mm, napojené na základové prvky. Armovanie zvislou prútovou výstužou v počte D10 á 150mm a vodorovnou výstužou v počte D8 á 150mm. Hlavná nosná výstuž je doplnená konštrukčnou lemovacou a čakacou výstužou. </w:t>
      </w:r>
    </w:p>
    <w:p w14:paraId="0CFE0C02" w14:textId="485CC744"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Nosné steny nadzemných podlaží: </w:t>
      </w:r>
      <w:r w:rsidRPr="00154F06">
        <w:rPr>
          <w:rFonts w:ascii="Arial Narrow" w:hAnsi="Arial Narrow" w:cs="Arial"/>
          <w:sz w:val="22"/>
          <w:szCs w:val="22"/>
        </w:rPr>
        <w:t xml:space="preserve">pórobetónové tvarovky YTONG </w:t>
      </w:r>
      <w:proofErr w:type="spellStart"/>
      <w:r w:rsidRPr="00154F06">
        <w:rPr>
          <w:rFonts w:ascii="Arial Narrow" w:hAnsi="Arial Narrow" w:cs="Arial"/>
          <w:sz w:val="22"/>
          <w:szCs w:val="22"/>
        </w:rPr>
        <w:t>Univerzal</w:t>
      </w:r>
      <w:proofErr w:type="spellEnd"/>
      <w:r w:rsidRPr="00154F06">
        <w:rPr>
          <w:rFonts w:ascii="Arial Narrow" w:hAnsi="Arial Narrow" w:cs="Arial"/>
          <w:sz w:val="22"/>
          <w:szCs w:val="22"/>
        </w:rPr>
        <w:t xml:space="preserve"> 250 PD (alebo ekvivalent), v kombinácii s pilierovou tvárnicou YTONG PIL 250 (alebo ekvivalent). Armovanie pilierových tvaroviek bude prevedené prútovou výstužou v počte 6 D10 a strmeňmi D6 á 150mm, resp. v zmysle technického listu a požiadaviek výrobcu.</w:t>
      </w:r>
    </w:p>
    <w:p w14:paraId="13AB025C" w14:textId="2A554D60" w:rsidR="00154F06" w:rsidRPr="00154F06" w:rsidRDefault="00154F06" w:rsidP="00154F06">
      <w:pPr>
        <w:spacing w:after="0"/>
        <w:ind w:firstLine="709"/>
        <w:jc w:val="both"/>
        <w:rPr>
          <w:rFonts w:ascii="Arial Narrow" w:hAnsi="Arial Narrow" w:cs="Arial"/>
          <w:b/>
          <w:bCs/>
          <w:sz w:val="22"/>
          <w:szCs w:val="22"/>
        </w:rPr>
      </w:pPr>
      <w:r w:rsidRPr="00154F06">
        <w:rPr>
          <w:rFonts w:ascii="Arial Narrow" w:hAnsi="Arial Narrow" w:cs="Arial"/>
          <w:b/>
          <w:bCs/>
          <w:sz w:val="22"/>
          <w:szCs w:val="22"/>
        </w:rPr>
        <w:t>Vodorovné nosné prvky:</w:t>
      </w:r>
    </w:p>
    <w:p w14:paraId="22863075"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Stužujúce vence nosných stien a vence na kotvenie zariadení výťahu:</w:t>
      </w:r>
      <w:r w:rsidRPr="00154F06">
        <w:rPr>
          <w:rFonts w:ascii="Arial Narrow" w:hAnsi="Arial Narrow" w:cs="Arial"/>
          <w:sz w:val="22"/>
          <w:szCs w:val="22"/>
        </w:rPr>
        <w:t xml:space="preserve"> šírka prierezu 250mm, výška prierezu podľa umiestnenia – od 300mm do 785mm (v prípade venca pod stropom šachty je to výška od dosky). Armovanie prútovou výstužou a strmeňmi v zmysle výkresov výstuže. V úrovni podlahy jestvujúceho objektu sú vence nachádzajúce sa v tejto úrovni prepojené pomocou vlepenej výstuže a chemických kotiev – v zmysle výkresovej dokumentácie.</w:t>
      </w:r>
    </w:p>
    <w:p w14:paraId="10FDB25A" w14:textId="77777777" w:rsidR="00154F06" w:rsidRPr="00154F06" w:rsidRDefault="00154F06" w:rsidP="00154F06">
      <w:pPr>
        <w:spacing w:after="0"/>
        <w:ind w:firstLine="709"/>
        <w:jc w:val="both"/>
        <w:rPr>
          <w:rFonts w:ascii="Arial Narrow" w:hAnsi="Arial Narrow" w:cs="Arial"/>
          <w:sz w:val="22"/>
          <w:szCs w:val="22"/>
        </w:rPr>
      </w:pPr>
      <w:proofErr w:type="spellStart"/>
      <w:r w:rsidRPr="00154F06">
        <w:rPr>
          <w:rFonts w:ascii="Arial Narrow" w:hAnsi="Arial Narrow" w:cs="Arial"/>
          <w:b/>
          <w:bCs/>
          <w:sz w:val="22"/>
          <w:szCs w:val="22"/>
        </w:rPr>
        <w:t>Atika</w:t>
      </w:r>
      <w:proofErr w:type="spellEnd"/>
      <w:r w:rsidRPr="00154F06">
        <w:rPr>
          <w:rFonts w:ascii="Arial Narrow" w:hAnsi="Arial Narrow" w:cs="Arial"/>
          <w:b/>
          <w:bCs/>
          <w:sz w:val="22"/>
          <w:szCs w:val="22"/>
        </w:rPr>
        <w:t xml:space="preserve"> šachty: </w:t>
      </w:r>
      <w:r w:rsidRPr="00154F06">
        <w:rPr>
          <w:rFonts w:ascii="Arial Narrow" w:hAnsi="Arial Narrow" w:cs="Arial"/>
          <w:sz w:val="22"/>
          <w:szCs w:val="22"/>
        </w:rPr>
        <w:t>prierez 250/250mm (Š x výška nad doskou), armovanie prútovou výstužou 2 x 2 D12 a strmeňmi v počte D8 á 200mm.</w:t>
      </w:r>
    </w:p>
    <w:p w14:paraId="6FAFE2DC" w14:textId="77777777" w:rsidR="00154F06" w:rsidRPr="00154F06" w:rsidRDefault="00154F06" w:rsidP="00154F06">
      <w:pPr>
        <w:spacing w:after="0"/>
        <w:ind w:firstLine="709"/>
        <w:jc w:val="both"/>
        <w:rPr>
          <w:rFonts w:ascii="Arial Narrow" w:hAnsi="Arial Narrow" w:cs="Arial"/>
          <w:sz w:val="22"/>
          <w:szCs w:val="22"/>
        </w:rPr>
      </w:pPr>
      <w:proofErr w:type="spellStart"/>
      <w:r w:rsidRPr="00154F06">
        <w:rPr>
          <w:rFonts w:ascii="Arial Narrow" w:hAnsi="Arial Narrow" w:cs="Arial"/>
          <w:b/>
          <w:bCs/>
          <w:sz w:val="22"/>
          <w:szCs w:val="22"/>
        </w:rPr>
        <w:t>Atika</w:t>
      </w:r>
      <w:proofErr w:type="spellEnd"/>
      <w:r w:rsidRPr="00154F06">
        <w:rPr>
          <w:rFonts w:ascii="Arial Narrow" w:hAnsi="Arial Narrow" w:cs="Arial"/>
          <w:b/>
          <w:bCs/>
          <w:sz w:val="22"/>
          <w:szCs w:val="22"/>
        </w:rPr>
        <w:t xml:space="preserve"> nad predsieňou: </w:t>
      </w:r>
      <w:r w:rsidRPr="00154F06">
        <w:rPr>
          <w:rFonts w:ascii="Arial Narrow" w:hAnsi="Arial Narrow" w:cs="Arial"/>
          <w:sz w:val="22"/>
          <w:szCs w:val="22"/>
        </w:rPr>
        <w:t>prierez 250/750mm (Š x výška nad doskou), armovanie prútovou výstužou 4 x 2 D12 a strmeňmi v počte D8 á 200mm.</w:t>
      </w:r>
    </w:p>
    <w:p w14:paraId="499F0CA7"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U-preklady: </w:t>
      </w:r>
      <w:r w:rsidRPr="00154F06">
        <w:rPr>
          <w:rFonts w:ascii="Arial Narrow" w:hAnsi="Arial Narrow" w:cs="Arial"/>
          <w:sz w:val="22"/>
          <w:szCs w:val="22"/>
        </w:rPr>
        <w:t>prierez 250/250mm (kompletný pórobetónový prefabrikát + zálievka), armovanie železobetónovej zálievky prútovou výstužou 3 D12 pri spodnom povrchu a 2 D12 pri hornom povrchu, strmeňmi D6 á 125mm.</w:t>
      </w:r>
    </w:p>
    <w:p w14:paraId="75B550E2"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b/>
          <w:bCs/>
          <w:sz w:val="22"/>
          <w:szCs w:val="22"/>
        </w:rPr>
        <w:t xml:space="preserve">Stropná doska šachty: </w:t>
      </w:r>
      <w:r w:rsidRPr="00154F06">
        <w:rPr>
          <w:rFonts w:ascii="Arial Narrow" w:hAnsi="Arial Narrow" w:cs="Arial"/>
          <w:sz w:val="22"/>
          <w:szCs w:val="22"/>
        </w:rPr>
        <w:t>hrúbka 200mm, armovanie prútovou výstužou D8 a D10 v rozostupe á 150mm pri oboch povrchoch a v oboch smeroch. Nosná výstuž je doplnená konštrukčnou lemovacou výstužou (aj okolo vybratí pre osadenie ôk výťahu).</w:t>
      </w:r>
    </w:p>
    <w:p w14:paraId="689B8B5A" w14:textId="25863544" w:rsidR="00154F06" w:rsidRPr="00154F06" w:rsidRDefault="00154F06" w:rsidP="00154F06">
      <w:pPr>
        <w:spacing w:after="0"/>
        <w:ind w:firstLine="709"/>
        <w:jc w:val="both"/>
        <w:rPr>
          <w:rFonts w:ascii="Arial Narrow" w:hAnsi="Arial Narrow" w:cs="Arial"/>
          <w:b/>
          <w:bCs/>
          <w:sz w:val="22"/>
          <w:szCs w:val="22"/>
        </w:rPr>
      </w:pPr>
      <w:r w:rsidRPr="00154F06">
        <w:rPr>
          <w:rFonts w:ascii="Arial Narrow" w:hAnsi="Arial Narrow" w:cs="Arial"/>
          <w:b/>
          <w:bCs/>
          <w:sz w:val="22"/>
          <w:szCs w:val="22"/>
        </w:rPr>
        <w:t xml:space="preserve">Stropná doska predsiene: </w:t>
      </w:r>
      <w:r w:rsidRPr="00154F06">
        <w:rPr>
          <w:rFonts w:ascii="Arial Narrow" w:hAnsi="Arial Narrow" w:cs="Arial"/>
          <w:sz w:val="22"/>
          <w:szCs w:val="22"/>
        </w:rPr>
        <w:t>hrúbka 200mm, armovanie prútovou výstužou D10 v rozostupe á 150mm pri oboch povrchoch a v oboch smeroch. Nosná výstuž je doplnená konštrukčnou lemovacou výstužou.</w:t>
      </w:r>
    </w:p>
    <w:p w14:paraId="323DF109" w14:textId="77777777" w:rsidR="00154F06" w:rsidRPr="00154F06" w:rsidRDefault="00154F06" w:rsidP="00154F06">
      <w:pPr>
        <w:spacing w:after="0"/>
        <w:ind w:firstLine="360"/>
        <w:jc w:val="both"/>
        <w:rPr>
          <w:rFonts w:ascii="Arial Narrow" w:hAnsi="Arial Narrow" w:cs="Arial"/>
          <w:sz w:val="22"/>
          <w:szCs w:val="22"/>
        </w:rPr>
      </w:pPr>
      <w:r w:rsidRPr="00154F06">
        <w:rPr>
          <w:rFonts w:ascii="Arial Narrow" w:hAnsi="Arial Narrow" w:cs="Arial"/>
          <w:sz w:val="22"/>
          <w:szCs w:val="22"/>
        </w:rPr>
        <w:t>Podrobnosti ohľadom tvaru a umiestnenia  základových prvkov, ako aj ich armovania a materiálových charakteristík viď výkresovú časť projektovej dokumentácie</w:t>
      </w:r>
    </w:p>
    <w:bookmarkEnd w:id="15"/>
    <w:bookmarkEnd w:id="16"/>
    <w:p w14:paraId="35526B96" w14:textId="77777777" w:rsidR="00BB60AE" w:rsidRPr="00154F06" w:rsidRDefault="00BB60AE" w:rsidP="00154F06">
      <w:pPr>
        <w:spacing w:after="0" w:line="240" w:lineRule="auto"/>
        <w:jc w:val="both"/>
        <w:rPr>
          <w:rFonts w:ascii="Arial Narrow" w:hAnsi="Arial Narrow"/>
          <w:sz w:val="22"/>
          <w:szCs w:val="22"/>
        </w:rPr>
      </w:pPr>
    </w:p>
    <w:p w14:paraId="21DF8299" w14:textId="488D16D4" w:rsidR="00154F06" w:rsidRPr="00154F06" w:rsidRDefault="00154F06" w:rsidP="00154F06">
      <w:pPr>
        <w:pStyle w:val="Nadpis2"/>
        <w:rPr>
          <w:rFonts w:ascii="Arial Narrow" w:hAnsi="Arial Narrow" w:cs="Arial"/>
          <w:b/>
          <w:color w:val="FF0000"/>
          <w:sz w:val="22"/>
          <w:szCs w:val="22"/>
        </w:rPr>
      </w:pPr>
      <w:bookmarkStart w:id="18" w:name="_Toc163826655"/>
      <w:r w:rsidRPr="00154F06">
        <w:rPr>
          <w:rFonts w:ascii="Arial Narrow" w:hAnsi="Arial Narrow" w:cs="Arial"/>
          <w:b/>
          <w:color w:val="auto"/>
          <w:sz w:val="22"/>
          <w:szCs w:val="22"/>
        </w:rPr>
        <w:t>10.2. BÚRACIE PRÁCE V RÁMCI STAVEBNÝCH ÚPRAV OBJEKTU</w:t>
      </w:r>
      <w:bookmarkEnd w:id="18"/>
    </w:p>
    <w:p w14:paraId="16A1DD02" w14:textId="7777777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sz w:val="22"/>
          <w:szCs w:val="22"/>
        </w:rPr>
        <w:t>Pôvodné búracie práce sú popísané v projekte pre vydanie stavebného povolenia a v tomto statickom posúdení už nie sú popisované.</w:t>
      </w:r>
    </w:p>
    <w:p w14:paraId="07FB5FD0" w14:textId="67B19057" w:rsidR="00154F06" w:rsidRPr="00154F06" w:rsidRDefault="00154F06" w:rsidP="00154F06">
      <w:pPr>
        <w:spacing w:after="0"/>
        <w:ind w:firstLine="709"/>
        <w:jc w:val="both"/>
        <w:rPr>
          <w:rFonts w:ascii="Arial Narrow" w:hAnsi="Arial Narrow" w:cs="Arial"/>
          <w:sz w:val="22"/>
          <w:szCs w:val="22"/>
        </w:rPr>
      </w:pPr>
      <w:r w:rsidRPr="00154F06">
        <w:rPr>
          <w:rFonts w:ascii="Arial Narrow" w:hAnsi="Arial Narrow" w:cs="Arial"/>
          <w:sz w:val="22"/>
          <w:szCs w:val="22"/>
        </w:rPr>
        <w:t>Vplyvom úprav a rekonštrukčných prác v rámci predmetného objektu výťahovej šachty a jeho predsiene vznikajú požiadavky na nasledovné búracie práce (grafické zobrazenie viď príslušné časti dokumentácie stavebnej časti, resp. príslušných profesií):</w:t>
      </w:r>
    </w:p>
    <w:p w14:paraId="5197602A"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 xml:space="preserve">B01 -  </w:t>
      </w:r>
      <w:r w:rsidRPr="00154F06">
        <w:rPr>
          <w:rFonts w:ascii="Arial Narrow" w:eastAsia="ArialNarrow" w:hAnsi="Arial Narrow" w:cs="Arial"/>
          <w:sz w:val="22"/>
          <w:szCs w:val="22"/>
        </w:rPr>
        <w:t>Demontáž okenných výplní vrátane parapetov a ich výmena za nové plastové okná s rovnakým rozmerom</w:t>
      </w:r>
      <w:r w:rsidRPr="00154F06">
        <w:rPr>
          <w:rFonts w:ascii="Arial Narrow" w:hAnsi="Arial Narrow" w:cs="Arial"/>
          <w:sz w:val="22"/>
          <w:szCs w:val="22"/>
        </w:rPr>
        <w:t xml:space="preserve"> - bez vplyvu na statiku stávajúcich konštrukcií.</w:t>
      </w:r>
    </w:p>
    <w:p w14:paraId="37510E8A"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lastRenderedPageBreak/>
        <w:t>B20 – vybúranie betónového múra pri schodisku – bez vplyvu na statiku stávajúcich konštrukcií – pôvodné schodisko bude kompletne nahradené novým schodiskom – v zmysle predošlej kapitoly</w:t>
      </w:r>
    </w:p>
    <w:p w14:paraId="3BA79176"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B21 – vybúranie betónového exteriérového schodiska – bez vplyvu na statiku stávajúcich konštrukcií – pôvodné schodisko bude kompletne nahradené novým schodiskom – v zmysle predošlej kapitoly</w:t>
      </w:r>
    </w:p>
    <w:p w14:paraId="268420BA"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B22 – demontáž a odstránenie oceľového zábradlia - bez vplyvu na statiku stávajúcich konštrukcií</w:t>
      </w:r>
    </w:p>
    <w:p w14:paraId="35E856A3"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B23, B24 a B25 – skrátenie oceľového nosníka pri markíze o dĺžku 2215mm a odstránenie pôvodného stĺpa podopretia markízy – úpravu je nutné realizovať nasledovným postupom:</w:t>
      </w:r>
    </w:p>
    <w:p w14:paraId="2D50879A"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 xml:space="preserve">Dočasné </w:t>
      </w:r>
      <w:proofErr w:type="spellStart"/>
      <w:r w:rsidRPr="00154F06">
        <w:rPr>
          <w:rFonts w:ascii="Arial Narrow" w:hAnsi="Arial Narrow" w:cs="Arial"/>
          <w:sz w:val="22"/>
          <w:szCs w:val="22"/>
        </w:rPr>
        <w:t>podstojkovanie</w:t>
      </w:r>
      <w:proofErr w:type="spellEnd"/>
      <w:r w:rsidRPr="00154F06">
        <w:rPr>
          <w:rFonts w:ascii="Arial Narrow" w:hAnsi="Arial Narrow" w:cs="Arial"/>
          <w:sz w:val="22"/>
          <w:szCs w:val="22"/>
        </w:rPr>
        <w:t xml:space="preserve"> konštrukcie</w:t>
      </w:r>
    </w:p>
    <w:p w14:paraId="056EF75D"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Odstránenie krytiny markízy a ostatných vrstiev – až po nosnú konštrukciu</w:t>
      </w:r>
    </w:p>
    <w:p w14:paraId="0D146B27"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 xml:space="preserve">Skrátenie nosníka na pôvodnú dĺžku </w:t>
      </w:r>
    </w:p>
    <w:p w14:paraId="635F6BC4"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Odstránenie pôvodného stĺpa prierezu 2xUPE160 – stĺp bude po sanácii v podobe odstránenia pôvodných vrstiev náteru, očistenia a aplikácii nových ochranných náterov spätne namontovaný – kotvenie do základu v novej polohe pred realizáciou schodiska cez kotevnú platňu rozmerov 250/250/10 a kotevných tyčí 4 x M16 na hĺbku min. 100mm cez chemické kotvy.</w:t>
      </w:r>
    </w:p>
    <w:p w14:paraId="5EB62BAC"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Realizácia nových strešných vrstiev markízy</w:t>
      </w:r>
    </w:p>
    <w:p w14:paraId="0DB64DCA" w14:textId="77777777" w:rsidR="00154F06" w:rsidRPr="00154F06" w:rsidRDefault="00154F06" w:rsidP="00154F06">
      <w:pPr>
        <w:pStyle w:val="Odsekzoznamu"/>
        <w:numPr>
          <w:ilvl w:val="0"/>
          <w:numId w:val="14"/>
        </w:numPr>
        <w:spacing w:after="0" w:line="240" w:lineRule="auto"/>
        <w:jc w:val="both"/>
        <w:rPr>
          <w:rFonts w:ascii="Arial Narrow" w:hAnsi="Arial Narrow" w:cs="Arial"/>
          <w:sz w:val="22"/>
          <w:szCs w:val="22"/>
        </w:rPr>
      </w:pPr>
      <w:r w:rsidRPr="00154F06">
        <w:rPr>
          <w:rFonts w:ascii="Arial Narrow" w:hAnsi="Arial Narrow" w:cs="Arial"/>
          <w:sz w:val="22"/>
          <w:szCs w:val="22"/>
        </w:rPr>
        <w:t xml:space="preserve">Odstránenie dočasného </w:t>
      </w:r>
      <w:proofErr w:type="spellStart"/>
      <w:r w:rsidRPr="00154F06">
        <w:rPr>
          <w:rFonts w:ascii="Arial Narrow" w:hAnsi="Arial Narrow" w:cs="Arial"/>
          <w:sz w:val="22"/>
          <w:szCs w:val="22"/>
        </w:rPr>
        <w:t>podstojkovania</w:t>
      </w:r>
      <w:proofErr w:type="spellEnd"/>
    </w:p>
    <w:p w14:paraId="25D2EBDE" w14:textId="77777777" w:rsidR="00154F06" w:rsidRPr="00154F06" w:rsidRDefault="00154F06" w:rsidP="00154F06">
      <w:pPr>
        <w:spacing w:after="0"/>
        <w:jc w:val="both"/>
        <w:rPr>
          <w:rFonts w:ascii="Arial Narrow" w:hAnsi="Arial Narrow" w:cs="Arial"/>
          <w:sz w:val="22"/>
          <w:szCs w:val="22"/>
        </w:rPr>
      </w:pPr>
    </w:p>
    <w:p w14:paraId="27AF60F1"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B26 – vybúranie betónovej dosky pri schodisku / vstupe do objektu, s nášľapnou vrstvou z dlažby – bez vplyvu na statiku stávajúcich konštrukcií</w:t>
      </w:r>
    </w:p>
    <w:p w14:paraId="0E26C75C"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B27 – rozšírenie, resp. vybúranie jestvujúceho okenného otvoru od parapetu po úroveň podlahy – bez vplyvu na statiku stávajúcich konštrukcií</w:t>
      </w:r>
    </w:p>
    <w:p w14:paraId="00BAC4AE"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B28 – demontáž sadrokartónových stien hrúbky 100, spolu s dverami – bez vplyvu na statiku stávajúcich konštrukcií</w:t>
      </w:r>
    </w:p>
    <w:p w14:paraId="1817F9CA"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B29 – demontáž drevených interiérových dverí, vrátane oceľových zárubní – bez vplyvu na statiku stávajúcich konštrukcií</w:t>
      </w:r>
    </w:p>
    <w:p w14:paraId="6AD68529" w14:textId="7777777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B30 – Rozšírenie stavebného otvoru dverí zo 700mm na 900mm, so začistením otvoru – táto stavebná úprava neznamená zásah do nosných konštrukcií, avšak nakoľko sa jedná o zväčšenia otvoru o 200mm, je potrebné pred realizáciou otvoru osadiť oceľový preklad nad hornú hranu otvoru, ktorý prenesie zaťaženia nad budúcim otvorom po jeho realizácii. Preklad bude vytvorený dvojicou oceľových nosníkov prierezu L60/60/5,0, navzájom spojených do jedného celku pásovinou 50/5mm navarenou medzi profilmi v rastri á 400mm. V alternatíve a takom umiestnení, kde je možné založenie prekladov na stávajúce murivo, je možné oceľové preklady zameniť za keramické systémové preklady do nenosných stien – dĺžka min. 1250mm. Postup realizácie bude nasledovný:</w:t>
      </w:r>
    </w:p>
    <w:p w14:paraId="42BF65E0" w14:textId="77777777" w:rsidR="00154F06" w:rsidRPr="00154F06" w:rsidRDefault="00154F06" w:rsidP="00154F06">
      <w:pPr>
        <w:pStyle w:val="Odsekzoznamu"/>
        <w:numPr>
          <w:ilvl w:val="0"/>
          <w:numId w:val="13"/>
        </w:numPr>
        <w:spacing w:after="0" w:line="240" w:lineRule="auto"/>
        <w:jc w:val="both"/>
        <w:rPr>
          <w:rFonts w:ascii="Arial Narrow" w:hAnsi="Arial Narrow" w:cs="Arial"/>
          <w:sz w:val="22"/>
          <w:szCs w:val="22"/>
        </w:rPr>
      </w:pPr>
      <w:r w:rsidRPr="00154F06">
        <w:rPr>
          <w:rFonts w:ascii="Arial Narrow" w:hAnsi="Arial Narrow" w:cs="Arial"/>
          <w:sz w:val="22"/>
          <w:szCs w:val="22"/>
        </w:rPr>
        <w:t xml:space="preserve">dočasné </w:t>
      </w:r>
      <w:proofErr w:type="spellStart"/>
      <w:r w:rsidRPr="00154F06">
        <w:rPr>
          <w:rFonts w:ascii="Arial Narrow" w:hAnsi="Arial Narrow" w:cs="Arial"/>
          <w:sz w:val="22"/>
          <w:szCs w:val="22"/>
        </w:rPr>
        <w:t>podstojkovanie</w:t>
      </w:r>
      <w:proofErr w:type="spellEnd"/>
      <w:r w:rsidRPr="00154F06">
        <w:rPr>
          <w:rFonts w:ascii="Arial Narrow" w:hAnsi="Arial Narrow" w:cs="Arial"/>
          <w:sz w:val="22"/>
          <w:szCs w:val="22"/>
        </w:rPr>
        <w:t xml:space="preserve"> stropnej konštrukcie</w:t>
      </w:r>
    </w:p>
    <w:p w14:paraId="43B41ADE" w14:textId="77777777" w:rsidR="00154F06" w:rsidRPr="00154F06" w:rsidRDefault="00154F06" w:rsidP="00154F06">
      <w:pPr>
        <w:pStyle w:val="Odsekzoznamu"/>
        <w:numPr>
          <w:ilvl w:val="0"/>
          <w:numId w:val="13"/>
        </w:numPr>
        <w:spacing w:after="0" w:line="240" w:lineRule="auto"/>
        <w:jc w:val="both"/>
        <w:rPr>
          <w:rFonts w:ascii="Arial Narrow" w:hAnsi="Arial Narrow" w:cs="Arial"/>
          <w:sz w:val="22"/>
          <w:szCs w:val="22"/>
        </w:rPr>
      </w:pPr>
      <w:r w:rsidRPr="00154F06">
        <w:rPr>
          <w:rFonts w:ascii="Arial Narrow" w:hAnsi="Arial Narrow" w:cs="Arial"/>
          <w:sz w:val="22"/>
          <w:szCs w:val="22"/>
        </w:rPr>
        <w:t xml:space="preserve">vysekanie drážky do muriva z jednej strany, pre osadenie prvého z prekladov (oceľových nosníkov). Dĺžka uloženia nosníka je min. 250m na každej strane budúceho otvoru. V prípade kotvenia do železobetónového piliera je nutné oceľový prvok </w:t>
      </w:r>
      <w:proofErr w:type="spellStart"/>
      <w:r w:rsidRPr="00154F06">
        <w:rPr>
          <w:rFonts w:ascii="Arial Narrow" w:hAnsi="Arial Narrow" w:cs="Arial"/>
          <w:sz w:val="22"/>
          <w:szCs w:val="22"/>
        </w:rPr>
        <w:t>nakotviť</w:t>
      </w:r>
      <w:proofErr w:type="spellEnd"/>
      <w:r w:rsidRPr="00154F06">
        <w:rPr>
          <w:rFonts w:ascii="Arial Narrow" w:hAnsi="Arial Narrow" w:cs="Arial"/>
          <w:sz w:val="22"/>
          <w:szCs w:val="22"/>
        </w:rPr>
        <w:t xml:space="preserve"> cez chemickú kotvu a kotevnú tyč s priemerom 10mm.</w:t>
      </w:r>
    </w:p>
    <w:p w14:paraId="6F777DFA" w14:textId="77777777" w:rsidR="00154F06" w:rsidRPr="00154F06" w:rsidRDefault="00154F06" w:rsidP="00154F06">
      <w:pPr>
        <w:pStyle w:val="Odsekzoznamu"/>
        <w:numPr>
          <w:ilvl w:val="0"/>
          <w:numId w:val="13"/>
        </w:numPr>
        <w:spacing w:after="0" w:line="240" w:lineRule="auto"/>
        <w:jc w:val="both"/>
        <w:rPr>
          <w:rFonts w:ascii="Arial Narrow" w:hAnsi="Arial Narrow" w:cs="Arial"/>
          <w:sz w:val="22"/>
          <w:szCs w:val="22"/>
        </w:rPr>
      </w:pPr>
      <w:r w:rsidRPr="00154F06">
        <w:rPr>
          <w:rFonts w:ascii="Arial Narrow" w:hAnsi="Arial Narrow" w:cs="Arial"/>
          <w:sz w:val="22"/>
          <w:szCs w:val="22"/>
        </w:rPr>
        <w:t>uloženie  prvého z prekladov (nosníkov) na vyrovnaný povrch do drážky. Stabilizovanie, vyrovnanie prekladu (nosníka).</w:t>
      </w:r>
    </w:p>
    <w:p w14:paraId="5628DD06" w14:textId="77777777" w:rsidR="00154F06" w:rsidRPr="00154F06" w:rsidRDefault="00154F06" w:rsidP="00154F06">
      <w:pPr>
        <w:pStyle w:val="Odsekzoznamu"/>
        <w:numPr>
          <w:ilvl w:val="0"/>
          <w:numId w:val="13"/>
        </w:numPr>
        <w:spacing w:after="0" w:line="240" w:lineRule="auto"/>
        <w:jc w:val="both"/>
        <w:rPr>
          <w:rFonts w:ascii="Arial Narrow" w:hAnsi="Arial Narrow" w:cs="Arial"/>
          <w:sz w:val="22"/>
          <w:szCs w:val="22"/>
        </w:rPr>
      </w:pPr>
      <w:r w:rsidRPr="00154F06">
        <w:rPr>
          <w:rFonts w:ascii="Arial Narrow" w:hAnsi="Arial Narrow" w:cs="Arial"/>
          <w:sz w:val="22"/>
          <w:szCs w:val="22"/>
        </w:rPr>
        <w:t>rovnaký postup je potrebné opakovať na opačnej strane muriva.</w:t>
      </w:r>
    </w:p>
    <w:p w14:paraId="78B41D19" w14:textId="77777777" w:rsidR="00154F06" w:rsidRPr="00154F06" w:rsidRDefault="00154F06" w:rsidP="00154F06">
      <w:pPr>
        <w:pStyle w:val="Odsekzoznamu"/>
        <w:numPr>
          <w:ilvl w:val="0"/>
          <w:numId w:val="13"/>
        </w:numPr>
        <w:spacing w:after="0" w:line="240" w:lineRule="auto"/>
        <w:jc w:val="both"/>
        <w:rPr>
          <w:rFonts w:ascii="Arial Narrow" w:hAnsi="Arial Narrow" w:cs="Arial"/>
          <w:sz w:val="22"/>
          <w:szCs w:val="22"/>
        </w:rPr>
      </w:pPr>
      <w:r w:rsidRPr="00154F06">
        <w:rPr>
          <w:rFonts w:ascii="Arial Narrow" w:hAnsi="Arial Narrow" w:cs="Arial"/>
          <w:sz w:val="22"/>
          <w:szCs w:val="22"/>
        </w:rPr>
        <w:t>po uložení oboch prekladov (nosníkov) je možné pristúpiť k realizácii otvoru pod nimi.</w:t>
      </w:r>
    </w:p>
    <w:p w14:paraId="4B4A2DA6" w14:textId="3E056F27"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Takto zrealizovaná stavebná úprava bude mať zanedbateľný vplyv na statiku stávajúcich nosných i nenosných konštrukcií.</w:t>
      </w:r>
    </w:p>
    <w:p w14:paraId="02FEF975" w14:textId="7E487D8C" w:rsidR="00154F06" w:rsidRPr="00154F06" w:rsidRDefault="00154F06" w:rsidP="00154F06">
      <w:pPr>
        <w:spacing w:after="0"/>
        <w:ind w:left="360"/>
        <w:jc w:val="both"/>
        <w:rPr>
          <w:rFonts w:ascii="Arial Narrow" w:hAnsi="Arial Narrow" w:cs="Arial"/>
          <w:sz w:val="22"/>
          <w:szCs w:val="22"/>
        </w:rPr>
      </w:pPr>
      <w:r w:rsidRPr="00154F06">
        <w:rPr>
          <w:rFonts w:ascii="Arial Narrow" w:hAnsi="Arial Narrow" w:cs="Arial"/>
          <w:sz w:val="22"/>
          <w:szCs w:val="22"/>
        </w:rPr>
        <w:t>B31 – demontáž panela s názvom školy (oceľový rám)</w:t>
      </w:r>
    </w:p>
    <w:p w14:paraId="0AB4A60B" w14:textId="77777777" w:rsidR="00154F06" w:rsidRPr="00154F06" w:rsidRDefault="00154F06" w:rsidP="00154F06">
      <w:pPr>
        <w:tabs>
          <w:tab w:val="left" w:pos="426"/>
        </w:tabs>
        <w:spacing w:after="0"/>
        <w:jc w:val="both"/>
        <w:rPr>
          <w:rFonts w:ascii="Arial Narrow" w:hAnsi="Arial Narrow" w:cs="Arial"/>
          <w:b/>
          <w:sz w:val="22"/>
          <w:szCs w:val="22"/>
        </w:rPr>
      </w:pPr>
      <w:r w:rsidRPr="00154F06">
        <w:rPr>
          <w:rFonts w:ascii="Arial Narrow" w:hAnsi="Arial Narrow" w:cs="Arial"/>
          <w:color w:val="FF0000"/>
          <w:sz w:val="22"/>
          <w:szCs w:val="22"/>
        </w:rPr>
        <w:tab/>
      </w:r>
      <w:r w:rsidRPr="00154F06">
        <w:rPr>
          <w:rFonts w:ascii="Arial Narrow" w:hAnsi="Arial Narrow" w:cs="Arial"/>
          <w:b/>
          <w:color w:val="FF0000"/>
          <w:sz w:val="22"/>
          <w:szCs w:val="22"/>
        </w:rPr>
        <w:tab/>
      </w:r>
      <w:r w:rsidRPr="00154F06">
        <w:rPr>
          <w:rFonts w:ascii="Arial Narrow" w:hAnsi="Arial Narrow" w:cs="Arial"/>
          <w:b/>
          <w:sz w:val="22"/>
          <w:szCs w:val="22"/>
        </w:rPr>
        <w:t>Všeobecný technologický postup búrania:</w:t>
      </w:r>
    </w:p>
    <w:p w14:paraId="4F52B1BD" w14:textId="77777777" w:rsidR="00154F06" w:rsidRPr="00154F06" w:rsidRDefault="00154F06" w:rsidP="00154F06">
      <w:pPr>
        <w:tabs>
          <w:tab w:val="left" w:pos="709"/>
        </w:tabs>
        <w:spacing w:after="0"/>
        <w:jc w:val="both"/>
        <w:rPr>
          <w:rFonts w:ascii="Arial Narrow" w:hAnsi="Arial Narrow" w:cs="Arial"/>
          <w:sz w:val="22"/>
          <w:szCs w:val="22"/>
        </w:rPr>
      </w:pPr>
      <w:r w:rsidRPr="00154F06">
        <w:rPr>
          <w:rFonts w:ascii="Arial Narrow" w:hAnsi="Arial Narrow" w:cs="Arial"/>
          <w:sz w:val="22"/>
          <w:szCs w:val="22"/>
        </w:rPr>
        <w:tab/>
        <w:t>Pred začatím realizácie je potrebné overiť jestvujúci stav a porovnať ho s predpokladaným stavom určeným na základe pôvodnej dokumentácie stavby.</w:t>
      </w:r>
    </w:p>
    <w:p w14:paraId="327983E8"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ab/>
        <w:t>Zásady technologického postupu pre búranie sa riadia vyhláškou Slovenského úradu bezpečnosti práce a Slovenského banského úradu o bezpečnosti práce a technických zariadení pri stavebných prácach c. 374/1990 Zb. zo dňa 14.8.1990.</w:t>
      </w:r>
    </w:p>
    <w:p w14:paraId="7AC6272E" w14:textId="77777777" w:rsidR="00154F06" w:rsidRPr="00154F06" w:rsidRDefault="00154F06" w:rsidP="00154F06">
      <w:pPr>
        <w:autoSpaceDE w:val="0"/>
        <w:autoSpaceDN w:val="0"/>
        <w:adjustRightInd w:val="0"/>
        <w:spacing w:after="0"/>
        <w:ind w:firstLine="709"/>
        <w:jc w:val="both"/>
        <w:rPr>
          <w:rFonts w:ascii="Arial Narrow" w:hAnsi="Arial Narrow" w:cs="Arial"/>
          <w:sz w:val="22"/>
          <w:szCs w:val="22"/>
        </w:rPr>
      </w:pPr>
      <w:r w:rsidRPr="00154F06">
        <w:rPr>
          <w:rFonts w:ascii="Arial Narrow" w:hAnsi="Arial Narrow" w:cs="Arial"/>
          <w:sz w:val="22"/>
          <w:szCs w:val="22"/>
        </w:rPr>
        <w:t xml:space="preserve">Na základe </w:t>
      </w:r>
      <w:proofErr w:type="spellStart"/>
      <w:r w:rsidRPr="00154F06">
        <w:rPr>
          <w:rFonts w:ascii="Arial Narrow" w:hAnsi="Arial Narrow" w:cs="Arial"/>
          <w:sz w:val="22"/>
          <w:szCs w:val="22"/>
        </w:rPr>
        <w:t>tvaromiestnej</w:t>
      </w:r>
      <w:proofErr w:type="spellEnd"/>
      <w:r w:rsidRPr="00154F06">
        <w:rPr>
          <w:rFonts w:ascii="Arial Narrow" w:hAnsi="Arial Narrow" w:cs="Arial"/>
          <w:sz w:val="22"/>
          <w:szCs w:val="22"/>
        </w:rPr>
        <w:t xml:space="preserve"> obhliadky bol určený nasledovný postup:</w:t>
      </w:r>
    </w:p>
    <w:p w14:paraId="1EDA0FFE"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lastRenderedPageBreak/>
        <w:t>- Pred začatím búracích prác je potrebné rozvodné siete (elektrické, vodné, tepelné) inštalované v danej konštrukcii, odpojiť a zabezpečiť tak, aby sa nedali používať.</w:t>
      </w:r>
    </w:p>
    <w:p w14:paraId="2EA4358D"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Na odber el. prúdu pre potreby búracích prác sa musí zriadiť samostatné vedenie, resp. pripojiť zariadenia do siete v stávajúcom objekte.</w:t>
      </w:r>
    </w:p>
    <w:p w14:paraId="6CA7377D"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Na zníženie prašnosti búracích prác sa zabezpečí zdroj vody.</w:t>
      </w:r>
    </w:p>
    <w:p w14:paraId="6608AB5F"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Zabudované trámy sa budú odstraňovať až vtedy, keď nebudú zaťažené murivom.</w:t>
      </w:r>
    </w:p>
    <w:p w14:paraId="75A34A2E"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Búranie nosných konštrukcií sa bude vykonávať vertikálnym smerom zhora dolu, a to po častiach.</w:t>
      </w:r>
    </w:p>
    <w:p w14:paraId="1461AB6B"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Pred búraním priečok pod vodorovnými konštrukciami bolo obhliadkou overené, či nemajú v objekte nosnú funkciu.</w:t>
      </w:r>
    </w:p>
    <w:p w14:paraId="01F9E025" w14:textId="77777777" w:rsidR="00154F06" w:rsidRPr="00154F06" w:rsidRDefault="00154F06" w:rsidP="00154F06">
      <w:pPr>
        <w:autoSpaceDE w:val="0"/>
        <w:autoSpaceDN w:val="0"/>
        <w:adjustRightInd w:val="0"/>
        <w:spacing w:after="0"/>
        <w:jc w:val="both"/>
        <w:rPr>
          <w:rFonts w:ascii="Arial Narrow" w:hAnsi="Arial Narrow" w:cs="Arial"/>
          <w:sz w:val="22"/>
          <w:szCs w:val="22"/>
        </w:rPr>
      </w:pPr>
      <w:r w:rsidRPr="00154F06">
        <w:rPr>
          <w:rFonts w:ascii="Arial Narrow" w:hAnsi="Arial Narrow" w:cs="Arial"/>
          <w:sz w:val="22"/>
          <w:szCs w:val="22"/>
        </w:rPr>
        <w:t>- Stavebný materiál získaný odstraňovaním časti stavby sa použije pri rekonštrukcii, prebytočný materiál sa odstráni na skládku určenú mestským úradom.</w:t>
      </w:r>
    </w:p>
    <w:p w14:paraId="35F63462" w14:textId="77777777" w:rsidR="000B48F4" w:rsidRPr="009679AC" w:rsidRDefault="000B48F4" w:rsidP="005B2B4F">
      <w:pPr>
        <w:pStyle w:val="VISIA"/>
      </w:pPr>
    </w:p>
    <w:p w14:paraId="5DE4A1D4" w14:textId="0798410C" w:rsidR="008206CE" w:rsidRDefault="008206CE" w:rsidP="003F6BB4">
      <w:pPr>
        <w:pStyle w:val="Bezriadkovania"/>
      </w:pPr>
      <w:r>
        <w:t>1</w:t>
      </w:r>
      <w:r w:rsidR="00F130AD">
        <w:t>1</w:t>
      </w:r>
      <w:r w:rsidRPr="007A2579">
        <w:t xml:space="preserve">. </w:t>
      </w:r>
      <w:r>
        <w:t>ELEKTROINŠTALÁCIA A OCHRANA PRED BLESKOM</w:t>
      </w:r>
    </w:p>
    <w:p w14:paraId="4FBB9DD7" w14:textId="06A55948" w:rsidR="000B224D" w:rsidRDefault="00F130AD" w:rsidP="00F130AD">
      <w:pPr>
        <w:pStyle w:val="Bezriadkovania"/>
      </w:pPr>
      <w:r>
        <w:tab/>
      </w:r>
      <w:r w:rsidR="000B224D">
        <w:t>SO101</w:t>
      </w:r>
      <w:r w:rsidR="00710646">
        <w:t xml:space="preserve"> a SO10</w:t>
      </w:r>
      <w:r>
        <w:t>7</w:t>
      </w:r>
    </w:p>
    <w:p w14:paraId="79290C86" w14:textId="77777777" w:rsidR="00F130AD" w:rsidRDefault="00F130AD" w:rsidP="00F130AD">
      <w:pPr>
        <w:pStyle w:val="Nadpis2TS"/>
        <w:ind w:firstLine="0"/>
        <w:jc w:val="both"/>
        <w:rPr>
          <w:rFonts w:ascii="Arial Narrow" w:hAnsi="Arial Narrow"/>
        </w:rPr>
      </w:pPr>
      <w:r>
        <w:rPr>
          <w:rFonts w:ascii="Arial Narrow" w:hAnsi="Arial Narrow"/>
        </w:rPr>
        <w:t>Všeobecne)</w:t>
      </w:r>
    </w:p>
    <w:p w14:paraId="16F9E001" w14:textId="5DD61679" w:rsidR="00F130AD" w:rsidRPr="00F130AD" w:rsidRDefault="00F130AD" w:rsidP="00F130AD">
      <w:pPr>
        <w:pStyle w:val="Nadpis2TS"/>
        <w:ind w:firstLine="0"/>
        <w:jc w:val="both"/>
        <w:rPr>
          <w:rFonts w:ascii="Arial Narrow" w:hAnsi="Arial Narrow"/>
        </w:rPr>
      </w:pPr>
      <w:r>
        <w:rPr>
          <w:rFonts w:ascii="Arial Narrow" w:hAnsi="Arial Narrow"/>
        </w:rPr>
        <w:t xml:space="preserve"> – projekt rieši:</w:t>
      </w:r>
    </w:p>
    <w:p w14:paraId="0B133173" w14:textId="77777777" w:rsidR="00F130AD" w:rsidRPr="00F130AD" w:rsidRDefault="00F130AD" w:rsidP="00F130AD">
      <w:pPr>
        <w:pStyle w:val="Zkladntext"/>
        <w:numPr>
          <w:ilvl w:val="1"/>
          <w:numId w:val="15"/>
        </w:numPr>
        <w:tabs>
          <w:tab w:val="left" w:pos="-2127"/>
          <w:tab w:val="left" w:pos="0"/>
          <w:tab w:val="left" w:pos="709"/>
          <w:tab w:val="left" w:pos="1985"/>
        </w:tabs>
        <w:suppressAutoHyphens/>
        <w:spacing w:after="0"/>
        <w:jc w:val="both"/>
        <w:rPr>
          <w:rFonts w:ascii="Arial Narrow" w:hAnsi="Arial Narrow" w:cs="Arial"/>
          <w:sz w:val="22"/>
        </w:rPr>
      </w:pPr>
      <w:r w:rsidRPr="00F130AD">
        <w:rPr>
          <w:rFonts w:ascii="Arial Narrow" w:hAnsi="Arial Narrow" w:cs="Arial"/>
          <w:sz w:val="22"/>
        </w:rPr>
        <w:t xml:space="preserve">Napájanie výťahu a schodiskových plošín </w:t>
      </w:r>
    </w:p>
    <w:p w14:paraId="7A5CCD42" w14:textId="77777777" w:rsidR="00F130AD" w:rsidRPr="00F130AD" w:rsidRDefault="00F130AD" w:rsidP="00F130AD">
      <w:pPr>
        <w:pStyle w:val="Zkladntext"/>
        <w:numPr>
          <w:ilvl w:val="1"/>
          <w:numId w:val="15"/>
        </w:numPr>
        <w:tabs>
          <w:tab w:val="left" w:pos="-2127"/>
          <w:tab w:val="left" w:pos="0"/>
          <w:tab w:val="left" w:pos="709"/>
          <w:tab w:val="left" w:pos="1985"/>
        </w:tabs>
        <w:suppressAutoHyphens/>
        <w:spacing w:after="0"/>
        <w:jc w:val="both"/>
        <w:rPr>
          <w:rFonts w:ascii="Arial Narrow" w:hAnsi="Arial Narrow" w:cs="Arial"/>
          <w:sz w:val="22"/>
        </w:rPr>
      </w:pPr>
      <w:r w:rsidRPr="00F130AD">
        <w:rPr>
          <w:rFonts w:ascii="Arial Narrow" w:hAnsi="Arial Narrow" w:cs="Arial"/>
          <w:sz w:val="22"/>
        </w:rPr>
        <w:t>Doplnenie hlavného rozvádzača</w:t>
      </w:r>
    </w:p>
    <w:p w14:paraId="0E4381E2" w14:textId="7F9DF160" w:rsidR="00F130AD" w:rsidRPr="00F130AD" w:rsidRDefault="00F130AD" w:rsidP="00F130AD">
      <w:pPr>
        <w:pStyle w:val="Nadpis2TS"/>
        <w:spacing w:after="0"/>
        <w:ind w:firstLine="0"/>
        <w:jc w:val="both"/>
        <w:rPr>
          <w:rFonts w:ascii="Arial Narrow" w:hAnsi="Arial Narrow"/>
          <w:szCs w:val="22"/>
        </w:rPr>
      </w:pPr>
      <w:r>
        <w:rPr>
          <w:rFonts w:ascii="Arial Narrow" w:hAnsi="Arial Narrow"/>
          <w:szCs w:val="22"/>
        </w:rPr>
        <w:t>11</w:t>
      </w:r>
      <w:r w:rsidRPr="00F130AD">
        <w:rPr>
          <w:rFonts w:ascii="Arial Narrow" w:hAnsi="Arial Narrow"/>
          <w:szCs w:val="22"/>
        </w:rPr>
        <w:t>.</w:t>
      </w:r>
      <w:r>
        <w:rPr>
          <w:rFonts w:ascii="Arial Narrow" w:hAnsi="Arial Narrow"/>
          <w:szCs w:val="22"/>
        </w:rPr>
        <w:t>1</w:t>
      </w:r>
      <w:r w:rsidRPr="00F130AD">
        <w:rPr>
          <w:rFonts w:ascii="Arial Narrow" w:hAnsi="Arial Narrow"/>
          <w:szCs w:val="22"/>
        </w:rPr>
        <w:t xml:space="preserve"> Technické údaje</w:t>
      </w:r>
    </w:p>
    <w:p w14:paraId="4EDA813C" w14:textId="0DEC2476" w:rsidR="00F130AD" w:rsidRPr="00F130AD" w:rsidRDefault="00F130AD" w:rsidP="00F130AD">
      <w:pPr>
        <w:pStyle w:val="Nadpis2TS"/>
        <w:spacing w:after="0"/>
        <w:ind w:firstLine="720"/>
        <w:jc w:val="both"/>
        <w:rPr>
          <w:rFonts w:ascii="Arial Narrow" w:hAnsi="Arial Narrow"/>
          <w:szCs w:val="22"/>
        </w:rPr>
      </w:pPr>
      <w:r>
        <w:rPr>
          <w:rFonts w:ascii="Arial Narrow" w:hAnsi="Arial Narrow"/>
          <w:szCs w:val="22"/>
        </w:rPr>
        <w:t>11.1</w:t>
      </w:r>
      <w:r w:rsidRPr="00F130AD">
        <w:rPr>
          <w:rFonts w:ascii="Arial Narrow" w:hAnsi="Arial Narrow"/>
          <w:szCs w:val="22"/>
        </w:rPr>
        <w:t>.1 Rozvodná sústava a ochrana</w:t>
      </w:r>
    </w:p>
    <w:p w14:paraId="2F9CB53D"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Pre napájanie el. zariadení bude použitá rozvodná sústava .</w:t>
      </w:r>
    </w:p>
    <w:p w14:paraId="29E1A1DB"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3 PE+N str. 50Hz, 400/230V / TN-C-S</w:t>
      </w:r>
    </w:p>
    <w:p w14:paraId="500B06FB"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b/>
          <w:sz w:val="22"/>
          <w:szCs w:val="22"/>
        </w:rPr>
      </w:pPr>
      <w:r w:rsidRPr="00F130AD">
        <w:rPr>
          <w:rFonts w:ascii="Arial Narrow" w:hAnsi="Arial Narrow" w:cs="Arial"/>
          <w:b/>
          <w:sz w:val="22"/>
          <w:szCs w:val="22"/>
        </w:rPr>
        <w:t>Ochranné opatrenia v zmysle STN 33 2000-4-41/2010:</w:t>
      </w:r>
    </w:p>
    <w:p w14:paraId="52179C68"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t>411.2 požiadavky na základnú ochranu:</w:t>
      </w:r>
    </w:p>
    <w:p w14:paraId="6ED817B9"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t>A1 základná izolácia živých častí</w:t>
      </w:r>
    </w:p>
    <w:p w14:paraId="7312FB28"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t>A2 zábrany alebo kryty</w:t>
      </w:r>
    </w:p>
    <w:p w14:paraId="3A3A1D8D"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t>B2 prekážky</w:t>
      </w:r>
    </w:p>
    <w:p w14:paraId="628C72FA"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t>B3 umiestnenie mimo dosah</w:t>
      </w:r>
    </w:p>
    <w:p w14:paraId="4123C8F9"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t xml:space="preserve">411.4 </w:t>
      </w:r>
      <w:r w:rsidRPr="00F130AD">
        <w:rPr>
          <w:rFonts w:ascii="Arial Narrow" w:hAnsi="Arial Narrow" w:cs="Arial"/>
          <w:sz w:val="22"/>
          <w:szCs w:val="22"/>
        </w:rPr>
        <w:tab/>
        <w:t>požiadavky na ochranu pri poruche</w:t>
      </w:r>
    </w:p>
    <w:p w14:paraId="14E1BE5E"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t xml:space="preserve">411.3.2  </w:t>
      </w:r>
      <w:r w:rsidRPr="00F130AD">
        <w:rPr>
          <w:rFonts w:ascii="Arial Narrow" w:hAnsi="Arial Narrow" w:cs="Arial"/>
          <w:sz w:val="22"/>
          <w:szCs w:val="22"/>
        </w:rPr>
        <w:tab/>
        <w:t>ochranné uzemnenie a ochranné pospájanie</w:t>
      </w:r>
    </w:p>
    <w:p w14:paraId="3350E1AF"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t xml:space="preserve">411.3.2  </w:t>
      </w:r>
      <w:r w:rsidRPr="00F130AD">
        <w:rPr>
          <w:rFonts w:ascii="Arial Narrow" w:hAnsi="Arial Narrow" w:cs="Arial"/>
          <w:sz w:val="22"/>
          <w:szCs w:val="22"/>
        </w:rPr>
        <w:tab/>
        <w:t>samočinné odpojenie pri poruche</w:t>
      </w:r>
    </w:p>
    <w:p w14:paraId="40EEBFA1" w14:textId="77777777" w:rsidR="00F130AD" w:rsidRPr="00F130AD" w:rsidRDefault="00F130AD" w:rsidP="00F130AD">
      <w:pPr>
        <w:tabs>
          <w:tab w:val="left" w:pos="141"/>
          <w:tab w:val="left" w:pos="637"/>
          <w:tab w:val="left" w:pos="1630"/>
          <w:tab w:val="left" w:pos="2055"/>
        </w:tabs>
        <w:spacing w:after="0" w:line="360" w:lineRule="atLeast"/>
        <w:jc w:val="both"/>
        <w:rPr>
          <w:rFonts w:ascii="Arial Narrow" w:hAnsi="Arial Narrow" w:cs="Arial"/>
          <w:sz w:val="22"/>
          <w:szCs w:val="22"/>
        </w:rPr>
      </w:pPr>
      <w:r w:rsidRPr="00F130AD">
        <w:rPr>
          <w:rFonts w:ascii="Arial Narrow" w:hAnsi="Arial Narrow" w:cs="Arial"/>
          <w:sz w:val="22"/>
          <w:szCs w:val="22"/>
        </w:rPr>
        <w:tab/>
      </w:r>
      <w:r w:rsidRPr="00F130AD">
        <w:rPr>
          <w:rFonts w:ascii="Arial Narrow" w:hAnsi="Arial Narrow" w:cs="Arial"/>
          <w:sz w:val="22"/>
          <w:szCs w:val="22"/>
        </w:rPr>
        <w:tab/>
        <w:t xml:space="preserve">411.3.3 </w:t>
      </w:r>
      <w:r w:rsidRPr="00F130AD">
        <w:rPr>
          <w:rFonts w:ascii="Arial Narrow" w:hAnsi="Arial Narrow" w:cs="Arial"/>
          <w:sz w:val="22"/>
          <w:szCs w:val="22"/>
        </w:rPr>
        <w:tab/>
        <w:t xml:space="preserve">doplnková ochrana – prúdové chrániče </w:t>
      </w:r>
    </w:p>
    <w:p w14:paraId="223A6127" w14:textId="09A23BDF" w:rsidR="00F130AD" w:rsidRPr="00F130AD" w:rsidRDefault="00F130AD" w:rsidP="00F130AD">
      <w:pPr>
        <w:pStyle w:val="Nadpis2TS"/>
        <w:spacing w:after="0"/>
        <w:jc w:val="both"/>
        <w:rPr>
          <w:rFonts w:ascii="Arial Narrow" w:hAnsi="Arial Narrow"/>
          <w:szCs w:val="22"/>
        </w:rPr>
      </w:pPr>
      <w:r>
        <w:rPr>
          <w:rFonts w:ascii="Arial Narrow" w:hAnsi="Arial Narrow"/>
          <w:szCs w:val="22"/>
        </w:rPr>
        <w:t>11.1</w:t>
      </w:r>
      <w:r w:rsidRPr="00F130AD">
        <w:rPr>
          <w:rFonts w:ascii="Arial Narrow" w:hAnsi="Arial Narrow"/>
          <w:szCs w:val="22"/>
        </w:rPr>
        <w:t>.3 Farebné označenie vodičov:</w:t>
      </w:r>
    </w:p>
    <w:p w14:paraId="34ADCA98" w14:textId="77777777" w:rsidR="00F130AD" w:rsidRPr="00F130AD" w:rsidRDefault="00F130AD" w:rsidP="00F130AD">
      <w:pPr>
        <w:numPr>
          <w:ilvl w:val="1"/>
          <w:numId w:val="15"/>
        </w:numPr>
        <w:tabs>
          <w:tab w:val="left" w:pos="2694"/>
        </w:tabs>
        <w:spacing w:before="120" w:after="0" w:line="240" w:lineRule="auto"/>
        <w:jc w:val="both"/>
        <w:rPr>
          <w:rFonts w:ascii="Arial Narrow" w:hAnsi="Arial Narrow" w:cs="Arial"/>
          <w:sz w:val="22"/>
          <w:szCs w:val="22"/>
        </w:rPr>
      </w:pPr>
      <w:r w:rsidRPr="00F130AD">
        <w:rPr>
          <w:rFonts w:ascii="Arial Narrow" w:hAnsi="Arial Narrow" w:cs="Arial"/>
          <w:sz w:val="22"/>
          <w:szCs w:val="22"/>
        </w:rPr>
        <w:t>v zmysle STN 347411 (</w:t>
      </w:r>
      <w:proofErr w:type="spellStart"/>
      <w:r w:rsidRPr="00F130AD">
        <w:rPr>
          <w:rFonts w:ascii="Arial Narrow" w:hAnsi="Arial Narrow" w:cs="Arial"/>
          <w:sz w:val="22"/>
          <w:szCs w:val="22"/>
        </w:rPr>
        <w:t>idt</w:t>
      </w:r>
      <w:proofErr w:type="spellEnd"/>
      <w:r w:rsidRPr="00F130AD">
        <w:rPr>
          <w:rFonts w:ascii="Arial Narrow" w:hAnsi="Arial Narrow" w:cs="Arial"/>
          <w:sz w:val="22"/>
          <w:szCs w:val="22"/>
        </w:rPr>
        <w:t xml:space="preserve"> HD 308 S2:2001): Označovanie žíl v kábloch a </w:t>
      </w:r>
      <w:r w:rsidRPr="00F130AD">
        <w:rPr>
          <w:rFonts w:ascii="Arial Narrow" w:hAnsi="Arial Narrow" w:cs="Arial"/>
          <w:sz w:val="22"/>
          <w:szCs w:val="22"/>
        </w:rPr>
        <w:tab/>
        <w:t>ohybných šnúrach.</w:t>
      </w:r>
    </w:p>
    <w:p w14:paraId="0A41F041" w14:textId="77777777" w:rsidR="00F130AD" w:rsidRPr="00F130AD" w:rsidRDefault="00F130AD" w:rsidP="00F130AD">
      <w:pPr>
        <w:numPr>
          <w:ilvl w:val="1"/>
          <w:numId w:val="15"/>
        </w:numPr>
        <w:tabs>
          <w:tab w:val="left" w:pos="2694"/>
        </w:tabs>
        <w:spacing w:before="120" w:after="0" w:line="240" w:lineRule="auto"/>
        <w:jc w:val="both"/>
        <w:rPr>
          <w:rFonts w:ascii="Arial Narrow" w:hAnsi="Arial Narrow" w:cs="Arial"/>
          <w:sz w:val="22"/>
          <w:szCs w:val="22"/>
        </w:rPr>
      </w:pPr>
      <w:r w:rsidRPr="00F130AD">
        <w:rPr>
          <w:rFonts w:ascii="Arial Narrow" w:hAnsi="Arial Narrow" w:cs="Arial"/>
          <w:sz w:val="22"/>
          <w:szCs w:val="22"/>
        </w:rPr>
        <w:t>v zmysle DIN VDE 0293-308 (káble typu CHKE-R a NYY)</w:t>
      </w:r>
    </w:p>
    <w:p w14:paraId="1EAAA896" w14:textId="44C275FD" w:rsidR="00F130AD" w:rsidRPr="00F130AD" w:rsidRDefault="00F130AD" w:rsidP="00F130AD">
      <w:pPr>
        <w:pStyle w:val="Nadpis2TS"/>
        <w:spacing w:after="0"/>
        <w:rPr>
          <w:rFonts w:ascii="Arial Narrow" w:hAnsi="Arial Narrow"/>
          <w:szCs w:val="22"/>
        </w:rPr>
      </w:pPr>
      <w:r>
        <w:rPr>
          <w:rFonts w:ascii="Arial Narrow" w:hAnsi="Arial Narrow"/>
          <w:szCs w:val="22"/>
        </w:rPr>
        <w:t>11.1</w:t>
      </w:r>
      <w:r w:rsidRPr="00F130AD">
        <w:rPr>
          <w:rFonts w:ascii="Arial Narrow" w:hAnsi="Arial Narrow"/>
          <w:szCs w:val="22"/>
        </w:rPr>
        <w:t>.4 Predpokladaná energetická bilancia:</w:t>
      </w:r>
    </w:p>
    <w:p w14:paraId="19656000" w14:textId="3BBD7557" w:rsidR="00F130AD" w:rsidRPr="00F130AD" w:rsidRDefault="00F130AD" w:rsidP="00F130AD">
      <w:pPr>
        <w:spacing w:after="0"/>
        <w:ind w:firstLine="426"/>
        <w:jc w:val="both"/>
        <w:rPr>
          <w:rFonts w:ascii="Arial Narrow" w:hAnsi="Arial Narrow" w:cs="Arial"/>
          <w:position w:val="4"/>
          <w:sz w:val="22"/>
          <w:szCs w:val="22"/>
        </w:rPr>
      </w:pPr>
      <w:r w:rsidRPr="00F130AD">
        <w:rPr>
          <w:rFonts w:ascii="Arial Narrow" w:hAnsi="Arial Narrow" w:cs="Arial"/>
          <w:sz w:val="22"/>
          <w:szCs w:val="22"/>
        </w:rPr>
        <w:tab/>
      </w:r>
      <w:r w:rsidRPr="00F130AD">
        <w:rPr>
          <w:rFonts w:ascii="Arial Narrow" w:hAnsi="Arial Narrow" w:cs="Arial"/>
          <w:position w:val="4"/>
          <w:sz w:val="22"/>
          <w:szCs w:val="22"/>
        </w:rPr>
        <w:t>Predpokladaná výkonová bilancia pre riešenú časť školy :</w:t>
      </w:r>
    </w:p>
    <w:p w14:paraId="6120AD53" w14:textId="77777777" w:rsidR="00F130AD" w:rsidRPr="00F130AD" w:rsidRDefault="00F130AD" w:rsidP="00F130AD">
      <w:pPr>
        <w:spacing w:after="0"/>
        <w:ind w:firstLine="708"/>
        <w:jc w:val="both"/>
        <w:rPr>
          <w:rFonts w:ascii="Arial Narrow" w:hAnsi="Arial Narrow" w:cs="Arial"/>
          <w:position w:val="4"/>
          <w:sz w:val="22"/>
          <w:szCs w:val="22"/>
        </w:rPr>
      </w:pPr>
      <w:r w:rsidRPr="00F130AD">
        <w:rPr>
          <w:rFonts w:ascii="Arial Narrow" w:hAnsi="Arial Narrow" w:cs="Arial"/>
          <w:position w:val="4"/>
          <w:sz w:val="22"/>
          <w:szCs w:val="22"/>
        </w:rPr>
        <w:t>Inštalovaný príkon spolu pre osvetlenie</w:t>
      </w:r>
      <w:r w:rsidRPr="00F130AD">
        <w:rPr>
          <w:rFonts w:ascii="Arial Narrow" w:hAnsi="Arial Narrow" w:cs="Arial"/>
          <w:position w:val="4"/>
          <w:sz w:val="22"/>
          <w:szCs w:val="22"/>
        </w:rPr>
        <w:tab/>
      </w:r>
      <w:r w:rsidRPr="00F130AD">
        <w:rPr>
          <w:rFonts w:ascii="Arial Narrow" w:hAnsi="Arial Narrow" w:cs="Arial"/>
          <w:position w:val="4"/>
          <w:sz w:val="22"/>
          <w:szCs w:val="22"/>
        </w:rPr>
        <w:tab/>
      </w:r>
      <w:r w:rsidRPr="00F130AD">
        <w:rPr>
          <w:rFonts w:ascii="Arial Narrow" w:hAnsi="Arial Narrow" w:cs="Arial"/>
          <w:position w:val="4"/>
          <w:sz w:val="22"/>
          <w:szCs w:val="22"/>
        </w:rPr>
        <w:tab/>
        <w:t>P</w:t>
      </w:r>
      <w:r w:rsidRPr="00F130AD">
        <w:rPr>
          <w:rFonts w:ascii="Arial Narrow" w:hAnsi="Arial Narrow" w:cs="Arial"/>
          <w:position w:val="4"/>
          <w:sz w:val="22"/>
          <w:szCs w:val="22"/>
          <w:vertAlign w:val="subscript"/>
        </w:rPr>
        <w:t>i</w:t>
      </w:r>
      <w:r w:rsidRPr="00F130AD">
        <w:rPr>
          <w:rFonts w:ascii="Arial Narrow" w:hAnsi="Arial Narrow" w:cs="Arial"/>
          <w:position w:val="4"/>
          <w:sz w:val="22"/>
          <w:szCs w:val="22"/>
        </w:rPr>
        <w:t xml:space="preserve"> = 10 kW</w:t>
      </w:r>
    </w:p>
    <w:p w14:paraId="3DA63460" w14:textId="77777777" w:rsidR="00F130AD" w:rsidRPr="00F130AD" w:rsidRDefault="00F130AD" w:rsidP="00F130AD">
      <w:pPr>
        <w:spacing w:after="0"/>
        <w:ind w:firstLine="708"/>
        <w:jc w:val="both"/>
        <w:rPr>
          <w:rFonts w:ascii="Arial Narrow" w:hAnsi="Arial Narrow" w:cs="Arial"/>
          <w:sz w:val="22"/>
          <w:szCs w:val="22"/>
        </w:rPr>
      </w:pPr>
      <w:r w:rsidRPr="00F130AD">
        <w:rPr>
          <w:rFonts w:ascii="Arial Narrow" w:hAnsi="Arial Narrow" w:cs="Arial"/>
          <w:sz w:val="22"/>
          <w:szCs w:val="22"/>
        </w:rPr>
        <w:t>Koeficient súčasnosti:</w:t>
      </w: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r>
      <w:r w:rsidRPr="00F130AD">
        <w:rPr>
          <w:rFonts w:ascii="Arial Narrow" w:hAnsi="Arial Narrow" w:cs="Arial"/>
          <w:sz w:val="22"/>
          <w:szCs w:val="22"/>
        </w:rPr>
        <w:tab/>
        <w:t>k = 0,5</w:t>
      </w:r>
    </w:p>
    <w:p w14:paraId="666D82EF" w14:textId="5F1F66A7" w:rsidR="00F130AD" w:rsidRPr="00F130AD" w:rsidRDefault="00F130AD" w:rsidP="00F130AD">
      <w:pPr>
        <w:spacing w:after="0"/>
        <w:ind w:firstLine="426"/>
        <w:jc w:val="both"/>
        <w:rPr>
          <w:rFonts w:ascii="Arial Narrow" w:hAnsi="Arial Narrow" w:cs="Arial"/>
          <w:position w:val="4"/>
          <w:sz w:val="22"/>
          <w:szCs w:val="22"/>
        </w:rPr>
      </w:pPr>
      <w:r w:rsidRPr="00F130AD">
        <w:rPr>
          <w:rFonts w:ascii="Arial Narrow" w:hAnsi="Arial Narrow" w:cs="Arial"/>
          <w:position w:val="4"/>
          <w:sz w:val="22"/>
          <w:szCs w:val="22"/>
        </w:rPr>
        <w:tab/>
        <w:t>Maximálny súčasný odber:</w:t>
      </w:r>
      <w:r w:rsidRPr="00F130AD">
        <w:rPr>
          <w:rFonts w:ascii="Arial Narrow" w:hAnsi="Arial Narrow" w:cs="Arial"/>
          <w:position w:val="4"/>
          <w:sz w:val="22"/>
          <w:szCs w:val="22"/>
        </w:rPr>
        <w:tab/>
      </w:r>
      <w:r w:rsidRPr="00F130AD">
        <w:rPr>
          <w:rFonts w:ascii="Arial Narrow" w:hAnsi="Arial Narrow" w:cs="Arial"/>
          <w:position w:val="4"/>
          <w:sz w:val="22"/>
          <w:szCs w:val="22"/>
        </w:rPr>
        <w:tab/>
      </w:r>
      <w:r w:rsidRPr="00F130AD">
        <w:rPr>
          <w:rFonts w:ascii="Arial Narrow" w:hAnsi="Arial Narrow" w:cs="Arial"/>
          <w:position w:val="4"/>
          <w:sz w:val="22"/>
          <w:szCs w:val="22"/>
        </w:rPr>
        <w:tab/>
      </w:r>
      <w:r w:rsidRPr="00F130AD">
        <w:rPr>
          <w:rFonts w:ascii="Arial Narrow" w:hAnsi="Arial Narrow" w:cs="Arial"/>
          <w:position w:val="4"/>
          <w:sz w:val="22"/>
          <w:szCs w:val="22"/>
        </w:rPr>
        <w:tab/>
      </w:r>
      <w:r w:rsidRPr="00F130AD">
        <w:rPr>
          <w:rFonts w:ascii="Arial Narrow" w:hAnsi="Arial Narrow" w:cs="Arial"/>
          <w:position w:val="4"/>
          <w:sz w:val="22"/>
          <w:szCs w:val="22"/>
        </w:rPr>
        <w:tab/>
        <w:t>P</w:t>
      </w:r>
      <w:r w:rsidRPr="00F130AD">
        <w:rPr>
          <w:rFonts w:ascii="Arial Narrow" w:hAnsi="Arial Narrow" w:cs="Arial"/>
          <w:position w:val="4"/>
          <w:sz w:val="22"/>
          <w:szCs w:val="22"/>
          <w:vertAlign w:val="subscript"/>
        </w:rPr>
        <w:t>s</w:t>
      </w:r>
      <w:r w:rsidRPr="00F130AD">
        <w:rPr>
          <w:rFonts w:ascii="Arial Narrow" w:hAnsi="Arial Narrow" w:cs="Arial"/>
          <w:position w:val="4"/>
          <w:sz w:val="22"/>
          <w:szCs w:val="22"/>
        </w:rPr>
        <w:t xml:space="preserve"> = 5 kW</w:t>
      </w:r>
    </w:p>
    <w:p w14:paraId="1245099B" w14:textId="25561996" w:rsidR="00F130AD" w:rsidRPr="00F130AD" w:rsidRDefault="00F130AD" w:rsidP="00F130AD">
      <w:pPr>
        <w:pStyle w:val="Nadpis2TS"/>
        <w:spacing w:after="0"/>
        <w:jc w:val="both"/>
        <w:rPr>
          <w:rFonts w:ascii="Arial Narrow" w:hAnsi="Arial Narrow"/>
          <w:szCs w:val="22"/>
        </w:rPr>
      </w:pPr>
      <w:r>
        <w:rPr>
          <w:rFonts w:ascii="Arial Narrow" w:hAnsi="Arial Narrow"/>
          <w:szCs w:val="22"/>
        </w:rPr>
        <w:t>11.1</w:t>
      </w:r>
      <w:r w:rsidRPr="00F130AD">
        <w:rPr>
          <w:rFonts w:ascii="Arial Narrow" w:hAnsi="Arial Narrow"/>
          <w:szCs w:val="22"/>
        </w:rPr>
        <w:t>.5 Kompenzácia :</w:t>
      </w:r>
    </w:p>
    <w:p w14:paraId="7D8E3FAB" w14:textId="77777777" w:rsidR="00F130AD" w:rsidRPr="00F130AD" w:rsidRDefault="00F130AD" w:rsidP="00F130AD">
      <w:pPr>
        <w:spacing w:after="0"/>
        <w:jc w:val="both"/>
        <w:rPr>
          <w:rFonts w:ascii="Arial Narrow" w:hAnsi="Arial Narrow" w:cs="Arial"/>
          <w:sz w:val="22"/>
          <w:szCs w:val="22"/>
        </w:rPr>
      </w:pPr>
      <w:r w:rsidRPr="00F130AD">
        <w:rPr>
          <w:rFonts w:ascii="Arial Narrow" w:hAnsi="Arial Narrow" w:cs="Arial"/>
          <w:sz w:val="22"/>
          <w:szCs w:val="22"/>
          <w:u w:val="single"/>
        </w:rPr>
        <w:t>Kompenzácia účinníka:</w:t>
      </w:r>
      <w:r w:rsidRPr="00F130AD">
        <w:rPr>
          <w:rFonts w:ascii="Arial Narrow" w:hAnsi="Arial Narrow" w:cs="Arial"/>
          <w:sz w:val="22"/>
          <w:szCs w:val="22"/>
        </w:rPr>
        <w:t xml:space="preserve"> </w:t>
      </w:r>
    </w:p>
    <w:p w14:paraId="552D8472" w14:textId="77777777" w:rsidR="00F130AD" w:rsidRPr="00F130AD" w:rsidRDefault="00F130AD" w:rsidP="00F130AD">
      <w:pPr>
        <w:numPr>
          <w:ilvl w:val="1"/>
          <w:numId w:val="15"/>
        </w:numPr>
        <w:spacing w:after="0" w:line="240" w:lineRule="auto"/>
        <w:jc w:val="both"/>
        <w:rPr>
          <w:rFonts w:ascii="Arial Narrow" w:hAnsi="Arial Narrow" w:cs="Arial"/>
          <w:sz w:val="22"/>
          <w:szCs w:val="22"/>
        </w:rPr>
      </w:pPr>
      <w:r w:rsidRPr="00F130AD">
        <w:rPr>
          <w:rFonts w:ascii="Arial Narrow" w:hAnsi="Arial Narrow" w:cs="Arial"/>
          <w:sz w:val="22"/>
          <w:szCs w:val="22"/>
        </w:rPr>
        <w:t xml:space="preserve">použitím kompenzovaných spotrebičov </w:t>
      </w:r>
    </w:p>
    <w:p w14:paraId="4E3EF709" w14:textId="60A04F30" w:rsidR="00F130AD" w:rsidRPr="00F130AD" w:rsidRDefault="00F130AD" w:rsidP="00F130AD">
      <w:pPr>
        <w:pStyle w:val="Nadpis2TS"/>
        <w:spacing w:after="0"/>
        <w:jc w:val="both"/>
        <w:rPr>
          <w:rFonts w:ascii="Arial Narrow" w:hAnsi="Arial Narrow"/>
          <w:szCs w:val="22"/>
        </w:rPr>
      </w:pPr>
      <w:r>
        <w:rPr>
          <w:rFonts w:ascii="Arial Narrow" w:hAnsi="Arial Narrow"/>
          <w:szCs w:val="22"/>
        </w:rPr>
        <w:lastRenderedPageBreak/>
        <w:t>11.1</w:t>
      </w:r>
      <w:r w:rsidRPr="00F130AD">
        <w:rPr>
          <w:rFonts w:ascii="Arial Narrow" w:hAnsi="Arial Narrow"/>
          <w:szCs w:val="22"/>
        </w:rPr>
        <w:t>.6 Elektromagnetická kompatibilita:</w:t>
      </w:r>
    </w:p>
    <w:p w14:paraId="6097E424" w14:textId="77777777" w:rsidR="00F130AD" w:rsidRPr="00F130AD" w:rsidRDefault="00F130AD" w:rsidP="00F130AD">
      <w:pPr>
        <w:pStyle w:val="Zkladntext"/>
        <w:spacing w:after="0"/>
        <w:jc w:val="both"/>
        <w:rPr>
          <w:rFonts w:ascii="Arial Narrow" w:hAnsi="Arial Narrow" w:cs="Arial"/>
          <w:sz w:val="22"/>
          <w:szCs w:val="22"/>
        </w:rPr>
      </w:pPr>
      <w:r w:rsidRPr="00F130AD">
        <w:rPr>
          <w:rFonts w:ascii="Arial Narrow" w:hAnsi="Arial Narrow" w:cs="Arial"/>
          <w:sz w:val="22"/>
          <w:szCs w:val="22"/>
        </w:rPr>
        <w:t>Pre zabezpečenie maximálnej spoľahlivosti funkcie jednotlivých elektrických a elektronických zariadení navrhujeme EMC riešiť v zmysle STN 33 2000 - 1.</w:t>
      </w:r>
    </w:p>
    <w:p w14:paraId="3E182B0B" w14:textId="54048178" w:rsidR="00F130AD" w:rsidRPr="00F130AD" w:rsidRDefault="00F130AD" w:rsidP="00F130AD">
      <w:pPr>
        <w:pStyle w:val="Nadpis2TS"/>
        <w:tabs>
          <w:tab w:val="left" w:pos="709"/>
        </w:tabs>
        <w:spacing w:after="0"/>
        <w:ind w:firstLine="540"/>
        <w:jc w:val="both"/>
        <w:rPr>
          <w:rFonts w:ascii="Arial Narrow" w:hAnsi="Arial Narrow"/>
          <w:szCs w:val="22"/>
        </w:rPr>
      </w:pPr>
      <w:r w:rsidRPr="00F130AD">
        <w:rPr>
          <w:rFonts w:ascii="Arial Narrow" w:hAnsi="Arial Narrow"/>
          <w:bCs w:val="0"/>
          <w:iCs w:val="0"/>
          <w:szCs w:val="22"/>
        </w:rPr>
        <w:tab/>
      </w:r>
      <w:r>
        <w:rPr>
          <w:rFonts w:ascii="Arial Narrow" w:hAnsi="Arial Narrow"/>
          <w:szCs w:val="22"/>
        </w:rPr>
        <w:t>11.1</w:t>
      </w:r>
      <w:r w:rsidRPr="00F130AD">
        <w:rPr>
          <w:rFonts w:ascii="Arial Narrow" w:hAnsi="Arial Narrow"/>
          <w:szCs w:val="22"/>
        </w:rPr>
        <w:t xml:space="preserve">.7 Fakturačné merania el. práce: </w:t>
      </w:r>
    </w:p>
    <w:p w14:paraId="40382966" w14:textId="77777777" w:rsidR="00F130AD" w:rsidRPr="00F130AD" w:rsidRDefault="00F130AD" w:rsidP="00F130AD">
      <w:pPr>
        <w:pStyle w:val="Zkladntext"/>
        <w:spacing w:after="0"/>
        <w:jc w:val="both"/>
        <w:rPr>
          <w:rFonts w:ascii="Arial Narrow" w:hAnsi="Arial Narrow" w:cs="Arial"/>
          <w:sz w:val="22"/>
          <w:szCs w:val="22"/>
        </w:rPr>
      </w:pPr>
      <w:r w:rsidRPr="00F130AD">
        <w:rPr>
          <w:rFonts w:ascii="Arial Narrow" w:hAnsi="Arial Narrow" w:cs="Arial"/>
          <w:sz w:val="22"/>
          <w:szCs w:val="22"/>
        </w:rPr>
        <w:t xml:space="preserve">Meranie elektrickej práce ostáva pôvodné. </w:t>
      </w:r>
    </w:p>
    <w:p w14:paraId="4599172E" w14:textId="35153229" w:rsidR="00F130AD" w:rsidRPr="00F130AD" w:rsidRDefault="00F130AD" w:rsidP="00F130AD">
      <w:pPr>
        <w:pStyle w:val="Nadpis2TS"/>
        <w:spacing w:after="0"/>
        <w:jc w:val="both"/>
        <w:rPr>
          <w:rFonts w:ascii="Arial Narrow" w:hAnsi="Arial Narrow"/>
          <w:szCs w:val="22"/>
        </w:rPr>
      </w:pPr>
      <w:r>
        <w:rPr>
          <w:rFonts w:ascii="Arial Narrow" w:hAnsi="Arial Narrow"/>
          <w:szCs w:val="22"/>
        </w:rPr>
        <w:t>11.1</w:t>
      </w:r>
      <w:r w:rsidRPr="00F130AD">
        <w:rPr>
          <w:rFonts w:ascii="Arial Narrow" w:hAnsi="Arial Narrow"/>
          <w:szCs w:val="22"/>
        </w:rPr>
        <w:t>.8 Stupeň dôležitosti dodávky el. energie :</w:t>
      </w:r>
    </w:p>
    <w:p w14:paraId="1D1B137C" w14:textId="77777777" w:rsidR="00F130AD" w:rsidRPr="00F130AD" w:rsidRDefault="00F130AD" w:rsidP="00F130AD">
      <w:pPr>
        <w:pStyle w:val="Zkladntext"/>
        <w:spacing w:after="0"/>
        <w:jc w:val="both"/>
        <w:rPr>
          <w:rFonts w:ascii="Arial Narrow" w:hAnsi="Arial Narrow" w:cs="Arial"/>
          <w:sz w:val="22"/>
          <w:szCs w:val="22"/>
        </w:rPr>
      </w:pPr>
      <w:r w:rsidRPr="00F130AD">
        <w:rPr>
          <w:rFonts w:ascii="Arial Narrow" w:hAnsi="Arial Narrow" w:cs="Arial"/>
          <w:sz w:val="22"/>
          <w:szCs w:val="22"/>
        </w:rPr>
        <w:t>Podľa STN 341610:</w:t>
      </w:r>
    </w:p>
    <w:p w14:paraId="32C7325F" w14:textId="77777777" w:rsidR="00F130AD" w:rsidRPr="00F130AD" w:rsidRDefault="00F130AD" w:rsidP="00F130AD">
      <w:pPr>
        <w:pStyle w:val="Zkladntext"/>
        <w:spacing w:after="0"/>
        <w:jc w:val="both"/>
        <w:rPr>
          <w:rFonts w:ascii="Arial Narrow" w:hAnsi="Arial Narrow" w:cs="Arial"/>
          <w:sz w:val="22"/>
          <w:szCs w:val="22"/>
        </w:rPr>
      </w:pPr>
      <w:r w:rsidRPr="00F130AD">
        <w:rPr>
          <w:rFonts w:ascii="Arial Narrow" w:hAnsi="Arial Narrow" w:cs="Arial"/>
          <w:sz w:val="22"/>
          <w:szCs w:val="22"/>
        </w:rPr>
        <w:t>tretí – pre rozvádzače RP a väčšinu obyčajných elektrických zariadení</w:t>
      </w:r>
    </w:p>
    <w:p w14:paraId="1EE43471" w14:textId="4B131649" w:rsidR="00F130AD" w:rsidRPr="00F130AD" w:rsidRDefault="00F130AD" w:rsidP="00F130AD">
      <w:pPr>
        <w:pStyle w:val="Nadpis2TS"/>
        <w:spacing w:after="0"/>
        <w:jc w:val="both"/>
        <w:rPr>
          <w:rFonts w:ascii="Arial Narrow" w:hAnsi="Arial Narrow"/>
          <w:szCs w:val="22"/>
        </w:rPr>
      </w:pPr>
      <w:r>
        <w:rPr>
          <w:rFonts w:ascii="Arial Narrow" w:hAnsi="Arial Narrow"/>
          <w:szCs w:val="22"/>
        </w:rPr>
        <w:t>11.1</w:t>
      </w:r>
      <w:r w:rsidRPr="00F130AD">
        <w:rPr>
          <w:rFonts w:ascii="Arial Narrow" w:hAnsi="Arial Narrow"/>
          <w:szCs w:val="22"/>
        </w:rPr>
        <w:t>.9 Skupina elektrických zariadení :</w:t>
      </w:r>
    </w:p>
    <w:p w14:paraId="33BC82EE" w14:textId="77777777" w:rsidR="00F130AD" w:rsidRPr="00F130AD" w:rsidRDefault="00F130AD" w:rsidP="00F130AD">
      <w:pPr>
        <w:pStyle w:val="Zkladntext"/>
        <w:spacing w:after="0"/>
        <w:jc w:val="both"/>
        <w:rPr>
          <w:rFonts w:ascii="Arial Narrow" w:hAnsi="Arial Narrow" w:cs="Arial"/>
          <w:sz w:val="22"/>
          <w:szCs w:val="22"/>
        </w:rPr>
      </w:pPr>
      <w:r w:rsidRPr="00F130AD">
        <w:rPr>
          <w:rFonts w:ascii="Arial Narrow" w:hAnsi="Arial Narrow" w:cs="Arial"/>
          <w:sz w:val="22"/>
          <w:szCs w:val="22"/>
        </w:rPr>
        <w:t xml:space="preserve">V zmysle vyhlášky MPSVaR SR č. 508/2009 </w:t>
      </w:r>
      <w:proofErr w:type="spellStart"/>
      <w:r w:rsidRPr="00F130AD">
        <w:rPr>
          <w:rFonts w:ascii="Arial Narrow" w:hAnsi="Arial Narrow" w:cs="Arial"/>
          <w:sz w:val="22"/>
          <w:szCs w:val="22"/>
        </w:rPr>
        <w:t>Z.z</w:t>
      </w:r>
      <w:proofErr w:type="spellEnd"/>
      <w:r w:rsidRPr="00F130AD">
        <w:rPr>
          <w:rFonts w:ascii="Arial Narrow" w:hAnsi="Arial Narrow" w:cs="Arial"/>
          <w:sz w:val="22"/>
          <w:szCs w:val="22"/>
        </w:rPr>
        <w:t xml:space="preserve">. , §3, je el. zariadenie zatriedené do skupiny  „B“ s označením : VYHRADENÉ TECHNICKÉ ZARIADENIE ELEKTRO. </w:t>
      </w:r>
    </w:p>
    <w:p w14:paraId="61F7C0EC" w14:textId="77777777" w:rsidR="00F130AD" w:rsidRPr="00F130AD" w:rsidRDefault="00F130AD" w:rsidP="00F130AD">
      <w:pPr>
        <w:pStyle w:val="Nadpis1TS"/>
        <w:spacing w:after="0"/>
        <w:jc w:val="both"/>
        <w:rPr>
          <w:rFonts w:ascii="Arial Narrow" w:hAnsi="Arial Narrow"/>
          <w:sz w:val="22"/>
          <w:szCs w:val="22"/>
        </w:rPr>
      </w:pPr>
      <w:r w:rsidRPr="00F130AD">
        <w:rPr>
          <w:rFonts w:ascii="Arial Narrow" w:hAnsi="Arial Narrow"/>
          <w:sz w:val="22"/>
          <w:szCs w:val="22"/>
        </w:rPr>
        <w:t>B. KONCEPCIA RIEŠENIA PROJEKTU</w:t>
      </w:r>
    </w:p>
    <w:p w14:paraId="38EB4A81" w14:textId="3362B514" w:rsidR="00F130AD" w:rsidRPr="00F130AD" w:rsidRDefault="00F130AD" w:rsidP="00F130AD">
      <w:pPr>
        <w:pStyle w:val="Nadpis2TS"/>
        <w:spacing w:after="0"/>
        <w:jc w:val="both"/>
        <w:rPr>
          <w:rFonts w:ascii="Arial Narrow" w:hAnsi="Arial Narrow"/>
          <w:szCs w:val="22"/>
        </w:rPr>
      </w:pPr>
      <w:r>
        <w:rPr>
          <w:rFonts w:ascii="Arial Narrow" w:hAnsi="Arial Narrow"/>
          <w:szCs w:val="22"/>
        </w:rPr>
        <w:t>11.2</w:t>
      </w:r>
      <w:r w:rsidRPr="00F130AD">
        <w:rPr>
          <w:rFonts w:ascii="Arial Narrow" w:hAnsi="Arial Narrow"/>
          <w:szCs w:val="22"/>
        </w:rPr>
        <w:t xml:space="preserve"> Popis riešenia</w:t>
      </w:r>
    </w:p>
    <w:p w14:paraId="5945187A" w14:textId="6CC98FB0" w:rsidR="00F130AD" w:rsidRPr="00F130AD" w:rsidRDefault="00F130AD" w:rsidP="00F130AD">
      <w:pPr>
        <w:pStyle w:val="Nadpis2TS"/>
        <w:spacing w:after="0"/>
        <w:jc w:val="both"/>
        <w:rPr>
          <w:rFonts w:ascii="Arial Narrow" w:hAnsi="Arial Narrow"/>
          <w:szCs w:val="22"/>
        </w:rPr>
      </w:pPr>
      <w:r>
        <w:rPr>
          <w:rFonts w:ascii="Arial Narrow" w:hAnsi="Arial Narrow"/>
          <w:szCs w:val="22"/>
        </w:rPr>
        <w:t>11.2</w:t>
      </w:r>
      <w:r w:rsidRPr="00F130AD">
        <w:rPr>
          <w:rFonts w:ascii="Arial Narrow" w:hAnsi="Arial Narrow"/>
          <w:szCs w:val="22"/>
        </w:rPr>
        <w:t>.1 NN prípojka</w:t>
      </w:r>
    </w:p>
    <w:p w14:paraId="4AC8D404" w14:textId="77777777" w:rsidR="00F130AD" w:rsidRPr="00F130AD" w:rsidRDefault="00F130AD" w:rsidP="00F130AD">
      <w:pPr>
        <w:pStyle w:val="OdstavecChar"/>
        <w:spacing w:after="0"/>
        <w:jc w:val="both"/>
        <w:rPr>
          <w:rFonts w:ascii="Arial Narrow" w:hAnsi="Arial Narrow"/>
          <w:szCs w:val="22"/>
        </w:rPr>
      </w:pPr>
      <w:r w:rsidRPr="00F130AD">
        <w:rPr>
          <w:rFonts w:ascii="Arial Narrow" w:hAnsi="Arial Narrow"/>
          <w:szCs w:val="22"/>
        </w:rPr>
        <w:t xml:space="preserve">Pre napájanie objektu školy bude použitá existujúca NN prípojka. </w:t>
      </w:r>
    </w:p>
    <w:p w14:paraId="15A13109" w14:textId="41213E60" w:rsidR="00F130AD" w:rsidRPr="00F130AD" w:rsidRDefault="00F130AD" w:rsidP="00F130AD">
      <w:pPr>
        <w:pStyle w:val="Nadpis2TS"/>
        <w:spacing w:after="0"/>
        <w:jc w:val="both"/>
        <w:rPr>
          <w:rFonts w:ascii="Arial Narrow" w:hAnsi="Arial Narrow"/>
          <w:szCs w:val="22"/>
        </w:rPr>
      </w:pPr>
      <w:r>
        <w:rPr>
          <w:rFonts w:ascii="Arial Narrow" w:hAnsi="Arial Narrow"/>
          <w:szCs w:val="22"/>
        </w:rPr>
        <w:t>11.2</w:t>
      </w:r>
      <w:r w:rsidRPr="00F130AD">
        <w:rPr>
          <w:rFonts w:ascii="Arial Narrow" w:hAnsi="Arial Narrow"/>
          <w:szCs w:val="22"/>
        </w:rPr>
        <w:t xml:space="preserve">.2 Rozvádzače </w:t>
      </w:r>
    </w:p>
    <w:p w14:paraId="41591996" w14:textId="4CC1C7F7" w:rsidR="00F130AD" w:rsidRPr="00F130AD" w:rsidRDefault="00F130AD" w:rsidP="00F130AD">
      <w:pPr>
        <w:pStyle w:val="OdstavecChar"/>
        <w:spacing w:after="0"/>
        <w:jc w:val="both"/>
        <w:rPr>
          <w:rFonts w:ascii="Arial Narrow" w:hAnsi="Arial Narrow"/>
          <w:szCs w:val="22"/>
        </w:rPr>
      </w:pPr>
      <w:r w:rsidRPr="00F130AD">
        <w:rPr>
          <w:rFonts w:ascii="Arial Narrow" w:hAnsi="Arial Narrow"/>
          <w:szCs w:val="22"/>
        </w:rPr>
        <w:tab/>
        <w:t>Napájanie riešených spotrebičov bude z existujúceho hlavného rozvádzača budovy, s doplneným troch samostatných vývodov.</w:t>
      </w:r>
    </w:p>
    <w:p w14:paraId="6FEDF4C9" w14:textId="0B9A4176" w:rsidR="00F130AD" w:rsidRPr="00F130AD" w:rsidRDefault="00F130AD" w:rsidP="00F130AD">
      <w:pPr>
        <w:pStyle w:val="Nadpis2TS"/>
        <w:spacing w:after="0"/>
        <w:jc w:val="both"/>
        <w:rPr>
          <w:rFonts w:ascii="Arial Narrow" w:hAnsi="Arial Narrow"/>
          <w:szCs w:val="22"/>
        </w:rPr>
      </w:pPr>
      <w:r>
        <w:rPr>
          <w:rFonts w:ascii="Arial Narrow" w:hAnsi="Arial Narrow"/>
          <w:szCs w:val="22"/>
        </w:rPr>
        <w:t>11.2</w:t>
      </w:r>
      <w:r w:rsidRPr="00F130AD">
        <w:rPr>
          <w:rFonts w:ascii="Arial Narrow" w:hAnsi="Arial Narrow"/>
          <w:szCs w:val="22"/>
        </w:rPr>
        <w:t>.3 Elektrický rozvod</w:t>
      </w:r>
    </w:p>
    <w:p w14:paraId="78FF2E25" w14:textId="7456A9D0" w:rsidR="00F130AD" w:rsidRPr="00F130AD" w:rsidRDefault="00F130AD" w:rsidP="00F130AD">
      <w:pPr>
        <w:pStyle w:val="OdstavecChar"/>
        <w:spacing w:after="0"/>
        <w:jc w:val="both"/>
        <w:rPr>
          <w:rFonts w:ascii="Arial Narrow" w:hAnsi="Arial Narrow"/>
          <w:szCs w:val="22"/>
        </w:rPr>
      </w:pPr>
      <w:r w:rsidRPr="00F130AD">
        <w:rPr>
          <w:rFonts w:ascii="Arial Narrow" w:hAnsi="Arial Narrow" w:cs="Arial"/>
          <w:szCs w:val="22"/>
        </w:rPr>
        <w:tab/>
      </w:r>
      <w:r w:rsidRPr="00F130AD">
        <w:rPr>
          <w:rFonts w:ascii="Arial Narrow" w:hAnsi="Arial Narrow" w:cs="Arial"/>
          <w:szCs w:val="22"/>
        </w:rPr>
        <w:tab/>
      </w:r>
      <w:r w:rsidRPr="00F130AD">
        <w:rPr>
          <w:rFonts w:ascii="Arial Narrow" w:hAnsi="Arial Narrow"/>
          <w:szCs w:val="22"/>
        </w:rPr>
        <w:t xml:space="preserve">Elektrické rozvody sú navrhnuté v zmysle vyhlášky č.94/2004 medenými  káblami CHKE-R  vedené pod omietkou a v elektroinštalačných trubkách. Zásuvkové rozvody urobiť medenými káblami prierezu 2,5mm2.  Napojenie výťahu s káblom CYKY-J 5x2,5. Istenie elektrických obvodov sú navrhnuté pomocou ističov, ktoré sú dimenzované  podľa veľkosti zaťaženia. </w:t>
      </w:r>
      <w:r w:rsidRPr="00F130AD">
        <w:rPr>
          <w:rFonts w:ascii="Arial Narrow" w:hAnsi="Arial Narrow"/>
          <w:szCs w:val="22"/>
        </w:rPr>
        <w:tab/>
      </w:r>
      <w:r w:rsidRPr="00F130AD">
        <w:rPr>
          <w:rFonts w:ascii="Arial Narrow" w:hAnsi="Arial Narrow"/>
          <w:szCs w:val="22"/>
        </w:rPr>
        <w:tab/>
      </w:r>
    </w:p>
    <w:p w14:paraId="709A4A42" w14:textId="77777777" w:rsidR="00F130AD" w:rsidRPr="00F130AD" w:rsidRDefault="00F130AD" w:rsidP="00F130AD">
      <w:pPr>
        <w:pStyle w:val="OdstavecChar"/>
        <w:spacing w:after="0"/>
        <w:rPr>
          <w:rFonts w:ascii="Arial Narrow" w:hAnsi="Arial Narrow"/>
          <w:szCs w:val="22"/>
        </w:rPr>
      </w:pPr>
    </w:p>
    <w:p w14:paraId="5E2B39AA" w14:textId="0F2EC1DE" w:rsidR="00F130AD" w:rsidRPr="00F130AD" w:rsidRDefault="00F130AD" w:rsidP="00F130AD">
      <w:pPr>
        <w:tabs>
          <w:tab w:val="left" w:pos="141"/>
          <w:tab w:val="left" w:pos="637"/>
          <w:tab w:val="left" w:pos="1630"/>
          <w:tab w:val="left" w:pos="2055"/>
        </w:tabs>
        <w:spacing w:after="0" w:line="360" w:lineRule="auto"/>
        <w:jc w:val="both"/>
        <w:rPr>
          <w:rFonts w:ascii="Arial Narrow" w:hAnsi="Arial Narrow" w:cs="Arial"/>
          <w:b/>
          <w:iCs/>
          <w:caps/>
          <w:sz w:val="22"/>
          <w:szCs w:val="22"/>
        </w:rPr>
      </w:pPr>
      <w:r>
        <w:rPr>
          <w:rFonts w:ascii="Arial Narrow" w:hAnsi="Arial Narrow" w:cs="Arial"/>
          <w:b/>
          <w:iCs/>
          <w:caps/>
          <w:sz w:val="22"/>
          <w:szCs w:val="22"/>
        </w:rPr>
        <w:t>11.3</w:t>
      </w:r>
      <w:r w:rsidRPr="00F130AD">
        <w:rPr>
          <w:rFonts w:ascii="Arial Narrow" w:hAnsi="Arial Narrow" w:cs="Arial"/>
          <w:b/>
          <w:iCs/>
          <w:caps/>
          <w:sz w:val="22"/>
          <w:szCs w:val="22"/>
        </w:rPr>
        <w:t xml:space="preserve">   ochrana pred bleskom:</w:t>
      </w:r>
    </w:p>
    <w:p w14:paraId="0CED1324" w14:textId="0FD01A13" w:rsidR="00F130AD" w:rsidRPr="00F130AD" w:rsidRDefault="00F130AD" w:rsidP="00F130AD">
      <w:pPr>
        <w:pStyle w:val="Nadpis2TS"/>
        <w:spacing w:after="0"/>
        <w:ind w:firstLine="708"/>
        <w:jc w:val="both"/>
        <w:rPr>
          <w:rFonts w:ascii="Arial Narrow" w:hAnsi="Arial Narrow"/>
          <w:szCs w:val="22"/>
        </w:rPr>
      </w:pPr>
      <w:r>
        <w:rPr>
          <w:rFonts w:ascii="Arial Narrow" w:hAnsi="Arial Narrow"/>
          <w:szCs w:val="22"/>
        </w:rPr>
        <w:t>11.3</w:t>
      </w:r>
      <w:r w:rsidRPr="00F130AD">
        <w:rPr>
          <w:rFonts w:ascii="Arial Narrow" w:hAnsi="Arial Narrow"/>
          <w:szCs w:val="22"/>
        </w:rPr>
        <w:t xml:space="preserve">.1 OCHRANA PRED BLESKOM - VONKAJŠIA </w:t>
      </w:r>
    </w:p>
    <w:p w14:paraId="7E03F3F0" w14:textId="77777777" w:rsidR="00F130AD" w:rsidRPr="00F130AD" w:rsidRDefault="00F130AD" w:rsidP="00F130AD">
      <w:pPr>
        <w:tabs>
          <w:tab w:val="left" w:pos="709"/>
          <w:tab w:val="left" w:pos="1488"/>
        </w:tabs>
        <w:spacing w:after="0"/>
        <w:jc w:val="both"/>
        <w:rPr>
          <w:rFonts w:ascii="Arial Narrow" w:hAnsi="Arial Narrow"/>
          <w:bCs/>
          <w:iCs/>
          <w:sz w:val="22"/>
          <w:szCs w:val="22"/>
          <w:lang w:eastAsia="ar-SA"/>
        </w:rPr>
      </w:pPr>
      <w:r w:rsidRPr="00F130AD">
        <w:rPr>
          <w:rFonts w:ascii="Arial Narrow" w:hAnsi="Arial Narrow"/>
          <w:bCs/>
          <w:iCs/>
          <w:sz w:val="22"/>
          <w:szCs w:val="22"/>
          <w:lang w:eastAsia="ar-SA"/>
        </w:rPr>
        <w:t>PD nerieši, rieši samostatná dokumentácia.</w:t>
      </w:r>
    </w:p>
    <w:p w14:paraId="4F8AAD49" w14:textId="77777777" w:rsidR="00F130AD" w:rsidRDefault="00F130AD" w:rsidP="003F6BB4">
      <w:pPr>
        <w:pStyle w:val="Bezriadkovania"/>
      </w:pPr>
    </w:p>
    <w:p w14:paraId="27213914" w14:textId="105ECD3E" w:rsidR="00A845AA" w:rsidRDefault="00F130AD" w:rsidP="003F6BB4">
      <w:pPr>
        <w:pStyle w:val="Bezriadkovania"/>
      </w:pPr>
      <w:r>
        <w:tab/>
      </w:r>
      <w:r w:rsidR="00A845AA">
        <w:t>SO103</w:t>
      </w:r>
    </w:p>
    <w:p w14:paraId="7ED9BFF0" w14:textId="06233CB7" w:rsidR="00F130AD" w:rsidRPr="007A2579" w:rsidRDefault="00F130AD" w:rsidP="003F6BB4">
      <w:pPr>
        <w:pStyle w:val="Bezriadkovania"/>
      </w:pPr>
      <w:r>
        <w:t xml:space="preserve">- Rieši samostatná PD, nižšie je </w:t>
      </w:r>
      <w:r w:rsidR="00BF6243">
        <w:t>riešené</w:t>
      </w:r>
      <w:r>
        <w:t xml:space="preserve"> iba dopojenie schodiskovej plošiny</w:t>
      </w:r>
    </w:p>
    <w:p w14:paraId="4EC626A7" w14:textId="7F3921DD" w:rsidR="00F130AD" w:rsidRPr="00F130AD" w:rsidRDefault="00F130AD" w:rsidP="00F130AD">
      <w:pPr>
        <w:pStyle w:val="Nazvy1"/>
        <w:rPr>
          <w:lang w:val="sk-SK"/>
        </w:rPr>
      </w:pPr>
      <w:r>
        <w:rPr>
          <w:lang w:val="sk-SK"/>
        </w:rPr>
        <w:t>Dodatok č.2  k technickej správe</w:t>
      </w:r>
    </w:p>
    <w:p w14:paraId="12BC3A4F" w14:textId="317F6457" w:rsidR="00F130AD" w:rsidRPr="00F130AD" w:rsidRDefault="00F130AD" w:rsidP="00F130AD">
      <w:pPr>
        <w:pStyle w:val="TEXT"/>
        <w:rPr>
          <w:rFonts w:ascii="Arial Narrow" w:hAnsi="Arial Narrow"/>
        </w:rPr>
      </w:pPr>
      <w:r w:rsidRPr="00F130AD">
        <w:rPr>
          <w:rFonts w:ascii="Arial Narrow" w:hAnsi="Arial Narrow"/>
        </w:rPr>
        <w:t xml:space="preserve">Pre projektovanú novostavbu edukačného centra </w:t>
      </w:r>
      <w:bookmarkStart w:id="19" w:name="_Hlk137806384"/>
      <w:r w:rsidRPr="00F130AD">
        <w:rPr>
          <w:rFonts w:ascii="Arial Narrow" w:hAnsi="Arial Narrow"/>
        </w:rPr>
        <w:t xml:space="preserve">pre študentov </w:t>
      </w:r>
      <w:bookmarkEnd w:id="19"/>
      <w:r w:rsidRPr="00F130AD">
        <w:rPr>
          <w:rFonts w:ascii="Arial Narrow" w:hAnsi="Arial Narrow"/>
        </w:rPr>
        <w:t>Strednej odbornej školy technickej v Lučenci je riešený taktiež systém pre zabezpečenie bezbariérovosti objektu. Pre objekt bude navrhnuté dopojenie schodiskovej plošiny v </w:t>
      </w:r>
      <w:proofErr w:type="spellStart"/>
      <w:r w:rsidRPr="00F130AD">
        <w:rPr>
          <w:rFonts w:ascii="Arial Narrow" w:hAnsi="Arial Narrow"/>
        </w:rPr>
        <w:t>miestn.č</w:t>
      </w:r>
      <w:proofErr w:type="spellEnd"/>
      <w:r w:rsidRPr="00F130AD">
        <w:rPr>
          <w:rFonts w:ascii="Arial Narrow" w:hAnsi="Arial Narrow"/>
        </w:rPr>
        <w:t>. 1.01 pre  osoby so zdravotným postihnutím.</w:t>
      </w:r>
    </w:p>
    <w:p w14:paraId="5A15ACBC" w14:textId="77777777" w:rsidR="00F130AD" w:rsidRPr="00F130AD" w:rsidRDefault="00F130AD" w:rsidP="00F130AD">
      <w:pPr>
        <w:pStyle w:val="TEXT10"/>
        <w:rPr>
          <w:rFonts w:ascii="Arial Narrow" w:hAnsi="Arial Narrow"/>
        </w:rPr>
      </w:pPr>
      <w:r w:rsidRPr="00F130AD">
        <w:rPr>
          <w:rFonts w:ascii="Arial Narrow" w:hAnsi="Arial Narrow"/>
        </w:rPr>
        <w:t xml:space="preserve">Pre navrhovanú </w:t>
      </w:r>
      <w:r w:rsidRPr="00F130AD">
        <w:rPr>
          <w:rFonts w:ascii="Arial Narrow" w:hAnsi="Arial Narrow"/>
          <w:b/>
          <w:bCs/>
        </w:rPr>
        <w:t>schodiskovú plošinu</w:t>
      </w:r>
      <w:r w:rsidRPr="00F130AD">
        <w:rPr>
          <w:rFonts w:ascii="Arial Narrow" w:hAnsi="Arial Narrow"/>
        </w:rPr>
        <w:t xml:space="preserve"> </w:t>
      </w:r>
      <w:proofErr w:type="spellStart"/>
      <w:r w:rsidRPr="00F130AD">
        <w:rPr>
          <w:rFonts w:ascii="Arial Narrow" w:hAnsi="Arial Narrow"/>
          <w:b/>
          <w:bCs/>
        </w:rPr>
        <w:t>Sch</w:t>
      </w:r>
      <w:proofErr w:type="spellEnd"/>
      <w:r w:rsidRPr="00F130AD">
        <w:rPr>
          <w:rFonts w:ascii="Arial Narrow" w:hAnsi="Arial Narrow"/>
        </w:rPr>
        <w:t xml:space="preserve"> bude v rozv.RH1 osadený istič s nadprúdovou ochranou FIA26, z ktorého bude vyvedený prívodný kábel WL26 k miestu osadenia plošiny </w:t>
      </w:r>
      <w:proofErr w:type="spellStart"/>
      <w:r w:rsidRPr="00F130AD">
        <w:rPr>
          <w:rFonts w:ascii="Arial Narrow" w:hAnsi="Arial Narrow"/>
        </w:rPr>
        <w:t>Sch</w:t>
      </w:r>
      <w:proofErr w:type="spellEnd"/>
      <w:r w:rsidRPr="00F130AD">
        <w:rPr>
          <w:rFonts w:ascii="Arial Narrow" w:hAnsi="Arial Narrow"/>
        </w:rPr>
        <w:t>, viď výkr.č.03.1, sch.č.1 – Doplnenie do rozvádzača RH1. Prívodný kábel bude vedený v základovej doske na 1.np, v chráničke z nehorľavého materiálu FXP alebo ekvivalent</w:t>
      </w:r>
      <w:bookmarkStart w:id="20" w:name="_Hlk148519174"/>
      <w:r w:rsidRPr="00F130AD">
        <w:rPr>
          <w:rFonts w:ascii="Arial Narrow" w:hAnsi="Arial Narrow"/>
        </w:rPr>
        <w:t>. Kábel bude ukončený v </w:t>
      </w:r>
      <w:proofErr w:type="spellStart"/>
      <w:r w:rsidRPr="00F130AD">
        <w:rPr>
          <w:rFonts w:ascii="Arial Narrow" w:hAnsi="Arial Narrow"/>
        </w:rPr>
        <w:t>ministĺpiku</w:t>
      </w:r>
      <w:proofErr w:type="spellEnd"/>
      <w:r w:rsidRPr="00F130AD">
        <w:rPr>
          <w:rFonts w:ascii="Arial Narrow" w:hAnsi="Arial Narrow"/>
        </w:rPr>
        <w:t xml:space="preserve"> na zásuvke Z26.</w:t>
      </w:r>
      <w:bookmarkEnd w:id="20"/>
      <w:r w:rsidRPr="00F130AD">
        <w:rPr>
          <w:rFonts w:ascii="Arial Narrow" w:hAnsi="Arial Narrow"/>
        </w:rPr>
        <w:t xml:space="preserve"> Presné umiestnenie stĺpika sa upresní pri realizácii, v koordinácii s dodávateľom plošiny.</w:t>
      </w:r>
    </w:p>
    <w:p w14:paraId="0C907F71" w14:textId="77777777" w:rsidR="00F130AD" w:rsidRPr="00F130AD" w:rsidRDefault="00F130AD" w:rsidP="00F130AD">
      <w:pPr>
        <w:pStyle w:val="TEXT10"/>
        <w:ind w:firstLine="0"/>
        <w:rPr>
          <w:rFonts w:ascii="Arial Narrow" w:hAnsi="Arial Narrow"/>
        </w:rPr>
      </w:pPr>
    </w:p>
    <w:p w14:paraId="1E75CF0B" w14:textId="77777777" w:rsidR="00F130AD" w:rsidRPr="00F130AD" w:rsidRDefault="00F130AD" w:rsidP="00F130AD">
      <w:pPr>
        <w:jc w:val="both"/>
        <w:rPr>
          <w:rFonts w:ascii="Arial Narrow" w:hAnsi="Arial Narrow" w:cs="Arial"/>
          <w:sz w:val="22"/>
        </w:rPr>
      </w:pPr>
      <w:r w:rsidRPr="00F130AD">
        <w:rPr>
          <w:rFonts w:ascii="Arial Narrow" w:hAnsi="Arial Narrow" w:cs="Arial"/>
          <w:sz w:val="22"/>
        </w:rPr>
        <w:t>Celá elektroinštalácia musí byť prevedená v zmysle STN 33 2000-5-52.</w:t>
      </w:r>
    </w:p>
    <w:p w14:paraId="72BAE32E" w14:textId="77777777" w:rsidR="00F130AD" w:rsidRDefault="00F130AD" w:rsidP="005B2B4F">
      <w:pPr>
        <w:pStyle w:val="VISIA"/>
      </w:pPr>
    </w:p>
    <w:p w14:paraId="1872A2DC" w14:textId="67757775" w:rsidR="000B224D" w:rsidRPr="001C6BEC" w:rsidRDefault="00DD02CF" w:rsidP="003F6BB4">
      <w:pPr>
        <w:pStyle w:val="Bezriadkovania"/>
      </w:pPr>
      <w:r w:rsidRPr="001C6BEC">
        <w:t>1</w:t>
      </w:r>
      <w:r w:rsidR="0063519E">
        <w:t>2</w:t>
      </w:r>
      <w:r w:rsidRPr="001C6BEC">
        <w:t>. PROTIPOŽIARNA BEZPEČNOSŤ STAVBY</w:t>
      </w:r>
    </w:p>
    <w:p w14:paraId="22D0F297" w14:textId="77777777" w:rsidR="000B224D" w:rsidRPr="001C6BEC" w:rsidRDefault="000B224D" w:rsidP="003F6BB4">
      <w:pPr>
        <w:pStyle w:val="Bezriadkovania"/>
      </w:pPr>
      <w:r w:rsidRPr="001C6BEC">
        <w:t>SO101</w:t>
      </w:r>
    </w:p>
    <w:p w14:paraId="54DA045F" w14:textId="0CB43533" w:rsidR="001C6BEC" w:rsidRDefault="001C6BEC" w:rsidP="001C6BEC">
      <w:pPr>
        <w:pStyle w:val="VISIA"/>
      </w:pPr>
      <w:r>
        <w:tab/>
        <w:t xml:space="preserve">Projekt nie je zmenou účelu využitia stavby a objekt bude aj naďalej využívaný ako škola, rovnako, ako je tomu v čase spracovania tejto dokumentácie. </w:t>
      </w:r>
    </w:p>
    <w:p w14:paraId="0A36A649" w14:textId="7869AC8E" w:rsidR="001C6BEC" w:rsidRPr="00CF0D7A" w:rsidRDefault="001C6BEC" w:rsidP="001C6BEC">
      <w:pPr>
        <w:pStyle w:val="VISIA"/>
      </w:pPr>
      <w:r>
        <w:tab/>
      </w:r>
      <w:r w:rsidRPr="00CF0D7A">
        <w:t xml:space="preserve">Posúdenie zatepľovacieho systému </w:t>
      </w:r>
      <w:r>
        <w:t>sa prevedie podľa STN 73 0802:2023</w:t>
      </w:r>
      <w:r w:rsidRPr="00CF0D7A">
        <w:t xml:space="preserve">. </w:t>
      </w:r>
    </w:p>
    <w:p w14:paraId="6D95E302" w14:textId="77777777" w:rsidR="001C6BEC" w:rsidRPr="00312312" w:rsidRDefault="001C6BEC" w:rsidP="001C6BEC">
      <w:pPr>
        <w:pStyle w:val="VISIA"/>
      </w:pPr>
      <w:r w:rsidRPr="00312312">
        <w:t xml:space="preserve">Taktiež sa posudzujú drobné stavebné úpravy v stavbe. Zmeny sú posúdené v zmysle ustanovenia § 98 odsek 2 vyhlášky MV SR č. 94 /2004 </w:t>
      </w:r>
      <w:proofErr w:type="spellStart"/>
      <w:r w:rsidRPr="00312312">
        <w:t>Z.z</w:t>
      </w:r>
      <w:proofErr w:type="spellEnd"/>
      <w:r w:rsidRPr="00312312">
        <w:t xml:space="preserve">. v znení neskorších predpisov ako zmena stavby v zmysle STN 73 0834, nakoľko stavba sa navrhla a realizovala pred rokom 1982. </w:t>
      </w:r>
    </w:p>
    <w:p w14:paraId="751229C9" w14:textId="77777777" w:rsidR="001C6BEC" w:rsidRDefault="001C6BEC" w:rsidP="003F6BB4">
      <w:pPr>
        <w:pStyle w:val="Bezriadkovania"/>
        <w:rPr>
          <w:highlight w:val="yellow"/>
        </w:rPr>
      </w:pPr>
    </w:p>
    <w:p w14:paraId="1E104484" w14:textId="7A6C7EB9" w:rsidR="005E04F7" w:rsidRPr="005E04F7" w:rsidRDefault="005E04F7" w:rsidP="005E04F7">
      <w:pPr>
        <w:pStyle w:val="VISIA"/>
      </w:pPr>
      <w:r w:rsidRPr="005E04F7">
        <w:t>1</w:t>
      </w:r>
      <w:r w:rsidR="0063519E">
        <w:t>2</w:t>
      </w:r>
      <w:r w:rsidRPr="005E04F7">
        <w:t>.1</w:t>
      </w:r>
      <w:r w:rsidR="00F86A0C">
        <w:t>.1</w:t>
      </w:r>
      <w:r w:rsidRPr="005E04F7">
        <w:t>. CHARAKTERISTIKA OBJEKTU</w:t>
      </w:r>
    </w:p>
    <w:p w14:paraId="237E259B" w14:textId="1736C395" w:rsidR="005E04F7" w:rsidRPr="00CF0D7A" w:rsidRDefault="005E04F7" w:rsidP="005E04F7">
      <w:pPr>
        <w:pStyle w:val="VISIA"/>
      </w:pPr>
      <w:r>
        <w:tab/>
        <w:t>Objekt</w:t>
      </w:r>
      <w:r w:rsidRPr="00CF0D7A">
        <w:t xml:space="preserve"> je </w:t>
      </w:r>
      <w:r>
        <w:t>päť</w:t>
      </w:r>
      <w:r w:rsidRPr="00CF0D7A">
        <w:t>podlažnou stavbou s</w:t>
      </w:r>
      <w:r>
        <w:t>o šikmou</w:t>
      </w:r>
      <w:r w:rsidRPr="00CF0D7A">
        <w:t xml:space="preserve"> strechou.</w:t>
      </w:r>
    </w:p>
    <w:p w14:paraId="39757377" w14:textId="77777777" w:rsidR="005E04F7" w:rsidRDefault="005E04F7" w:rsidP="005E04F7">
      <w:pPr>
        <w:pStyle w:val="VISIA"/>
      </w:pPr>
      <w:r w:rsidRPr="00E21535">
        <w:t xml:space="preserve">Stavba má na základe </w:t>
      </w:r>
      <w:r>
        <w:t>článku 4.1.13 STN 73 0802</w:t>
      </w:r>
      <w:r w:rsidRPr="00E21535">
        <w:t xml:space="preserve"> </w:t>
      </w:r>
      <w:r>
        <w:t xml:space="preserve">5 </w:t>
      </w:r>
      <w:r w:rsidRPr="00E21535">
        <w:t>nadzemn</w:t>
      </w:r>
      <w:r>
        <w:t>ých</w:t>
      </w:r>
      <w:r w:rsidRPr="00E21535">
        <w:t xml:space="preserve"> požiarn</w:t>
      </w:r>
      <w:r>
        <w:t>ych</w:t>
      </w:r>
      <w:r w:rsidRPr="00E21535">
        <w:t xml:space="preserve"> podlaž</w:t>
      </w:r>
      <w:r>
        <w:t>í</w:t>
      </w:r>
      <w:r w:rsidRPr="00E21535">
        <w:t xml:space="preserve">. Požiarna výška </w:t>
      </w:r>
      <w:r>
        <w:t xml:space="preserve">nadzemnej časti </w:t>
      </w:r>
      <w:r w:rsidRPr="00E21535">
        <w:t xml:space="preserve">stavby je </w:t>
      </w:r>
      <w:r>
        <w:t>14,75</w:t>
      </w:r>
      <w:r w:rsidRPr="00E8123D">
        <w:t xml:space="preserve"> m</w:t>
      </w:r>
      <w:r>
        <w:t xml:space="preserve">. </w:t>
      </w:r>
      <w:r w:rsidRPr="00E21535">
        <w:t>Konštrukčný systém je zatriedený do skupiny ,,</w:t>
      </w:r>
      <w:r>
        <w:t>neh</w:t>
      </w:r>
      <w:r w:rsidRPr="00E21535">
        <w:t>orľavý“ (</w:t>
      </w:r>
      <w:r>
        <w:t>čl. 6.2.6 STN 73 0802).</w:t>
      </w:r>
    </w:p>
    <w:p w14:paraId="38008400" w14:textId="19CB53A1" w:rsidR="0063519E" w:rsidRPr="00F86A0C" w:rsidRDefault="0063519E" w:rsidP="00F86A0C">
      <w:pPr>
        <w:spacing w:after="0" w:line="276" w:lineRule="auto"/>
        <w:ind w:firstLine="709"/>
        <w:rPr>
          <w:rFonts w:ascii="Arial Narrow" w:hAnsi="Arial Narrow" w:cs="Arial"/>
          <w:sz w:val="22"/>
          <w:szCs w:val="22"/>
        </w:rPr>
      </w:pPr>
      <w:r w:rsidRPr="00F86A0C">
        <w:rPr>
          <w:rFonts w:ascii="Arial Narrow" w:hAnsi="Arial Narrow" w:cs="Arial"/>
          <w:sz w:val="22"/>
          <w:szCs w:val="22"/>
        </w:rPr>
        <w:t xml:space="preserve">Táto technická správa je revíziou pôvodnej technickej správy z augusta 2023. Revízia je označená ako R01. Doplnený text je označený ako (R01). </w:t>
      </w:r>
    </w:p>
    <w:p w14:paraId="1D5008BD" w14:textId="77777777" w:rsidR="0063519E" w:rsidRPr="00F86A0C" w:rsidRDefault="0063519E" w:rsidP="00F86A0C">
      <w:pPr>
        <w:spacing w:after="0" w:line="276" w:lineRule="auto"/>
        <w:ind w:firstLine="709"/>
        <w:rPr>
          <w:rFonts w:ascii="Arial Narrow" w:hAnsi="Arial Narrow" w:cs="Arial"/>
          <w:sz w:val="22"/>
          <w:szCs w:val="22"/>
        </w:rPr>
      </w:pPr>
      <w:r w:rsidRPr="00F86A0C">
        <w:rPr>
          <w:rFonts w:ascii="Arial Narrow" w:hAnsi="Arial Narrow" w:cs="Arial"/>
          <w:sz w:val="22"/>
          <w:szCs w:val="22"/>
        </w:rPr>
        <w:t xml:space="preserve">Stavebné úpravy týkajúce sa osadenia výťahu v objekte SO101 majú spracované samostatné riešenie protipožiarnej bezpečnosti stavby a táto technická správa sa nimi nebude zaoberať. </w:t>
      </w:r>
      <w:proofErr w:type="spellStart"/>
      <w:r w:rsidRPr="00F86A0C">
        <w:rPr>
          <w:rFonts w:ascii="Arial Narrow" w:hAnsi="Arial Narrow" w:cs="Arial"/>
          <w:sz w:val="22"/>
          <w:szCs w:val="22"/>
        </w:rPr>
        <w:t>Teito</w:t>
      </w:r>
      <w:proofErr w:type="spellEnd"/>
      <w:r w:rsidRPr="00F86A0C">
        <w:rPr>
          <w:rFonts w:ascii="Arial Narrow" w:hAnsi="Arial Narrow" w:cs="Arial"/>
          <w:sz w:val="22"/>
          <w:szCs w:val="22"/>
        </w:rPr>
        <w:t xml:space="preserve"> úpravy budú označené ako (výťah)</w:t>
      </w:r>
    </w:p>
    <w:p w14:paraId="3D8E2580" w14:textId="77777777" w:rsidR="005E04F7" w:rsidRDefault="005E04F7" w:rsidP="005E04F7">
      <w:pPr>
        <w:pStyle w:val="VISIA"/>
      </w:pPr>
    </w:p>
    <w:p w14:paraId="5995094D" w14:textId="5B807663" w:rsidR="005E04F7" w:rsidRPr="005E04F7" w:rsidRDefault="005E04F7" w:rsidP="005E04F7">
      <w:pPr>
        <w:spacing w:after="0" w:line="360" w:lineRule="auto"/>
        <w:jc w:val="both"/>
        <w:rPr>
          <w:rFonts w:ascii="Arial Narrow" w:hAnsi="Arial Narrow" w:cs="Arial"/>
          <w:bCs/>
          <w:iCs/>
          <w:sz w:val="22"/>
          <w:szCs w:val="22"/>
        </w:rPr>
      </w:pPr>
      <w:r>
        <w:rPr>
          <w:rFonts w:ascii="Arial Narrow" w:hAnsi="Arial Narrow" w:cs="Arial"/>
          <w:bCs/>
          <w:iCs/>
          <w:sz w:val="22"/>
          <w:szCs w:val="22"/>
        </w:rPr>
        <w:t>1</w:t>
      </w:r>
      <w:r w:rsidR="0063519E">
        <w:rPr>
          <w:rFonts w:ascii="Arial Narrow" w:hAnsi="Arial Narrow" w:cs="Arial"/>
          <w:bCs/>
          <w:iCs/>
          <w:sz w:val="22"/>
          <w:szCs w:val="22"/>
        </w:rPr>
        <w:t>2</w:t>
      </w:r>
      <w:r>
        <w:rPr>
          <w:rFonts w:ascii="Arial Narrow" w:hAnsi="Arial Narrow" w:cs="Arial"/>
          <w:bCs/>
          <w:iCs/>
          <w:sz w:val="22"/>
          <w:szCs w:val="22"/>
        </w:rPr>
        <w:t>.</w:t>
      </w:r>
      <w:r w:rsidR="00F86A0C">
        <w:rPr>
          <w:rFonts w:ascii="Arial Narrow" w:hAnsi="Arial Narrow" w:cs="Arial"/>
          <w:bCs/>
          <w:iCs/>
          <w:sz w:val="22"/>
          <w:szCs w:val="22"/>
        </w:rPr>
        <w:t>1.</w:t>
      </w:r>
      <w:r w:rsidR="0063519E">
        <w:rPr>
          <w:rFonts w:ascii="Arial Narrow" w:hAnsi="Arial Narrow" w:cs="Arial"/>
          <w:bCs/>
          <w:iCs/>
          <w:sz w:val="22"/>
          <w:szCs w:val="22"/>
        </w:rPr>
        <w:t>2</w:t>
      </w:r>
      <w:r w:rsidRPr="005E04F7">
        <w:rPr>
          <w:rFonts w:ascii="Arial Narrow" w:hAnsi="Arial Narrow" w:cs="Arial"/>
          <w:bCs/>
          <w:iCs/>
          <w:sz w:val="22"/>
          <w:szCs w:val="22"/>
        </w:rPr>
        <w:t>. POŽIADAVKY STN 73 0834 NA ZMENY V STAVBE:</w:t>
      </w:r>
    </w:p>
    <w:p w14:paraId="3BA188BD" w14:textId="213B1117" w:rsidR="005E04F7" w:rsidRDefault="005E04F7" w:rsidP="005E04F7">
      <w:pPr>
        <w:spacing w:after="0" w:line="276" w:lineRule="auto"/>
        <w:ind w:firstLine="708"/>
        <w:rPr>
          <w:rFonts w:ascii="Arial Narrow" w:hAnsi="Arial Narrow" w:cs="Arial"/>
          <w:sz w:val="22"/>
          <w:szCs w:val="22"/>
        </w:rPr>
      </w:pPr>
      <w:r w:rsidRPr="005E04F7">
        <w:rPr>
          <w:rFonts w:ascii="Arial Narrow" w:hAnsi="Arial Narrow" w:cs="Arial"/>
          <w:sz w:val="22"/>
          <w:szCs w:val="22"/>
        </w:rPr>
        <w:t>Posúdenie zmien v stavbe sa prevedie v zmysle STN 73 0834 a jednotlivé zmeny v stavbe sú zhodnotené nasledovne:</w:t>
      </w:r>
    </w:p>
    <w:p w14:paraId="6F5B5414" w14:textId="77777777" w:rsidR="0063519E" w:rsidRPr="005E04F7" w:rsidRDefault="0063519E" w:rsidP="005E04F7">
      <w:pPr>
        <w:spacing w:after="0" w:line="276" w:lineRule="auto"/>
        <w:ind w:firstLine="708"/>
        <w:rPr>
          <w:rFonts w:ascii="Arial Narrow" w:hAnsi="Arial Narrow" w:cs="Arial"/>
          <w:sz w:val="22"/>
          <w:szCs w:val="22"/>
        </w:rPr>
      </w:pPr>
    </w:p>
    <w:p w14:paraId="7503523B" w14:textId="77777777" w:rsidR="0063519E" w:rsidRPr="0063519E" w:rsidRDefault="0063519E" w:rsidP="0063519E">
      <w:pPr>
        <w:pStyle w:val="VISIA"/>
      </w:pPr>
      <w:r w:rsidRPr="0063519E">
        <w:rPr>
          <w:rStyle w:val="iadne"/>
          <w:b/>
          <w:iCs/>
        </w:rPr>
        <w:t>N34:</w:t>
      </w:r>
      <w:r w:rsidRPr="0063519E">
        <w:rPr>
          <w:rStyle w:val="iadne"/>
          <w:b/>
          <w:iCs/>
        </w:rPr>
        <w:tab/>
      </w:r>
      <w:r w:rsidRPr="0063519E">
        <w:tab/>
        <w:t>Osadenie nových drevených dverí do novej oceľovej zárubne (R01)</w:t>
      </w:r>
    </w:p>
    <w:p w14:paraId="1B76A5D6" w14:textId="77777777" w:rsidR="0063519E" w:rsidRPr="0063519E" w:rsidRDefault="0063519E" w:rsidP="0063519E">
      <w:pPr>
        <w:pStyle w:val="VISIA"/>
        <w:rPr>
          <w:rStyle w:val="iadne"/>
        </w:rPr>
      </w:pPr>
      <w:r w:rsidRPr="0063519E">
        <w:rPr>
          <w:rStyle w:val="iadne"/>
          <w:b/>
        </w:rPr>
        <w:tab/>
      </w:r>
      <w:r w:rsidRPr="0063519E">
        <w:rPr>
          <w:rStyle w:val="iadne"/>
        </w:rPr>
        <w:tab/>
        <w:t xml:space="preserve">Osadenie nových drevených výplní a </w:t>
      </w:r>
      <w:proofErr w:type="spellStart"/>
      <w:r w:rsidRPr="0063519E">
        <w:rPr>
          <w:rStyle w:val="iadne"/>
        </w:rPr>
        <w:t>zárobne</w:t>
      </w:r>
      <w:proofErr w:type="spellEnd"/>
      <w:r w:rsidRPr="0063519E">
        <w:rPr>
          <w:rStyle w:val="iadne"/>
        </w:rPr>
        <w:t xml:space="preserve"> nemá vplyv na protipožiarnu bezpečnosť stavby. Navrhovaná úprava spadá do kategórie zmien stavieb skupiny I podľa článku 2.2.1 a) STN 73 0834 a v zmysle článku 2.2.2 b) STN 73 0834 si nevyžaduje ďalšie opatrenia. Použité materiály nemôžu mať triedu reakcie na oheň F podľa STN EN 13 501-1. </w:t>
      </w:r>
    </w:p>
    <w:p w14:paraId="6255D69A" w14:textId="77777777" w:rsidR="0063519E" w:rsidRPr="0063519E" w:rsidRDefault="0063519E" w:rsidP="0063519E">
      <w:pPr>
        <w:pStyle w:val="VISIA"/>
        <w:rPr>
          <w:rStyle w:val="iadne"/>
        </w:rPr>
      </w:pPr>
      <w:r w:rsidRPr="0063519E">
        <w:rPr>
          <w:rStyle w:val="iadne"/>
          <w:b/>
          <w:iCs/>
        </w:rPr>
        <w:t xml:space="preserve">N35: </w:t>
      </w:r>
      <w:r w:rsidRPr="0063519E">
        <w:rPr>
          <w:rStyle w:val="iadne"/>
          <w:b/>
          <w:iCs/>
        </w:rPr>
        <w:tab/>
      </w:r>
      <w:r w:rsidRPr="0063519E">
        <w:rPr>
          <w:rStyle w:val="iadne"/>
          <w:iCs/>
        </w:rPr>
        <w:t>Prefabrikovaný preklad (R01)</w:t>
      </w:r>
    </w:p>
    <w:p w14:paraId="1216B108" w14:textId="77777777" w:rsidR="0063519E" w:rsidRPr="0063519E" w:rsidRDefault="0063519E" w:rsidP="0063519E">
      <w:pPr>
        <w:pStyle w:val="VISIA"/>
        <w:rPr>
          <w:rStyle w:val="iadne"/>
          <w:iCs/>
        </w:rPr>
      </w:pPr>
      <w:r w:rsidRPr="0063519E">
        <w:rPr>
          <w:rStyle w:val="iadne"/>
          <w:iCs/>
        </w:rPr>
        <w:tab/>
      </w:r>
      <w:r w:rsidRPr="0063519E">
        <w:rPr>
          <w:rStyle w:val="iadne"/>
        </w:rPr>
        <w:t>Osadenie nových prekladov nemá vplyv na protipožiarnu bezpečnosť stavby. Navrhovaná úprava spadá do kategórie zmien stavieb skupiny I podľa článku 2.2.1 a) STN 73 0834 a v zmysle článku 2.2.2 b) STN 73 0834 si nevyžaduje ďalšie opatrenia. Použité materiály nemôžu mať triedu reakcie na oheň F podľa STN EN 13 501-1.</w:t>
      </w:r>
    </w:p>
    <w:p w14:paraId="05ACC70A" w14:textId="77777777" w:rsidR="0063519E" w:rsidRPr="0063519E" w:rsidRDefault="0063519E" w:rsidP="0063519E">
      <w:pPr>
        <w:pStyle w:val="VISIA"/>
        <w:rPr>
          <w:rStyle w:val="iadne"/>
        </w:rPr>
      </w:pPr>
      <w:r w:rsidRPr="0063519E">
        <w:rPr>
          <w:rStyle w:val="iadne"/>
          <w:b/>
          <w:iCs/>
        </w:rPr>
        <w:t xml:space="preserve">N36: </w:t>
      </w:r>
      <w:r w:rsidRPr="0063519E">
        <w:rPr>
          <w:rStyle w:val="iadne"/>
          <w:b/>
          <w:iCs/>
        </w:rPr>
        <w:tab/>
      </w:r>
      <w:proofErr w:type="spellStart"/>
      <w:r w:rsidRPr="0063519E">
        <w:rPr>
          <w:rStyle w:val="iadne"/>
          <w:iCs/>
        </w:rPr>
        <w:t>Vyspravenie</w:t>
      </w:r>
      <w:proofErr w:type="spellEnd"/>
      <w:r w:rsidRPr="0063519E">
        <w:rPr>
          <w:rStyle w:val="iadne"/>
          <w:iCs/>
        </w:rPr>
        <w:t xml:space="preserve"> keramickej dlažby a obkladov po odstránení SDK stien a WC. (R01)</w:t>
      </w:r>
    </w:p>
    <w:p w14:paraId="505C8CB8" w14:textId="77777777" w:rsidR="0063519E" w:rsidRPr="0063519E" w:rsidRDefault="0063519E" w:rsidP="0063519E">
      <w:pPr>
        <w:pStyle w:val="VISIA"/>
        <w:rPr>
          <w:rStyle w:val="iadne"/>
        </w:rPr>
      </w:pPr>
      <w:r w:rsidRPr="0063519E">
        <w:rPr>
          <w:rStyle w:val="iadne"/>
        </w:rPr>
        <w:tab/>
        <w:t xml:space="preserve">Navrhovaná </w:t>
      </w:r>
      <w:proofErr w:type="spellStart"/>
      <w:r w:rsidRPr="0063519E">
        <w:rPr>
          <w:rStyle w:val="iadne"/>
        </w:rPr>
        <w:t>vyspravenie</w:t>
      </w:r>
      <w:proofErr w:type="spellEnd"/>
      <w:r w:rsidRPr="0063519E">
        <w:rPr>
          <w:rStyle w:val="iadne"/>
        </w:rPr>
        <w:t xml:space="preserve"> keramických obkladov nemá vplyv na protipožiarnu bezpečnosť stavby. Navrhovaná úprava spadá do kategórie zmien stavieb skupiny I podľa článku 2.2.1 a) a v zmysle článku 2.2.2 b) STN 73 0834 si nevyžaduje ďalšie opatrenia. Použité materiály nemôžu mať triedu reakcie na oheň F podľa STN EN 13 501-1.</w:t>
      </w:r>
    </w:p>
    <w:p w14:paraId="5A14E589" w14:textId="3FB2D9CC" w:rsidR="0063519E" w:rsidRPr="0063519E" w:rsidRDefault="0063519E" w:rsidP="0063519E">
      <w:pPr>
        <w:pStyle w:val="VISIA"/>
        <w:rPr>
          <w:rStyle w:val="iadne"/>
          <w:bCs/>
          <w:iCs/>
        </w:rPr>
      </w:pPr>
      <w:r w:rsidRPr="0063519E">
        <w:rPr>
          <w:rStyle w:val="iadne"/>
          <w:b/>
          <w:bCs/>
          <w:iCs/>
        </w:rPr>
        <w:t xml:space="preserve">N40: </w:t>
      </w:r>
      <w:r w:rsidRPr="0063519E">
        <w:rPr>
          <w:rStyle w:val="iadne"/>
          <w:b/>
          <w:bCs/>
          <w:iCs/>
        </w:rPr>
        <w:tab/>
      </w:r>
      <w:r w:rsidRPr="0063519E">
        <w:rPr>
          <w:rStyle w:val="iadne"/>
          <w:bCs/>
          <w:iCs/>
        </w:rPr>
        <w:t>Prechodová lišta (R01)</w:t>
      </w:r>
    </w:p>
    <w:p w14:paraId="6EB6A9AF" w14:textId="77777777" w:rsidR="0063519E" w:rsidRPr="0063519E" w:rsidRDefault="0063519E" w:rsidP="0063519E">
      <w:pPr>
        <w:pStyle w:val="VISIA"/>
        <w:rPr>
          <w:rStyle w:val="iadne"/>
          <w:bCs/>
          <w:iCs/>
        </w:rPr>
      </w:pPr>
      <w:r w:rsidRPr="0063519E">
        <w:rPr>
          <w:rStyle w:val="iadne"/>
          <w:bCs/>
          <w:iCs/>
        </w:rPr>
        <w:tab/>
      </w:r>
      <w:r w:rsidRPr="0063519E">
        <w:rPr>
          <w:rStyle w:val="iadne"/>
        </w:rPr>
        <w:t>Osadenie prechodových líšt nemá vplyv na protipožiarnu bezpečnosť stavby. Navrhovaná úprava spadá do kategórie zmien stavieb skupiny I podľa článku 2.2.1 a) a v zmysle článku 2.2.2 b) STN 73 0834 si nevyžaduje ďalšie opatrenia. Použité materiály nemôžu mať triedu reakcie na oheň F podľa STN EN 13 501-1.</w:t>
      </w:r>
    </w:p>
    <w:p w14:paraId="70989482" w14:textId="77777777" w:rsidR="0063519E" w:rsidRPr="0063519E" w:rsidRDefault="0063519E" w:rsidP="0063519E">
      <w:pPr>
        <w:tabs>
          <w:tab w:val="left" w:pos="426"/>
        </w:tabs>
        <w:spacing w:after="0" w:line="276" w:lineRule="auto"/>
        <w:rPr>
          <w:rFonts w:ascii="Arial Narrow" w:hAnsi="Arial Narrow" w:cs="Arial"/>
          <w:sz w:val="22"/>
          <w:szCs w:val="22"/>
        </w:rPr>
      </w:pPr>
    </w:p>
    <w:p w14:paraId="40B236EA" w14:textId="54833FF3" w:rsidR="0063519E" w:rsidRPr="0063519E" w:rsidRDefault="0063519E" w:rsidP="0063519E">
      <w:pPr>
        <w:tabs>
          <w:tab w:val="left" w:pos="426"/>
        </w:tabs>
        <w:spacing w:after="0" w:line="276" w:lineRule="auto"/>
        <w:rPr>
          <w:rFonts w:ascii="Arial Narrow" w:hAnsi="Arial Narrow" w:cs="Arial"/>
          <w:b/>
          <w:sz w:val="22"/>
          <w:szCs w:val="22"/>
        </w:rPr>
      </w:pPr>
      <w:r w:rsidRPr="0063519E">
        <w:rPr>
          <w:rFonts w:ascii="Arial Narrow" w:hAnsi="Arial Narrow" w:cs="Arial"/>
          <w:b/>
          <w:sz w:val="22"/>
          <w:szCs w:val="22"/>
        </w:rPr>
        <w:t>Zhodnotenie</w:t>
      </w:r>
    </w:p>
    <w:p w14:paraId="0FF1955D" w14:textId="77777777" w:rsidR="0063519E" w:rsidRPr="0063519E" w:rsidRDefault="0063519E" w:rsidP="0063519E">
      <w:pPr>
        <w:tabs>
          <w:tab w:val="left" w:pos="426"/>
        </w:tabs>
        <w:spacing w:after="0" w:line="276" w:lineRule="auto"/>
        <w:rPr>
          <w:rFonts w:ascii="Arial Narrow" w:hAnsi="Arial Narrow" w:cs="Arial"/>
          <w:sz w:val="22"/>
          <w:szCs w:val="22"/>
        </w:rPr>
      </w:pPr>
      <w:r w:rsidRPr="0063519E">
        <w:rPr>
          <w:rFonts w:ascii="Arial Narrow" w:hAnsi="Arial Narrow" w:cs="Arial"/>
          <w:sz w:val="22"/>
          <w:szCs w:val="22"/>
        </w:rPr>
        <w:tab/>
        <w:t>Na základe vyššie popísaných stavebných úprav v posudzovanom objekte je zmena stavby posúdená ako zmena stavby skupiny I, nakoľko nedochádza k zmene užívania stavby a ich predmetom je iba:</w:t>
      </w:r>
    </w:p>
    <w:p w14:paraId="41FBC8E8" w14:textId="77777777" w:rsidR="0063519E" w:rsidRPr="0063519E" w:rsidRDefault="0063519E" w:rsidP="0063519E">
      <w:pPr>
        <w:spacing w:after="0" w:line="276" w:lineRule="auto"/>
        <w:ind w:firstLine="708"/>
        <w:rPr>
          <w:rFonts w:ascii="Arial Narrow" w:hAnsi="Arial Narrow" w:cs="Arial"/>
          <w:sz w:val="22"/>
          <w:szCs w:val="22"/>
        </w:rPr>
      </w:pPr>
      <w:r w:rsidRPr="0063519E">
        <w:rPr>
          <w:rFonts w:ascii="Arial Narrow" w:hAnsi="Arial Narrow" w:cs="Arial"/>
          <w:sz w:val="22"/>
          <w:szCs w:val="22"/>
        </w:rPr>
        <w:t>- úprava, oprava, výmena alebo nahradenie jednotlivých prvkov stavebných konštrukcii</w:t>
      </w:r>
    </w:p>
    <w:p w14:paraId="735747FE" w14:textId="77777777" w:rsidR="0063519E" w:rsidRPr="0063519E" w:rsidRDefault="0063519E" w:rsidP="0063519E">
      <w:pPr>
        <w:spacing w:after="0" w:line="276" w:lineRule="auto"/>
        <w:ind w:firstLine="708"/>
        <w:rPr>
          <w:rFonts w:ascii="Arial Narrow" w:hAnsi="Arial Narrow" w:cs="Arial"/>
          <w:sz w:val="22"/>
          <w:szCs w:val="22"/>
        </w:rPr>
      </w:pPr>
      <w:r w:rsidRPr="0063519E">
        <w:rPr>
          <w:rFonts w:ascii="Arial Narrow" w:hAnsi="Arial Narrow" w:cs="Arial"/>
          <w:sz w:val="22"/>
          <w:szCs w:val="22"/>
        </w:rPr>
        <w:t>- výmena, zámena alebo nová inštalácia systémov, sústav, prípadne prvkov technického alebo netechnologického zariadenia stavieb, ktoré svojou funkciou podmie</w:t>
      </w:r>
      <w:r w:rsidRPr="0063519E">
        <w:rPr>
          <w:rFonts w:ascii="Arial Narrow" w:eastAsia="T6" w:hAnsi="Arial Narrow" w:cs="T6"/>
          <w:sz w:val="22"/>
          <w:szCs w:val="22"/>
        </w:rPr>
        <w:t>ň</w:t>
      </w:r>
      <w:r w:rsidRPr="0063519E">
        <w:rPr>
          <w:rFonts w:ascii="Arial Narrow" w:hAnsi="Arial Narrow" w:cs="Arial"/>
          <w:sz w:val="22"/>
          <w:szCs w:val="22"/>
        </w:rPr>
        <w:t>ujú prevádzku stavby, a ktoré nie sú sú</w:t>
      </w:r>
      <w:r w:rsidRPr="0063519E">
        <w:rPr>
          <w:rFonts w:ascii="Arial Narrow" w:eastAsia="T6" w:hAnsi="Arial Narrow" w:cs="T6"/>
          <w:sz w:val="22"/>
          <w:szCs w:val="22"/>
        </w:rPr>
        <w:t>č</w:t>
      </w:r>
      <w:r w:rsidRPr="0063519E">
        <w:rPr>
          <w:rFonts w:ascii="Arial Narrow" w:hAnsi="Arial Narrow" w:cs="Arial"/>
          <w:sz w:val="22"/>
          <w:szCs w:val="22"/>
        </w:rPr>
        <w:t>as</w:t>
      </w:r>
      <w:r w:rsidRPr="0063519E">
        <w:rPr>
          <w:rFonts w:ascii="Arial Narrow" w:eastAsia="T6" w:hAnsi="Arial Narrow" w:cs="T6"/>
          <w:sz w:val="22"/>
          <w:szCs w:val="22"/>
        </w:rPr>
        <w:t>ť</w:t>
      </w:r>
      <w:r w:rsidRPr="0063519E">
        <w:rPr>
          <w:rFonts w:ascii="Arial Narrow" w:hAnsi="Arial Narrow" w:cs="Arial"/>
          <w:sz w:val="22"/>
          <w:szCs w:val="22"/>
        </w:rPr>
        <w:t xml:space="preserve">ou technologickej </w:t>
      </w:r>
      <w:r w:rsidRPr="0063519E">
        <w:rPr>
          <w:rFonts w:ascii="Arial Narrow" w:eastAsia="T6" w:hAnsi="Arial Narrow" w:cs="T6"/>
          <w:sz w:val="22"/>
          <w:szCs w:val="22"/>
        </w:rPr>
        <w:t>č</w:t>
      </w:r>
      <w:r w:rsidRPr="0063519E">
        <w:rPr>
          <w:rFonts w:ascii="Arial Narrow" w:hAnsi="Arial Narrow" w:cs="Arial"/>
          <w:sz w:val="22"/>
          <w:szCs w:val="22"/>
        </w:rPr>
        <w:t>asti stavby (kotol</w:t>
      </w:r>
      <w:r w:rsidRPr="0063519E">
        <w:rPr>
          <w:rFonts w:ascii="Arial Narrow" w:eastAsia="T6" w:hAnsi="Arial Narrow" w:cs="T6"/>
          <w:sz w:val="22"/>
          <w:szCs w:val="22"/>
        </w:rPr>
        <w:t>ň</w:t>
      </w:r>
      <w:r w:rsidRPr="0063519E">
        <w:rPr>
          <w:rFonts w:ascii="Arial Narrow" w:hAnsi="Arial Narrow" w:cs="Arial"/>
          <w:sz w:val="22"/>
          <w:szCs w:val="22"/>
        </w:rPr>
        <w:t>a, strojov</w:t>
      </w:r>
      <w:r w:rsidRPr="0063519E">
        <w:rPr>
          <w:rFonts w:ascii="Arial Narrow" w:eastAsia="T6" w:hAnsi="Arial Narrow" w:cs="T6"/>
          <w:sz w:val="22"/>
          <w:szCs w:val="22"/>
        </w:rPr>
        <w:t>ň</w:t>
      </w:r>
      <w:r w:rsidRPr="0063519E">
        <w:rPr>
          <w:rFonts w:ascii="Arial Narrow" w:hAnsi="Arial Narrow" w:cs="Arial"/>
          <w:sz w:val="22"/>
          <w:szCs w:val="22"/>
        </w:rPr>
        <w:t>a vzduchotechniky, strojov</w:t>
      </w:r>
      <w:r w:rsidRPr="0063519E">
        <w:rPr>
          <w:rFonts w:ascii="Arial Narrow" w:eastAsia="T6" w:hAnsi="Arial Narrow" w:cs="T6"/>
          <w:sz w:val="22"/>
          <w:szCs w:val="22"/>
        </w:rPr>
        <w:t>ň</w:t>
      </w:r>
      <w:r w:rsidRPr="0063519E">
        <w:rPr>
          <w:rFonts w:ascii="Arial Narrow" w:hAnsi="Arial Narrow" w:cs="Arial"/>
          <w:sz w:val="22"/>
          <w:szCs w:val="22"/>
        </w:rPr>
        <w:t>a vý</w:t>
      </w:r>
      <w:r w:rsidRPr="0063519E">
        <w:rPr>
          <w:rFonts w:ascii="Arial Narrow" w:eastAsia="T6" w:hAnsi="Arial Narrow" w:cs="T6"/>
          <w:sz w:val="22"/>
          <w:szCs w:val="22"/>
        </w:rPr>
        <w:t>ť</w:t>
      </w:r>
      <w:r w:rsidRPr="0063519E">
        <w:rPr>
          <w:rFonts w:ascii="Arial Narrow" w:hAnsi="Arial Narrow" w:cs="Arial"/>
          <w:sz w:val="22"/>
          <w:szCs w:val="22"/>
        </w:rPr>
        <w:t>ahu a pod.);</w:t>
      </w:r>
    </w:p>
    <w:p w14:paraId="7671C1B3" w14:textId="77777777" w:rsidR="0063519E" w:rsidRPr="0063519E" w:rsidRDefault="0063519E" w:rsidP="0063519E">
      <w:pPr>
        <w:autoSpaceDE w:val="0"/>
        <w:autoSpaceDN w:val="0"/>
        <w:adjustRightInd w:val="0"/>
        <w:spacing w:after="0"/>
        <w:ind w:firstLine="708"/>
        <w:rPr>
          <w:rFonts w:ascii="Arial Narrow" w:hAnsi="Arial Narrow" w:cs="Arial"/>
          <w:sz w:val="22"/>
          <w:szCs w:val="22"/>
        </w:rPr>
      </w:pPr>
      <w:r w:rsidRPr="0063519E">
        <w:rPr>
          <w:rFonts w:ascii="Arial Narrow" w:hAnsi="Arial Narrow" w:cs="Arial"/>
          <w:sz w:val="22"/>
          <w:szCs w:val="22"/>
        </w:rPr>
        <w:t xml:space="preserve">- zmena vnútorného </w:t>
      </w:r>
      <w:r w:rsidRPr="0063519E">
        <w:rPr>
          <w:rFonts w:ascii="Arial Narrow" w:eastAsia="T6" w:hAnsi="Arial Narrow" w:cs="T6"/>
          <w:sz w:val="22"/>
          <w:szCs w:val="22"/>
        </w:rPr>
        <w:t>č</w:t>
      </w:r>
      <w:r w:rsidRPr="0063519E">
        <w:rPr>
          <w:rFonts w:ascii="Arial Narrow" w:hAnsi="Arial Narrow" w:cs="Arial"/>
          <w:sz w:val="22"/>
          <w:szCs w:val="22"/>
        </w:rPr>
        <w:t>lenenia priestoru, ktorou nevzniknú miestnosti vä</w:t>
      </w:r>
      <w:r w:rsidRPr="0063519E">
        <w:rPr>
          <w:rFonts w:ascii="Arial Narrow" w:eastAsia="T6" w:hAnsi="Arial Narrow" w:cs="T6"/>
          <w:sz w:val="22"/>
          <w:szCs w:val="22"/>
        </w:rPr>
        <w:t>č</w:t>
      </w:r>
      <w:r w:rsidRPr="0063519E">
        <w:rPr>
          <w:rFonts w:ascii="Arial Narrow" w:hAnsi="Arial Narrow" w:cs="Arial"/>
          <w:sz w:val="22"/>
          <w:szCs w:val="22"/>
        </w:rPr>
        <w:t>šie ako 100 m</w:t>
      </w:r>
      <w:r w:rsidRPr="0063519E">
        <w:rPr>
          <w:rFonts w:ascii="Arial Narrow" w:hAnsi="Arial Narrow" w:cs="Arial"/>
          <w:sz w:val="22"/>
          <w:szCs w:val="22"/>
          <w:vertAlign w:val="superscript"/>
        </w:rPr>
        <w:t>2</w:t>
      </w:r>
      <w:r w:rsidRPr="0063519E">
        <w:rPr>
          <w:rFonts w:ascii="Arial Narrow" w:hAnsi="Arial Narrow" w:cs="Arial"/>
          <w:sz w:val="22"/>
          <w:szCs w:val="22"/>
        </w:rPr>
        <w:t>, priestor</w:t>
      </w:r>
    </w:p>
    <w:p w14:paraId="0520D58F" w14:textId="77777777" w:rsidR="0063519E" w:rsidRPr="0063519E" w:rsidRDefault="0063519E" w:rsidP="0063519E">
      <w:pPr>
        <w:spacing w:after="0" w:line="276" w:lineRule="auto"/>
        <w:rPr>
          <w:rFonts w:ascii="Arial Narrow" w:hAnsi="Arial Narrow" w:cs="Arial"/>
          <w:sz w:val="22"/>
          <w:szCs w:val="22"/>
        </w:rPr>
      </w:pPr>
      <w:r w:rsidRPr="0063519E">
        <w:rPr>
          <w:rFonts w:ascii="Arial Narrow" w:hAnsi="Arial Narrow" w:cs="Arial"/>
          <w:sz w:val="22"/>
          <w:szCs w:val="22"/>
        </w:rPr>
        <w:t>vä</w:t>
      </w:r>
      <w:r w:rsidRPr="0063519E">
        <w:rPr>
          <w:rFonts w:ascii="Arial Narrow" w:eastAsia="T6" w:hAnsi="Arial Narrow" w:cs="T6"/>
          <w:sz w:val="22"/>
          <w:szCs w:val="22"/>
        </w:rPr>
        <w:t>č</w:t>
      </w:r>
      <w:r w:rsidRPr="0063519E">
        <w:rPr>
          <w:rFonts w:ascii="Arial Narrow" w:hAnsi="Arial Narrow" w:cs="Arial"/>
          <w:sz w:val="22"/>
          <w:szCs w:val="22"/>
        </w:rPr>
        <w:t>ší ako 100 m2 však môže vzniknú</w:t>
      </w:r>
      <w:r w:rsidRPr="0063519E">
        <w:rPr>
          <w:rFonts w:ascii="Arial Narrow" w:eastAsia="T6" w:hAnsi="Arial Narrow" w:cs="T6"/>
          <w:sz w:val="22"/>
          <w:szCs w:val="22"/>
        </w:rPr>
        <w:t xml:space="preserve">ť </w:t>
      </w:r>
      <w:r w:rsidRPr="0063519E">
        <w:rPr>
          <w:rFonts w:ascii="Arial Narrow" w:hAnsi="Arial Narrow" w:cs="Arial"/>
          <w:sz w:val="22"/>
          <w:szCs w:val="22"/>
        </w:rPr>
        <w:t>rozdelením pôvodne vä</w:t>
      </w:r>
      <w:r w:rsidRPr="0063519E">
        <w:rPr>
          <w:rFonts w:ascii="Arial Narrow" w:eastAsia="T6" w:hAnsi="Arial Narrow" w:cs="T6"/>
          <w:sz w:val="22"/>
          <w:szCs w:val="22"/>
        </w:rPr>
        <w:t>č</w:t>
      </w:r>
      <w:r w:rsidRPr="0063519E">
        <w:rPr>
          <w:rFonts w:ascii="Arial Narrow" w:hAnsi="Arial Narrow" w:cs="Arial"/>
          <w:sz w:val="22"/>
          <w:szCs w:val="22"/>
        </w:rPr>
        <w:t>šieho priestoru.</w:t>
      </w:r>
    </w:p>
    <w:p w14:paraId="57AD8738" w14:textId="77777777" w:rsidR="0063519E" w:rsidRPr="0063519E" w:rsidRDefault="0063519E" w:rsidP="0063519E">
      <w:pPr>
        <w:spacing w:after="0" w:line="276" w:lineRule="auto"/>
        <w:ind w:firstLine="708"/>
        <w:rPr>
          <w:rFonts w:ascii="Arial Narrow" w:hAnsi="Arial Narrow" w:cs="Arial"/>
          <w:sz w:val="22"/>
          <w:szCs w:val="22"/>
        </w:rPr>
      </w:pPr>
    </w:p>
    <w:p w14:paraId="372958FE" w14:textId="77777777" w:rsidR="0063519E" w:rsidRPr="0063519E" w:rsidRDefault="0063519E" w:rsidP="0063519E">
      <w:pPr>
        <w:spacing w:after="0" w:line="276" w:lineRule="auto"/>
        <w:ind w:firstLine="708"/>
        <w:rPr>
          <w:rFonts w:ascii="Arial Narrow" w:hAnsi="Arial Narrow" w:cs="Arial"/>
          <w:sz w:val="22"/>
          <w:szCs w:val="22"/>
        </w:rPr>
      </w:pPr>
      <w:r w:rsidRPr="0063519E">
        <w:rPr>
          <w:rFonts w:ascii="Arial Narrow" w:hAnsi="Arial Narrow" w:cs="Arial"/>
          <w:sz w:val="22"/>
          <w:szCs w:val="22"/>
        </w:rPr>
        <w:t>Zmena stavby si nevyžaduje ďalšie opatrenia, nakoľko spĺňajú nasledovné požiadavky podľa článku 2.2.2 STN 73 8034:</w:t>
      </w:r>
    </w:p>
    <w:p w14:paraId="4847E675" w14:textId="77777777" w:rsidR="0063519E" w:rsidRPr="0063519E" w:rsidRDefault="0063519E" w:rsidP="0063519E">
      <w:pPr>
        <w:numPr>
          <w:ilvl w:val="0"/>
          <w:numId w:val="11"/>
        </w:numPr>
        <w:spacing w:after="0" w:line="276" w:lineRule="auto"/>
        <w:rPr>
          <w:rFonts w:ascii="Arial Narrow" w:hAnsi="Arial Narrow" w:cs="Arial"/>
          <w:sz w:val="22"/>
          <w:szCs w:val="22"/>
        </w:rPr>
      </w:pPr>
      <w:r w:rsidRPr="0063519E">
        <w:rPr>
          <w:rFonts w:ascii="Arial Narrow" w:hAnsi="Arial Narrow" w:cs="Arial"/>
          <w:sz w:val="22"/>
          <w:szCs w:val="22"/>
        </w:rPr>
        <w:t xml:space="preserve">požiarna odolnosť menených prvkov stavebných konštrukcii nie je znížená pod pôvodnú hodnotu nerobia sa zásahy do požiarne deliacich konštrukcii; </w:t>
      </w:r>
    </w:p>
    <w:p w14:paraId="0960FCB6" w14:textId="77777777" w:rsidR="0063519E" w:rsidRPr="0063519E" w:rsidRDefault="0063519E" w:rsidP="0063519E">
      <w:pPr>
        <w:numPr>
          <w:ilvl w:val="0"/>
          <w:numId w:val="11"/>
        </w:numPr>
        <w:spacing w:after="0" w:line="276" w:lineRule="auto"/>
        <w:rPr>
          <w:rFonts w:ascii="Arial Narrow" w:hAnsi="Arial Narrow" w:cs="Arial"/>
          <w:sz w:val="22"/>
          <w:szCs w:val="22"/>
        </w:rPr>
      </w:pPr>
      <w:r w:rsidRPr="0063519E">
        <w:rPr>
          <w:rFonts w:ascii="Arial Narrow" w:hAnsi="Arial Narrow" w:cs="Arial"/>
          <w:sz w:val="22"/>
          <w:szCs w:val="22"/>
        </w:rPr>
        <w:t xml:space="preserve">stupeň horľavosti stavebných látok použitých v menených stavebných konštrukciách nie je zvýšený nad pôvodnú hodnotu ani v nich nie sú nanovo použité stavebné látky so stupňom horľavosti C3 (F podľa STN 13 501-1) – </w:t>
      </w:r>
      <w:proofErr w:type="spellStart"/>
      <w:r w:rsidRPr="0063519E">
        <w:rPr>
          <w:rFonts w:ascii="Arial Narrow" w:hAnsi="Arial Narrow" w:cs="Arial"/>
          <w:sz w:val="22"/>
          <w:szCs w:val="22"/>
        </w:rPr>
        <w:t>novopoužité</w:t>
      </w:r>
      <w:proofErr w:type="spellEnd"/>
      <w:r w:rsidRPr="0063519E">
        <w:rPr>
          <w:rFonts w:ascii="Arial Narrow" w:hAnsi="Arial Narrow" w:cs="Arial"/>
          <w:sz w:val="22"/>
          <w:szCs w:val="22"/>
        </w:rPr>
        <w:t xml:space="preserve"> materiály nemajú horšiu triedu reakcie na oheň ako pôvodné materiály</w:t>
      </w:r>
    </w:p>
    <w:p w14:paraId="68CB7C4D" w14:textId="77777777" w:rsidR="0063519E" w:rsidRPr="0063519E" w:rsidRDefault="0063519E" w:rsidP="0063519E">
      <w:pPr>
        <w:numPr>
          <w:ilvl w:val="0"/>
          <w:numId w:val="11"/>
        </w:numPr>
        <w:spacing w:after="0" w:line="276" w:lineRule="auto"/>
        <w:rPr>
          <w:rFonts w:ascii="Arial Narrow" w:hAnsi="Arial Narrow" w:cs="Arial"/>
          <w:sz w:val="22"/>
          <w:szCs w:val="22"/>
        </w:rPr>
      </w:pPr>
      <w:r w:rsidRPr="0063519E">
        <w:rPr>
          <w:rFonts w:ascii="Arial Narrow" w:hAnsi="Arial Narrow" w:cs="Arial"/>
          <w:sz w:val="22"/>
          <w:szCs w:val="22"/>
        </w:rPr>
        <w:lastRenderedPageBreak/>
        <w:t xml:space="preserve">šírky a výšky požiarne otvorených plôch v obvodových stenách nie sú zväčšené o viac ako </w:t>
      </w:r>
      <w:smartTag w:uri="urn:schemas-microsoft-com:office:smarttags" w:element="metricconverter">
        <w:smartTagPr>
          <w:attr w:name="ProductID" w:val="100 mm"/>
        </w:smartTagPr>
        <w:r w:rsidRPr="0063519E">
          <w:rPr>
            <w:rFonts w:ascii="Arial Narrow" w:hAnsi="Arial Narrow" w:cs="Arial"/>
            <w:sz w:val="22"/>
            <w:szCs w:val="22"/>
          </w:rPr>
          <w:t>100 mm</w:t>
        </w:r>
      </w:smartTag>
      <w:r w:rsidRPr="0063519E">
        <w:rPr>
          <w:rFonts w:ascii="Arial Narrow" w:hAnsi="Arial Narrow" w:cs="Arial"/>
          <w:sz w:val="22"/>
          <w:szCs w:val="22"/>
        </w:rPr>
        <w:t xml:space="preserve"> – rozmery otvorov v obvodových konštrukciách sa nemenia, mení sa len výplň týchto otvorov;</w:t>
      </w:r>
    </w:p>
    <w:p w14:paraId="616C79ED" w14:textId="77777777" w:rsidR="0063519E" w:rsidRPr="0063519E" w:rsidRDefault="0063519E" w:rsidP="0063519E">
      <w:pPr>
        <w:numPr>
          <w:ilvl w:val="0"/>
          <w:numId w:val="11"/>
        </w:numPr>
        <w:spacing w:after="0" w:line="276" w:lineRule="auto"/>
        <w:rPr>
          <w:rFonts w:ascii="Arial Narrow" w:hAnsi="Arial Narrow" w:cs="Arial"/>
          <w:sz w:val="22"/>
          <w:szCs w:val="22"/>
        </w:rPr>
      </w:pPr>
      <w:r w:rsidRPr="0063519E">
        <w:rPr>
          <w:rFonts w:ascii="Arial Narrow" w:hAnsi="Arial Narrow" w:cs="Arial"/>
          <w:sz w:val="22"/>
          <w:szCs w:val="22"/>
        </w:rPr>
        <w:t>nanovo zria</w:t>
      </w:r>
      <w:r w:rsidRPr="0063519E">
        <w:rPr>
          <w:rFonts w:ascii="Arial Narrow" w:eastAsia="T6" w:hAnsi="Arial Narrow" w:cs="T6"/>
          <w:sz w:val="22"/>
          <w:szCs w:val="22"/>
        </w:rPr>
        <w:t>ď</w:t>
      </w:r>
      <w:r w:rsidRPr="0063519E">
        <w:rPr>
          <w:rFonts w:ascii="Arial Narrow" w:hAnsi="Arial Narrow" w:cs="Arial"/>
          <w:sz w:val="22"/>
          <w:szCs w:val="22"/>
        </w:rPr>
        <w:t>ované prestupy všetkými stropmi (vrátane prestupov vzduchotechnických a technologických zariadení) budú utesnené v súlade s STN 73 0802</w:t>
      </w:r>
    </w:p>
    <w:p w14:paraId="198E5EC7" w14:textId="77777777" w:rsidR="0063519E" w:rsidRPr="0063519E" w:rsidRDefault="0063519E" w:rsidP="0063519E">
      <w:pPr>
        <w:numPr>
          <w:ilvl w:val="0"/>
          <w:numId w:val="11"/>
        </w:numPr>
        <w:spacing w:after="0" w:line="276" w:lineRule="auto"/>
        <w:rPr>
          <w:rFonts w:ascii="Arial Narrow" w:hAnsi="Arial Narrow" w:cs="Arial"/>
          <w:sz w:val="22"/>
          <w:szCs w:val="22"/>
        </w:rPr>
      </w:pPr>
      <w:r w:rsidRPr="0063519E">
        <w:rPr>
          <w:rFonts w:ascii="Arial Narrow" w:hAnsi="Arial Narrow" w:cs="Arial"/>
          <w:sz w:val="22"/>
          <w:szCs w:val="22"/>
        </w:rPr>
        <w:t>pôvodné únikové a zásahové cesty nie sú zúžené ani pred</w:t>
      </w:r>
      <w:r w:rsidRPr="0063519E">
        <w:rPr>
          <w:rFonts w:ascii="Arial Narrow" w:eastAsia="T6" w:hAnsi="Arial Narrow" w:cs="T6"/>
          <w:sz w:val="22"/>
          <w:szCs w:val="22"/>
        </w:rPr>
        <w:t>ĺ</w:t>
      </w:r>
      <w:r w:rsidRPr="0063519E">
        <w:rPr>
          <w:rFonts w:ascii="Arial Narrow" w:hAnsi="Arial Narrow" w:cs="Arial"/>
          <w:sz w:val="22"/>
          <w:szCs w:val="22"/>
        </w:rPr>
        <w:t>žené alebo ich výsledné rozmery vyhovujú platným právnym predpisom; taktiež zmenami v stavbe neprichádza k navýšeniu počtu študentov a zamestnancov školy.</w:t>
      </w:r>
    </w:p>
    <w:p w14:paraId="05D6BE6E" w14:textId="77777777" w:rsidR="0063519E" w:rsidRPr="0063519E" w:rsidRDefault="0063519E" w:rsidP="0063519E">
      <w:pPr>
        <w:spacing w:after="0" w:line="276" w:lineRule="auto"/>
        <w:ind w:firstLine="708"/>
        <w:rPr>
          <w:rFonts w:ascii="Arial Narrow" w:hAnsi="Arial Narrow" w:cs="Arial"/>
          <w:sz w:val="22"/>
          <w:szCs w:val="22"/>
        </w:rPr>
      </w:pPr>
    </w:p>
    <w:p w14:paraId="1A54360A" w14:textId="77777777" w:rsidR="0063519E" w:rsidRPr="0063519E" w:rsidRDefault="0063519E" w:rsidP="0063519E">
      <w:pPr>
        <w:spacing w:after="0" w:line="276" w:lineRule="auto"/>
        <w:ind w:firstLine="708"/>
        <w:rPr>
          <w:rFonts w:ascii="Arial Narrow" w:hAnsi="Arial Narrow" w:cs="Arial"/>
          <w:sz w:val="22"/>
          <w:szCs w:val="22"/>
        </w:rPr>
      </w:pPr>
      <w:r w:rsidRPr="0063519E">
        <w:rPr>
          <w:rFonts w:ascii="Arial Narrow" w:hAnsi="Arial Narrow" w:cs="Arial"/>
          <w:sz w:val="22"/>
          <w:szCs w:val="22"/>
        </w:rPr>
        <w:t>Zatepľovací systém ETICS bol posúdený v zmysle článku 2.2.3 ako zmena stavby skupiny II a riešil sa podľa článku 7.7 STN 73 0802:2023. V zatepľovacom systéme je potrebné zrealizovať súvislú soklovú požiarnu zábranu vo výške 600 mm nad úrovňou terénu, súvislé vodorovné požiarne zábrany nad okennými a dvernými otvormi zatepľovanej obvodovej steny a zvislé požiarne zábrany na nárožiach zatepľovanej obvodovej steny a už zateplených susedných stien.</w:t>
      </w:r>
    </w:p>
    <w:p w14:paraId="2BA9DA54" w14:textId="77777777" w:rsidR="0063519E" w:rsidRPr="0063519E" w:rsidRDefault="0063519E" w:rsidP="0063519E">
      <w:pPr>
        <w:spacing w:after="0" w:line="276" w:lineRule="auto"/>
        <w:ind w:firstLine="708"/>
        <w:rPr>
          <w:rFonts w:ascii="Arial Narrow" w:hAnsi="Arial Narrow" w:cs="Arial"/>
          <w:b/>
          <w:sz w:val="22"/>
          <w:szCs w:val="22"/>
        </w:rPr>
      </w:pPr>
    </w:p>
    <w:p w14:paraId="0944486A" w14:textId="53BB9A88" w:rsidR="0063519E" w:rsidRPr="0063519E" w:rsidRDefault="0063519E" w:rsidP="0063519E">
      <w:pPr>
        <w:spacing w:after="0" w:line="276" w:lineRule="auto"/>
        <w:rPr>
          <w:rFonts w:ascii="Arial Narrow" w:hAnsi="Arial Narrow" w:cs="Arial"/>
          <w:i/>
          <w:sz w:val="22"/>
          <w:szCs w:val="22"/>
        </w:rPr>
      </w:pPr>
      <w:r w:rsidRPr="0063519E">
        <w:rPr>
          <w:rFonts w:ascii="Arial Narrow" w:hAnsi="Arial Narrow" w:cs="Arial"/>
          <w:b/>
          <w:i/>
          <w:sz w:val="22"/>
          <w:szCs w:val="22"/>
          <w:u w:val="single"/>
        </w:rPr>
        <w:t>Záver:</w:t>
      </w:r>
    </w:p>
    <w:p w14:paraId="19E1C4F2" w14:textId="5F242B12" w:rsidR="0063519E" w:rsidRPr="0063519E" w:rsidRDefault="0063519E" w:rsidP="0063519E">
      <w:pPr>
        <w:keepNext/>
        <w:spacing w:after="0" w:line="276" w:lineRule="auto"/>
        <w:ind w:firstLine="708"/>
        <w:rPr>
          <w:rFonts w:ascii="Arial Narrow" w:hAnsi="Arial Narrow" w:cs="Arial"/>
          <w:sz w:val="22"/>
          <w:szCs w:val="22"/>
        </w:rPr>
      </w:pPr>
      <w:r w:rsidRPr="0063519E">
        <w:rPr>
          <w:rFonts w:ascii="Arial Narrow" w:hAnsi="Arial Narrow" w:cs="Arial"/>
          <w:sz w:val="22"/>
          <w:szCs w:val="22"/>
        </w:rPr>
        <w:t xml:space="preserve">Kontaktný zatepľovací systém ETICS musí byť vyhotovený v zmysle ustanovení STN 73 0802, </w:t>
      </w:r>
      <w:proofErr w:type="spellStart"/>
      <w:r w:rsidRPr="0063519E">
        <w:rPr>
          <w:rFonts w:ascii="Arial Narrow" w:hAnsi="Arial Narrow" w:cs="Arial"/>
          <w:sz w:val="22"/>
          <w:szCs w:val="22"/>
        </w:rPr>
        <w:t>t.z</w:t>
      </w:r>
      <w:proofErr w:type="spellEnd"/>
      <w:r w:rsidRPr="0063519E">
        <w:rPr>
          <w:rFonts w:ascii="Arial Narrow" w:hAnsi="Arial Narrow" w:cs="Arial"/>
          <w:sz w:val="22"/>
          <w:szCs w:val="22"/>
        </w:rPr>
        <w:t>. že v ňom musia byť vyhotovené požiarne zábrany a dodržané požiadavky na ETICS okolo elektrických rozvádzačov a pri prestupoch inštalácií systémom ETICS.</w:t>
      </w:r>
    </w:p>
    <w:p w14:paraId="7FD386F9" w14:textId="09953F50" w:rsidR="0063519E" w:rsidRPr="0063519E" w:rsidRDefault="0063519E" w:rsidP="0063519E">
      <w:pPr>
        <w:keepNext/>
        <w:spacing w:after="0" w:line="276" w:lineRule="auto"/>
        <w:ind w:firstLine="708"/>
        <w:rPr>
          <w:rFonts w:ascii="Arial Narrow" w:hAnsi="Arial Narrow" w:cs="Arial"/>
          <w:sz w:val="22"/>
          <w:szCs w:val="22"/>
        </w:rPr>
      </w:pPr>
      <w:r w:rsidRPr="0063519E">
        <w:rPr>
          <w:rFonts w:ascii="Arial Narrow" w:hAnsi="Arial Narrow" w:cs="Arial"/>
          <w:sz w:val="22"/>
          <w:szCs w:val="22"/>
        </w:rPr>
        <w:t xml:space="preserve">Zmeny v stavbe sú zatriedené ako zmeny skupiny I. a bolo preukázané, že zmeny si nevyžadujú ďalšie opatrenia zo strany protipožiarnej bezpečnosti stavby, nakoľko sú splnené všetky podmienky čl. 2.2.2 STN 78 0834, respektíve niektoré zmeny sa v stavbe nevykonávajú. </w:t>
      </w:r>
    </w:p>
    <w:p w14:paraId="77A5503D" w14:textId="3DAA9783" w:rsidR="0063519E" w:rsidRPr="0063519E" w:rsidRDefault="0063519E" w:rsidP="0063519E">
      <w:pPr>
        <w:keepNext/>
        <w:spacing w:after="0" w:line="276" w:lineRule="auto"/>
        <w:ind w:firstLine="708"/>
        <w:rPr>
          <w:rFonts w:ascii="Arial Narrow" w:hAnsi="Arial Narrow" w:cs="Arial"/>
          <w:sz w:val="22"/>
          <w:szCs w:val="22"/>
        </w:rPr>
      </w:pPr>
      <w:r w:rsidRPr="0063519E">
        <w:rPr>
          <w:rFonts w:ascii="Arial Narrow" w:hAnsi="Arial Narrow" w:cs="Arial"/>
          <w:sz w:val="22"/>
          <w:szCs w:val="22"/>
        </w:rPr>
        <w:t xml:space="preserve">Pri inštalácií nových elektrických rozvodov je potrebné dodržať požiadavky </w:t>
      </w:r>
      <w:proofErr w:type="spellStart"/>
      <w:r w:rsidRPr="0063519E">
        <w:rPr>
          <w:rFonts w:ascii="Arial Narrow" w:hAnsi="Arial Narrow" w:cs="Arial"/>
          <w:sz w:val="22"/>
          <w:szCs w:val="22"/>
        </w:rPr>
        <w:t>norm</w:t>
      </w:r>
      <w:proofErr w:type="spellEnd"/>
      <w:r w:rsidRPr="0063519E">
        <w:rPr>
          <w:rFonts w:ascii="Arial Narrow" w:hAnsi="Arial Narrow" w:cs="Arial"/>
          <w:sz w:val="22"/>
          <w:szCs w:val="22"/>
        </w:rPr>
        <w:t xml:space="preserve"> STN 92 0203 a príslušných technických noriem, prestupy elektroinštalácie stropnými konštrukciami požiarne utesniť a núdzové osvetlenie navrhnúť taktiež </w:t>
      </w:r>
      <w:proofErr w:type="spellStart"/>
      <w:r w:rsidRPr="0063519E">
        <w:rPr>
          <w:rFonts w:ascii="Arial Narrow" w:hAnsi="Arial Narrow" w:cs="Arial"/>
          <w:sz w:val="22"/>
          <w:szCs w:val="22"/>
        </w:rPr>
        <w:t>podĺa</w:t>
      </w:r>
      <w:proofErr w:type="spellEnd"/>
      <w:r w:rsidRPr="0063519E">
        <w:rPr>
          <w:rFonts w:ascii="Arial Narrow" w:hAnsi="Arial Narrow" w:cs="Arial"/>
          <w:sz w:val="22"/>
          <w:szCs w:val="22"/>
        </w:rPr>
        <w:t xml:space="preserve"> STN 92 0203 a STN 1838.</w:t>
      </w:r>
    </w:p>
    <w:p w14:paraId="1C042DC5" w14:textId="77777777" w:rsidR="0063519E" w:rsidRPr="0063519E" w:rsidRDefault="0063519E" w:rsidP="0063519E">
      <w:pPr>
        <w:keepNext/>
        <w:spacing w:after="0" w:line="276" w:lineRule="auto"/>
        <w:ind w:firstLine="708"/>
        <w:rPr>
          <w:rFonts w:ascii="Arial Narrow" w:hAnsi="Arial Narrow" w:cs="Arial"/>
          <w:sz w:val="22"/>
          <w:szCs w:val="22"/>
        </w:rPr>
      </w:pPr>
      <w:r w:rsidRPr="0063519E">
        <w:rPr>
          <w:rFonts w:ascii="Arial Narrow" w:hAnsi="Arial Narrow" w:cs="Arial"/>
          <w:sz w:val="22"/>
          <w:szCs w:val="22"/>
        </w:rPr>
        <w:t xml:space="preserve">Nové </w:t>
      </w:r>
      <w:proofErr w:type="spellStart"/>
      <w:r w:rsidRPr="0063519E">
        <w:rPr>
          <w:rFonts w:ascii="Arial Narrow" w:hAnsi="Arial Narrow" w:cs="Arial"/>
          <w:sz w:val="22"/>
          <w:szCs w:val="22"/>
        </w:rPr>
        <w:t>stávebné</w:t>
      </w:r>
      <w:proofErr w:type="spellEnd"/>
      <w:r w:rsidRPr="0063519E">
        <w:rPr>
          <w:rFonts w:ascii="Arial Narrow" w:hAnsi="Arial Narrow" w:cs="Arial"/>
          <w:sz w:val="22"/>
          <w:szCs w:val="22"/>
        </w:rPr>
        <w:t xml:space="preserve"> úpravy realizované v rámci revízie R01 nemajú vplyv na protipožiarnu bezpečnosť stavby. </w:t>
      </w:r>
    </w:p>
    <w:p w14:paraId="675CB0E9" w14:textId="77777777" w:rsidR="0063519E" w:rsidRPr="0063519E" w:rsidRDefault="0063519E" w:rsidP="0063519E">
      <w:pPr>
        <w:keepNext/>
        <w:spacing w:after="0" w:line="276" w:lineRule="auto"/>
        <w:ind w:firstLine="708"/>
        <w:rPr>
          <w:rFonts w:ascii="Arial Narrow" w:hAnsi="Arial Narrow" w:cs="Arial"/>
          <w:sz w:val="22"/>
          <w:szCs w:val="22"/>
        </w:rPr>
      </w:pPr>
      <w:r w:rsidRPr="0063519E">
        <w:rPr>
          <w:rFonts w:ascii="Arial Narrow" w:hAnsi="Arial Narrow" w:cs="Arial"/>
          <w:sz w:val="22"/>
          <w:szCs w:val="22"/>
        </w:rPr>
        <w:t xml:space="preserve">Požiadavky protipožiarnej bezpečnosti stavby na osadenie nového výťahu sú </w:t>
      </w:r>
      <w:proofErr w:type="spellStart"/>
      <w:r w:rsidRPr="0063519E">
        <w:rPr>
          <w:rFonts w:ascii="Arial Narrow" w:hAnsi="Arial Narrow" w:cs="Arial"/>
          <w:sz w:val="22"/>
          <w:szCs w:val="22"/>
        </w:rPr>
        <w:t>spravoané</w:t>
      </w:r>
      <w:proofErr w:type="spellEnd"/>
      <w:r w:rsidRPr="0063519E">
        <w:rPr>
          <w:rFonts w:ascii="Arial Narrow" w:hAnsi="Arial Narrow" w:cs="Arial"/>
          <w:sz w:val="22"/>
          <w:szCs w:val="22"/>
        </w:rPr>
        <w:t xml:space="preserve"> </w:t>
      </w:r>
      <w:proofErr w:type="spellStart"/>
      <w:r w:rsidRPr="0063519E">
        <w:rPr>
          <w:rFonts w:ascii="Arial Narrow" w:hAnsi="Arial Narrow" w:cs="Arial"/>
          <w:sz w:val="22"/>
          <w:szCs w:val="22"/>
        </w:rPr>
        <w:t>vrámci</w:t>
      </w:r>
      <w:proofErr w:type="spellEnd"/>
      <w:r w:rsidRPr="0063519E">
        <w:rPr>
          <w:rFonts w:ascii="Arial Narrow" w:hAnsi="Arial Narrow" w:cs="Arial"/>
          <w:sz w:val="22"/>
          <w:szCs w:val="22"/>
        </w:rPr>
        <w:t xml:space="preserve"> samostatného riešenia protipožiarnej bezpečnosti stavby pre stavebný objekt SO107 – </w:t>
      </w:r>
      <w:proofErr w:type="spellStart"/>
      <w:r w:rsidRPr="0063519E">
        <w:rPr>
          <w:rFonts w:ascii="Arial Narrow" w:hAnsi="Arial Narrow" w:cs="Arial"/>
          <w:sz w:val="22"/>
          <w:szCs w:val="22"/>
        </w:rPr>
        <w:t>Navrhováná</w:t>
      </w:r>
      <w:proofErr w:type="spellEnd"/>
      <w:r w:rsidRPr="0063519E">
        <w:rPr>
          <w:rFonts w:ascii="Arial Narrow" w:hAnsi="Arial Narrow" w:cs="Arial"/>
          <w:sz w:val="22"/>
          <w:szCs w:val="22"/>
        </w:rPr>
        <w:t xml:space="preserve"> výťahová šachta s predsieňou.</w:t>
      </w:r>
    </w:p>
    <w:p w14:paraId="279017FE" w14:textId="77777777" w:rsidR="001170BD" w:rsidRDefault="001170BD" w:rsidP="003F6BB4">
      <w:pPr>
        <w:pStyle w:val="Bezriadkovania"/>
      </w:pPr>
    </w:p>
    <w:p w14:paraId="0F50880C" w14:textId="0797BDCF" w:rsidR="0063519E" w:rsidRPr="001C6BEC" w:rsidRDefault="0063519E" w:rsidP="0063519E">
      <w:pPr>
        <w:pStyle w:val="Bezriadkovania"/>
      </w:pPr>
      <w:r w:rsidRPr="001C6BEC">
        <w:t>SO10</w:t>
      </w:r>
      <w:r>
        <w:t>7</w:t>
      </w:r>
    </w:p>
    <w:p w14:paraId="7D2AE6B9" w14:textId="2F3D77BE" w:rsidR="00F86A0C" w:rsidRPr="00F86A0C" w:rsidRDefault="00F86A0C" w:rsidP="00F86A0C">
      <w:pPr>
        <w:pStyle w:val="Nadpis1"/>
        <w:rPr>
          <w:rFonts w:ascii="Arial Narrow" w:hAnsi="Arial Narrow"/>
          <w:color w:val="auto"/>
          <w:sz w:val="22"/>
          <w:szCs w:val="22"/>
        </w:rPr>
      </w:pPr>
      <w:r>
        <w:rPr>
          <w:rFonts w:ascii="Arial Narrow" w:hAnsi="Arial Narrow"/>
          <w:color w:val="auto"/>
          <w:sz w:val="22"/>
          <w:szCs w:val="22"/>
        </w:rPr>
        <w:t>12</w:t>
      </w:r>
      <w:r w:rsidRPr="00F86A0C">
        <w:rPr>
          <w:rFonts w:ascii="Arial Narrow" w:hAnsi="Arial Narrow"/>
          <w:color w:val="auto"/>
          <w:sz w:val="22"/>
          <w:szCs w:val="22"/>
        </w:rPr>
        <w:t>.</w:t>
      </w:r>
      <w:r>
        <w:rPr>
          <w:rFonts w:ascii="Arial Narrow" w:hAnsi="Arial Narrow"/>
          <w:color w:val="auto"/>
          <w:sz w:val="22"/>
          <w:szCs w:val="22"/>
        </w:rPr>
        <w:t>2.1</w:t>
      </w:r>
      <w:r w:rsidRPr="00F86A0C">
        <w:rPr>
          <w:rFonts w:ascii="Arial Narrow" w:hAnsi="Arial Narrow"/>
          <w:color w:val="auto"/>
          <w:sz w:val="22"/>
          <w:szCs w:val="22"/>
        </w:rPr>
        <w:t xml:space="preserve"> Rozdelenie objektu na požiarne úseky</w:t>
      </w:r>
    </w:p>
    <w:p w14:paraId="2A708CA4" w14:textId="178FA7F3" w:rsidR="00F86A0C" w:rsidRPr="00F86A0C" w:rsidRDefault="00F86A0C" w:rsidP="00F86A0C">
      <w:pPr>
        <w:rPr>
          <w:rFonts w:ascii="Arial Narrow" w:hAnsi="Arial Narrow"/>
          <w:sz w:val="22"/>
          <w:szCs w:val="22"/>
        </w:rPr>
      </w:pPr>
      <w:r w:rsidRPr="00F86A0C">
        <w:rPr>
          <w:rFonts w:ascii="Arial Narrow" w:hAnsi="Arial Narrow"/>
          <w:sz w:val="22"/>
          <w:szCs w:val="22"/>
        </w:rPr>
        <w:t>Nakoľko nie je k dispozícií pôvodné riešenie protipožiarnej bezpečnosti stavby, pre účely riešenie protipožiarnej bezpečnosti navrhovanej výťahovej šachty  je stavba rozdelená na požiarne úseky nasledovne:</w:t>
      </w:r>
    </w:p>
    <w:p w14:paraId="3AD04586" w14:textId="77777777" w:rsidR="00F86A0C" w:rsidRPr="00F86A0C" w:rsidRDefault="00F86A0C" w:rsidP="00F86A0C">
      <w:pPr>
        <w:rPr>
          <w:rFonts w:ascii="Arial Narrow" w:hAnsi="Arial Narrow"/>
          <w:sz w:val="22"/>
          <w:szCs w:val="22"/>
        </w:rPr>
      </w:pPr>
    </w:p>
    <w:tbl>
      <w:tblPr>
        <w:tblW w:w="7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407"/>
        <w:gridCol w:w="1559"/>
        <w:gridCol w:w="4949"/>
      </w:tblGrid>
      <w:tr w:rsidR="00F86A0C" w:rsidRPr="00F86A0C" w14:paraId="041E8CDF" w14:textId="77777777" w:rsidTr="00D401FD">
        <w:trPr>
          <w:trHeight w:val="402"/>
          <w:jc w:val="center"/>
        </w:trPr>
        <w:tc>
          <w:tcPr>
            <w:tcW w:w="1407" w:type="dxa"/>
            <w:vMerge w:val="restart"/>
            <w:vAlign w:val="center"/>
          </w:tcPr>
          <w:p w14:paraId="6307E644"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Číslo požiarneho úseku</w:t>
            </w:r>
          </w:p>
        </w:tc>
        <w:tc>
          <w:tcPr>
            <w:tcW w:w="1559" w:type="dxa"/>
            <w:vMerge w:val="restart"/>
            <w:vAlign w:val="center"/>
          </w:tcPr>
          <w:p w14:paraId="4119AE92" w14:textId="77777777" w:rsidR="00F86A0C" w:rsidRPr="00F86A0C" w:rsidRDefault="00F86A0C" w:rsidP="00D401FD">
            <w:pPr>
              <w:jc w:val="center"/>
              <w:rPr>
                <w:rFonts w:ascii="Arial Narrow" w:hAnsi="Arial Narrow" w:cs="Arial"/>
                <w:b/>
                <w:bCs/>
                <w:sz w:val="22"/>
                <w:szCs w:val="22"/>
              </w:rPr>
            </w:pPr>
            <w:r w:rsidRPr="00F86A0C">
              <w:rPr>
                <w:rFonts w:ascii="Arial Narrow" w:hAnsi="Arial Narrow" w:cs="Arial"/>
                <w:b/>
                <w:bCs/>
                <w:sz w:val="22"/>
                <w:szCs w:val="22"/>
              </w:rPr>
              <w:t>Podlažie</w:t>
            </w:r>
          </w:p>
        </w:tc>
        <w:tc>
          <w:tcPr>
            <w:tcW w:w="4949" w:type="dxa"/>
            <w:vMerge w:val="restart"/>
            <w:vAlign w:val="center"/>
          </w:tcPr>
          <w:p w14:paraId="114AF826" w14:textId="77777777" w:rsidR="00F86A0C" w:rsidRPr="00F86A0C" w:rsidRDefault="00F86A0C" w:rsidP="00D401FD">
            <w:pPr>
              <w:jc w:val="center"/>
              <w:rPr>
                <w:rFonts w:ascii="Arial Narrow" w:hAnsi="Arial Narrow" w:cs="Arial"/>
                <w:b/>
                <w:bCs/>
                <w:sz w:val="22"/>
                <w:szCs w:val="22"/>
              </w:rPr>
            </w:pPr>
            <w:r w:rsidRPr="00F86A0C">
              <w:rPr>
                <w:rFonts w:ascii="Arial Narrow" w:hAnsi="Arial Narrow" w:cs="Arial"/>
                <w:b/>
                <w:bCs/>
                <w:sz w:val="22"/>
                <w:szCs w:val="22"/>
              </w:rPr>
              <w:t>Využitie priestoru</w:t>
            </w:r>
          </w:p>
        </w:tc>
      </w:tr>
      <w:tr w:rsidR="00F86A0C" w:rsidRPr="00F86A0C" w14:paraId="314F8B3B" w14:textId="77777777" w:rsidTr="00D401FD">
        <w:trPr>
          <w:trHeight w:val="402"/>
          <w:jc w:val="center"/>
        </w:trPr>
        <w:tc>
          <w:tcPr>
            <w:tcW w:w="1407" w:type="dxa"/>
            <w:vMerge/>
            <w:vAlign w:val="center"/>
          </w:tcPr>
          <w:p w14:paraId="230EE9EE" w14:textId="77777777" w:rsidR="00F86A0C" w:rsidRPr="00F86A0C" w:rsidRDefault="00F86A0C" w:rsidP="00D401FD">
            <w:pPr>
              <w:rPr>
                <w:rFonts w:ascii="Arial Narrow" w:hAnsi="Arial Narrow"/>
                <w:b/>
                <w:bCs/>
                <w:sz w:val="22"/>
                <w:szCs w:val="22"/>
              </w:rPr>
            </w:pPr>
          </w:p>
        </w:tc>
        <w:tc>
          <w:tcPr>
            <w:tcW w:w="1559" w:type="dxa"/>
            <w:vMerge/>
            <w:vAlign w:val="center"/>
          </w:tcPr>
          <w:p w14:paraId="0E311BAB" w14:textId="77777777" w:rsidR="00F86A0C" w:rsidRPr="00F86A0C" w:rsidRDefault="00F86A0C" w:rsidP="00D401FD">
            <w:pPr>
              <w:rPr>
                <w:rFonts w:ascii="Arial Narrow" w:hAnsi="Arial Narrow" w:cs="Arial"/>
                <w:b/>
                <w:bCs/>
                <w:sz w:val="22"/>
                <w:szCs w:val="22"/>
              </w:rPr>
            </w:pPr>
          </w:p>
        </w:tc>
        <w:tc>
          <w:tcPr>
            <w:tcW w:w="4949" w:type="dxa"/>
            <w:vMerge/>
            <w:vAlign w:val="center"/>
          </w:tcPr>
          <w:p w14:paraId="0CFF182F" w14:textId="77777777" w:rsidR="00F86A0C" w:rsidRPr="00F86A0C" w:rsidRDefault="00F86A0C" w:rsidP="00D401FD">
            <w:pPr>
              <w:rPr>
                <w:rFonts w:ascii="Arial Narrow" w:hAnsi="Arial Narrow" w:cs="Arial"/>
                <w:b/>
                <w:bCs/>
                <w:sz w:val="22"/>
                <w:szCs w:val="22"/>
              </w:rPr>
            </w:pPr>
          </w:p>
        </w:tc>
      </w:tr>
      <w:tr w:rsidR="00F86A0C" w:rsidRPr="00F86A0C" w14:paraId="506F04A7" w14:textId="77777777" w:rsidTr="00D401FD">
        <w:trPr>
          <w:trHeight w:val="402"/>
          <w:jc w:val="center"/>
        </w:trPr>
        <w:tc>
          <w:tcPr>
            <w:tcW w:w="1407" w:type="dxa"/>
            <w:vMerge/>
            <w:vAlign w:val="center"/>
          </w:tcPr>
          <w:p w14:paraId="539D2D33" w14:textId="77777777" w:rsidR="00F86A0C" w:rsidRPr="00F86A0C" w:rsidRDefault="00F86A0C" w:rsidP="00D401FD">
            <w:pPr>
              <w:rPr>
                <w:rFonts w:ascii="Arial Narrow" w:hAnsi="Arial Narrow"/>
                <w:b/>
                <w:bCs/>
                <w:sz w:val="22"/>
                <w:szCs w:val="22"/>
              </w:rPr>
            </w:pPr>
          </w:p>
        </w:tc>
        <w:tc>
          <w:tcPr>
            <w:tcW w:w="1559" w:type="dxa"/>
            <w:vMerge/>
            <w:vAlign w:val="center"/>
          </w:tcPr>
          <w:p w14:paraId="4FDBE467" w14:textId="77777777" w:rsidR="00F86A0C" w:rsidRPr="00F86A0C" w:rsidRDefault="00F86A0C" w:rsidP="00D401FD">
            <w:pPr>
              <w:rPr>
                <w:rFonts w:ascii="Arial Narrow" w:hAnsi="Arial Narrow" w:cs="Arial"/>
                <w:b/>
                <w:bCs/>
                <w:sz w:val="22"/>
                <w:szCs w:val="22"/>
              </w:rPr>
            </w:pPr>
          </w:p>
        </w:tc>
        <w:tc>
          <w:tcPr>
            <w:tcW w:w="4949" w:type="dxa"/>
            <w:vMerge/>
            <w:vAlign w:val="center"/>
          </w:tcPr>
          <w:p w14:paraId="41D62C51" w14:textId="77777777" w:rsidR="00F86A0C" w:rsidRPr="00F86A0C" w:rsidRDefault="00F86A0C" w:rsidP="00D401FD">
            <w:pPr>
              <w:rPr>
                <w:rFonts w:ascii="Arial Narrow" w:hAnsi="Arial Narrow" w:cs="Arial"/>
                <w:b/>
                <w:bCs/>
                <w:sz w:val="22"/>
                <w:szCs w:val="22"/>
              </w:rPr>
            </w:pPr>
          </w:p>
        </w:tc>
      </w:tr>
      <w:tr w:rsidR="00F86A0C" w:rsidRPr="00F86A0C" w14:paraId="0B380B4E" w14:textId="77777777" w:rsidTr="00D401FD">
        <w:trPr>
          <w:trHeight w:val="282"/>
          <w:jc w:val="center"/>
        </w:trPr>
        <w:tc>
          <w:tcPr>
            <w:tcW w:w="1407" w:type="dxa"/>
            <w:noWrap/>
            <w:vAlign w:val="center"/>
          </w:tcPr>
          <w:p w14:paraId="4E1263B8"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N1.01/N5</w:t>
            </w:r>
          </w:p>
        </w:tc>
        <w:tc>
          <w:tcPr>
            <w:tcW w:w="1559" w:type="dxa"/>
            <w:noWrap/>
            <w:vAlign w:val="center"/>
          </w:tcPr>
          <w:p w14:paraId="328856A5" w14:textId="77777777" w:rsidR="00F86A0C" w:rsidRPr="00F86A0C" w:rsidRDefault="00F86A0C" w:rsidP="00D401FD">
            <w:pPr>
              <w:jc w:val="center"/>
              <w:rPr>
                <w:rFonts w:ascii="Arial Narrow" w:hAnsi="Arial Narrow"/>
                <w:sz w:val="22"/>
                <w:szCs w:val="22"/>
              </w:rPr>
            </w:pPr>
            <w:r w:rsidRPr="00F86A0C">
              <w:rPr>
                <w:rFonts w:ascii="Arial Narrow" w:hAnsi="Arial Narrow" w:cs="Arial"/>
                <w:sz w:val="22"/>
                <w:szCs w:val="22"/>
              </w:rPr>
              <w:t>I.NP – V.NP</w:t>
            </w:r>
          </w:p>
        </w:tc>
        <w:tc>
          <w:tcPr>
            <w:tcW w:w="4949" w:type="dxa"/>
            <w:noWrap/>
            <w:vAlign w:val="center"/>
          </w:tcPr>
          <w:p w14:paraId="3370D8C0"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 xml:space="preserve">Učebne, spoločné komunikačné a hygienické priestory a zázemie pre učebne – priestory </w:t>
            </w:r>
            <w:proofErr w:type="spellStart"/>
            <w:r w:rsidRPr="00F86A0C">
              <w:rPr>
                <w:rFonts w:ascii="Arial Narrow" w:hAnsi="Arial Narrow" w:cs="Arial"/>
                <w:sz w:val="22"/>
                <w:szCs w:val="22"/>
              </w:rPr>
              <w:t>SoŠ</w:t>
            </w:r>
            <w:proofErr w:type="spellEnd"/>
          </w:p>
        </w:tc>
      </w:tr>
      <w:tr w:rsidR="00F86A0C" w:rsidRPr="00F86A0C" w14:paraId="01F36740" w14:textId="77777777" w:rsidTr="00D401FD">
        <w:trPr>
          <w:trHeight w:val="282"/>
          <w:jc w:val="center"/>
        </w:trPr>
        <w:tc>
          <w:tcPr>
            <w:tcW w:w="1407" w:type="dxa"/>
            <w:noWrap/>
            <w:vAlign w:val="center"/>
          </w:tcPr>
          <w:p w14:paraId="001662BE"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V.Š.</w:t>
            </w:r>
          </w:p>
        </w:tc>
        <w:tc>
          <w:tcPr>
            <w:tcW w:w="1559" w:type="dxa"/>
            <w:noWrap/>
            <w:vAlign w:val="center"/>
          </w:tcPr>
          <w:p w14:paraId="75D6B75C"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I.NP – V.NP</w:t>
            </w:r>
          </w:p>
        </w:tc>
        <w:tc>
          <w:tcPr>
            <w:tcW w:w="4949" w:type="dxa"/>
            <w:noWrap/>
            <w:vAlign w:val="center"/>
          </w:tcPr>
          <w:p w14:paraId="4945484C"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Posudzovaná výťahová šachta a vstupná predsieň do výťahu</w:t>
            </w:r>
          </w:p>
        </w:tc>
      </w:tr>
    </w:tbl>
    <w:p w14:paraId="71CCBB58" w14:textId="77777777" w:rsidR="00F86A0C" w:rsidRPr="00F86A0C" w:rsidRDefault="00F86A0C" w:rsidP="00F86A0C">
      <w:pPr>
        <w:jc w:val="both"/>
        <w:rPr>
          <w:rFonts w:ascii="Arial Narrow" w:hAnsi="Arial Narrow" w:cs="Arial"/>
          <w:sz w:val="22"/>
          <w:szCs w:val="22"/>
        </w:rPr>
      </w:pPr>
    </w:p>
    <w:p w14:paraId="5820AAB7" w14:textId="642773EF" w:rsidR="00F86A0C" w:rsidRPr="00F86A0C" w:rsidRDefault="00F86A0C" w:rsidP="00F86A0C">
      <w:pPr>
        <w:ind w:firstLine="708"/>
        <w:rPr>
          <w:rFonts w:ascii="Arial Narrow" w:hAnsi="Arial Narrow"/>
          <w:sz w:val="22"/>
          <w:szCs w:val="22"/>
        </w:rPr>
      </w:pPr>
      <w:bookmarkStart w:id="21" w:name="_Toc121296021"/>
      <w:r w:rsidRPr="00F86A0C">
        <w:rPr>
          <w:rFonts w:ascii="Arial Narrow" w:hAnsi="Arial Narrow"/>
          <w:sz w:val="22"/>
          <w:szCs w:val="22"/>
        </w:rPr>
        <w:t>Výťahová šachta bude tvoriť samostatný požiarny úsek, čím sa zabráni prenosu prípadného požiaru výťahovou šachtou.</w:t>
      </w:r>
    </w:p>
    <w:p w14:paraId="78420FBC" w14:textId="4DD67518" w:rsidR="00F86A0C" w:rsidRPr="00F86A0C" w:rsidRDefault="00F86A0C" w:rsidP="00F86A0C">
      <w:pPr>
        <w:pStyle w:val="Nadpis1"/>
        <w:rPr>
          <w:rFonts w:ascii="Arial Narrow" w:hAnsi="Arial Narrow"/>
          <w:color w:val="auto"/>
          <w:sz w:val="22"/>
          <w:szCs w:val="22"/>
        </w:rPr>
      </w:pPr>
      <w:r>
        <w:rPr>
          <w:rFonts w:ascii="Arial Narrow" w:hAnsi="Arial Narrow"/>
          <w:color w:val="auto"/>
          <w:sz w:val="22"/>
          <w:szCs w:val="22"/>
        </w:rPr>
        <w:lastRenderedPageBreak/>
        <w:t>12</w:t>
      </w:r>
      <w:r w:rsidRPr="00F86A0C">
        <w:rPr>
          <w:rFonts w:ascii="Arial Narrow" w:hAnsi="Arial Narrow"/>
          <w:color w:val="auto"/>
          <w:sz w:val="22"/>
          <w:szCs w:val="22"/>
        </w:rPr>
        <w:t>.</w:t>
      </w:r>
      <w:r>
        <w:rPr>
          <w:rFonts w:ascii="Arial Narrow" w:hAnsi="Arial Narrow"/>
          <w:color w:val="auto"/>
          <w:sz w:val="22"/>
          <w:szCs w:val="22"/>
        </w:rPr>
        <w:t>2.2</w:t>
      </w:r>
      <w:r w:rsidRPr="00F86A0C">
        <w:rPr>
          <w:rFonts w:ascii="Arial Narrow" w:hAnsi="Arial Narrow"/>
          <w:color w:val="auto"/>
          <w:sz w:val="22"/>
          <w:szCs w:val="22"/>
        </w:rPr>
        <w:t xml:space="preserve">  Požiarne riziko v požiarnom úseku</w:t>
      </w:r>
      <w:bookmarkEnd w:id="21"/>
    </w:p>
    <w:p w14:paraId="763A9281" w14:textId="4A56FA39" w:rsidR="00F86A0C" w:rsidRPr="00F86A0C" w:rsidRDefault="00F86A0C" w:rsidP="00F86A0C">
      <w:pPr>
        <w:jc w:val="both"/>
        <w:rPr>
          <w:rFonts w:ascii="Arial Narrow" w:hAnsi="Arial Narrow" w:cs="Arial"/>
          <w:sz w:val="22"/>
          <w:szCs w:val="22"/>
        </w:rPr>
      </w:pPr>
      <w:r w:rsidRPr="00F86A0C">
        <w:rPr>
          <w:rFonts w:ascii="Arial Narrow" w:hAnsi="Arial Narrow" w:cs="Arial"/>
          <w:noProof/>
          <w:sz w:val="22"/>
          <w:szCs w:val="22"/>
        </w:rPr>
        <w:t>Výpočtové požiarne zaťaženie</w:t>
      </w:r>
      <w:r w:rsidRPr="00F86A0C">
        <w:rPr>
          <w:rFonts w:ascii="Arial Narrow" w:hAnsi="Arial Narrow" w:cs="Arial"/>
          <w:sz w:val="22"/>
          <w:szCs w:val="22"/>
        </w:rPr>
        <w:t xml:space="preserve">:          </w:t>
      </w:r>
      <w:r w:rsidRPr="00F86A0C">
        <w:rPr>
          <w:rFonts w:ascii="Arial Narrow" w:hAnsi="Arial Narrow" w:cs="Arial"/>
          <w:sz w:val="22"/>
          <w:szCs w:val="22"/>
        </w:rPr>
        <w:tab/>
      </w:r>
      <w:r w:rsidRPr="00F86A0C">
        <w:rPr>
          <w:rFonts w:ascii="Arial Narrow" w:hAnsi="Arial Narrow" w:cs="Arial"/>
          <w:sz w:val="22"/>
          <w:szCs w:val="22"/>
        </w:rPr>
        <w:tab/>
      </w:r>
    </w:p>
    <w:p w14:paraId="40135926" w14:textId="77777777" w:rsidR="00F86A0C" w:rsidRPr="00F86A0C" w:rsidRDefault="00F86A0C" w:rsidP="00F86A0C">
      <w:pPr>
        <w:jc w:val="both"/>
        <w:rPr>
          <w:rFonts w:ascii="Arial Narrow" w:hAnsi="Arial Narrow" w:cs="Arial"/>
          <w:sz w:val="22"/>
          <w:szCs w:val="22"/>
        </w:rPr>
      </w:pPr>
    </w:p>
    <w:tbl>
      <w:tblPr>
        <w:tblW w:w="3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407"/>
        <w:gridCol w:w="1653"/>
      </w:tblGrid>
      <w:tr w:rsidR="00F86A0C" w:rsidRPr="00F86A0C" w14:paraId="5B499EEA" w14:textId="77777777" w:rsidTr="00D401FD">
        <w:trPr>
          <w:trHeight w:val="899"/>
          <w:jc w:val="center"/>
        </w:trPr>
        <w:tc>
          <w:tcPr>
            <w:tcW w:w="1407" w:type="dxa"/>
            <w:vAlign w:val="center"/>
          </w:tcPr>
          <w:p w14:paraId="414FCB11"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Číslo požiarneho úseku</w:t>
            </w:r>
          </w:p>
        </w:tc>
        <w:tc>
          <w:tcPr>
            <w:tcW w:w="1653" w:type="dxa"/>
            <w:vAlign w:val="center"/>
          </w:tcPr>
          <w:p w14:paraId="2D2E10DC" w14:textId="77777777" w:rsidR="00F86A0C" w:rsidRPr="00F86A0C" w:rsidRDefault="00F86A0C" w:rsidP="00D401FD">
            <w:pPr>
              <w:jc w:val="center"/>
              <w:rPr>
                <w:rFonts w:ascii="Arial Narrow" w:hAnsi="Arial Narrow" w:cs="Arial"/>
                <w:b/>
                <w:bCs/>
                <w:sz w:val="22"/>
                <w:szCs w:val="22"/>
              </w:rPr>
            </w:pPr>
            <w:proofErr w:type="spellStart"/>
            <w:r w:rsidRPr="00F86A0C">
              <w:rPr>
                <w:rFonts w:ascii="Arial Narrow" w:hAnsi="Arial Narrow" w:cs="Arial"/>
                <w:b/>
                <w:bCs/>
                <w:sz w:val="22"/>
                <w:szCs w:val="22"/>
              </w:rPr>
              <w:t>p</w:t>
            </w:r>
            <w:r w:rsidRPr="00F86A0C">
              <w:rPr>
                <w:rFonts w:ascii="Arial Narrow" w:hAnsi="Arial Narrow" w:cs="Arial"/>
                <w:b/>
                <w:bCs/>
                <w:sz w:val="22"/>
                <w:szCs w:val="22"/>
                <w:vertAlign w:val="subscript"/>
              </w:rPr>
              <w:t>v</w:t>
            </w:r>
            <w:proofErr w:type="spellEnd"/>
            <w:r w:rsidRPr="00F86A0C">
              <w:rPr>
                <w:rFonts w:ascii="Arial Narrow" w:hAnsi="Arial Narrow" w:cs="Arial"/>
                <w:b/>
                <w:bCs/>
                <w:sz w:val="22"/>
                <w:szCs w:val="22"/>
              </w:rPr>
              <w:t xml:space="preserve"> </w:t>
            </w:r>
            <w:r w:rsidRPr="00F86A0C">
              <w:rPr>
                <w:rFonts w:ascii="Arial Narrow" w:hAnsi="Arial Narrow" w:cs="Arial"/>
                <w:bCs/>
                <w:sz w:val="22"/>
                <w:szCs w:val="22"/>
              </w:rPr>
              <w:t>(výpočtové)</w:t>
            </w:r>
          </w:p>
        </w:tc>
      </w:tr>
      <w:tr w:rsidR="00F86A0C" w:rsidRPr="00F86A0C" w14:paraId="1F62D4B5" w14:textId="77777777" w:rsidTr="00D401FD">
        <w:trPr>
          <w:trHeight w:val="282"/>
          <w:jc w:val="center"/>
        </w:trPr>
        <w:tc>
          <w:tcPr>
            <w:tcW w:w="1407" w:type="dxa"/>
            <w:noWrap/>
            <w:vAlign w:val="center"/>
          </w:tcPr>
          <w:p w14:paraId="32624C6D"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N1.01/N5</w:t>
            </w:r>
          </w:p>
        </w:tc>
        <w:tc>
          <w:tcPr>
            <w:tcW w:w="1653" w:type="dxa"/>
            <w:noWrap/>
          </w:tcPr>
          <w:p w14:paraId="001ACE23" w14:textId="77777777" w:rsidR="00F86A0C" w:rsidRPr="00F86A0C" w:rsidRDefault="00F86A0C" w:rsidP="00D401FD">
            <w:pPr>
              <w:jc w:val="center"/>
              <w:rPr>
                <w:rFonts w:ascii="Arial Narrow" w:hAnsi="Arial Narrow"/>
                <w:sz w:val="22"/>
                <w:szCs w:val="22"/>
              </w:rPr>
            </w:pPr>
            <w:r w:rsidRPr="00F86A0C">
              <w:rPr>
                <w:rFonts w:ascii="Arial Narrow" w:hAnsi="Arial Narrow" w:cs="Arial"/>
                <w:sz w:val="22"/>
                <w:szCs w:val="22"/>
              </w:rPr>
              <w:t>max. 80 kg.m</w:t>
            </w:r>
            <w:r w:rsidRPr="00F86A0C">
              <w:rPr>
                <w:rFonts w:ascii="Arial Narrow" w:hAnsi="Arial Narrow" w:cs="Arial"/>
                <w:sz w:val="22"/>
                <w:szCs w:val="22"/>
                <w:vertAlign w:val="superscript"/>
              </w:rPr>
              <w:t>-2</w:t>
            </w:r>
            <w:r w:rsidRPr="00F86A0C">
              <w:rPr>
                <w:rFonts w:ascii="Arial Narrow" w:hAnsi="Arial Narrow" w:cs="Arial"/>
                <w:sz w:val="22"/>
                <w:szCs w:val="22"/>
              </w:rPr>
              <w:t xml:space="preserve"> </w:t>
            </w:r>
          </w:p>
        </w:tc>
      </w:tr>
      <w:tr w:rsidR="00F86A0C" w:rsidRPr="00F86A0C" w14:paraId="14D4A597" w14:textId="77777777" w:rsidTr="00D401FD">
        <w:trPr>
          <w:trHeight w:val="282"/>
          <w:jc w:val="center"/>
        </w:trPr>
        <w:tc>
          <w:tcPr>
            <w:tcW w:w="1407" w:type="dxa"/>
            <w:noWrap/>
            <w:vAlign w:val="center"/>
          </w:tcPr>
          <w:p w14:paraId="2D86DBE1"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V.Š.</w:t>
            </w:r>
          </w:p>
        </w:tc>
        <w:tc>
          <w:tcPr>
            <w:tcW w:w="1653" w:type="dxa"/>
            <w:noWrap/>
          </w:tcPr>
          <w:p w14:paraId="29AE0A7A"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5,43 kg.m</w:t>
            </w:r>
            <w:r w:rsidRPr="00F86A0C">
              <w:rPr>
                <w:rFonts w:ascii="Arial Narrow" w:hAnsi="Arial Narrow" w:cs="Arial"/>
                <w:sz w:val="22"/>
                <w:szCs w:val="22"/>
                <w:vertAlign w:val="superscript"/>
              </w:rPr>
              <w:t>-2</w:t>
            </w:r>
          </w:p>
        </w:tc>
      </w:tr>
    </w:tbl>
    <w:p w14:paraId="3CE15F55" w14:textId="77777777" w:rsidR="00F86A0C" w:rsidRPr="00F86A0C" w:rsidRDefault="00F86A0C" w:rsidP="00F86A0C">
      <w:pPr>
        <w:pStyle w:val="Nadpis2"/>
        <w:rPr>
          <w:rFonts w:ascii="Arial Narrow" w:hAnsi="Arial Narrow" w:cs="Arial"/>
          <w:color w:val="auto"/>
          <w:sz w:val="22"/>
          <w:szCs w:val="22"/>
          <w:highlight w:val="yellow"/>
        </w:rPr>
      </w:pPr>
    </w:p>
    <w:p w14:paraId="2D1312AD" w14:textId="77777777" w:rsidR="00F86A0C" w:rsidRPr="00F86A0C" w:rsidRDefault="00F86A0C" w:rsidP="00F86A0C">
      <w:pPr>
        <w:ind w:firstLine="708"/>
        <w:rPr>
          <w:rFonts w:ascii="Arial Narrow" w:hAnsi="Arial Narrow" w:cs="Arial"/>
          <w:sz w:val="22"/>
          <w:szCs w:val="22"/>
        </w:rPr>
      </w:pPr>
      <w:r w:rsidRPr="00F86A0C">
        <w:rPr>
          <w:rFonts w:ascii="Arial Narrow" w:hAnsi="Arial Narrow" w:cs="Arial"/>
          <w:sz w:val="22"/>
          <w:szCs w:val="22"/>
        </w:rPr>
        <w:t>Výpočtové požiarne zaťaženie požiarneho úseku výťahovej šachty sa určilo podľa tabuľky 9 STN 73 0802 na základe maximálneho predpokladaného stupňa PBS, požiarnej výšky stavby a požiarnej výšky stavby.</w:t>
      </w:r>
    </w:p>
    <w:p w14:paraId="1E3DB49F" w14:textId="71337F4A" w:rsidR="00F86A0C" w:rsidRPr="00F86A0C" w:rsidRDefault="00F86A0C" w:rsidP="00F86A0C">
      <w:pPr>
        <w:ind w:firstLine="708"/>
        <w:rPr>
          <w:rFonts w:ascii="Arial Narrow" w:hAnsi="Arial Narrow" w:cs="Arial"/>
          <w:sz w:val="22"/>
          <w:szCs w:val="22"/>
        </w:rPr>
      </w:pPr>
      <w:r w:rsidRPr="00F86A0C">
        <w:rPr>
          <w:rFonts w:ascii="Arial Narrow" w:hAnsi="Arial Narrow" w:cs="Arial"/>
          <w:sz w:val="22"/>
          <w:szCs w:val="22"/>
        </w:rPr>
        <w:t>Výpočtové požiarne zaťaženie požiarneho úseku priestorov školy bolo stanovené odhadom na základe podobných riešení protipožiarnej bezpečnosti stavby.</w:t>
      </w:r>
    </w:p>
    <w:p w14:paraId="0036413C" w14:textId="5FA72481" w:rsidR="00F86A0C" w:rsidRPr="00F86A0C" w:rsidRDefault="00F86A0C" w:rsidP="00F86A0C">
      <w:pPr>
        <w:pStyle w:val="Nadpis1"/>
        <w:rPr>
          <w:rFonts w:ascii="Arial Narrow" w:hAnsi="Arial Narrow"/>
          <w:color w:val="auto"/>
          <w:sz w:val="22"/>
          <w:szCs w:val="22"/>
        </w:rPr>
      </w:pPr>
      <w:bookmarkStart w:id="22" w:name="_Toc121296022"/>
      <w:r>
        <w:rPr>
          <w:rFonts w:ascii="Arial Narrow" w:hAnsi="Arial Narrow"/>
          <w:color w:val="auto"/>
          <w:sz w:val="22"/>
          <w:szCs w:val="22"/>
        </w:rPr>
        <w:t>12.2</w:t>
      </w:r>
      <w:r w:rsidRPr="00F86A0C">
        <w:rPr>
          <w:rFonts w:ascii="Arial Narrow" w:hAnsi="Arial Narrow"/>
          <w:color w:val="auto"/>
          <w:sz w:val="22"/>
          <w:szCs w:val="22"/>
        </w:rPr>
        <w:t>.</w:t>
      </w:r>
      <w:r>
        <w:rPr>
          <w:rFonts w:ascii="Arial Narrow" w:hAnsi="Arial Narrow"/>
          <w:color w:val="auto"/>
          <w:sz w:val="22"/>
          <w:szCs w:val="22"/>
        </w:rPr>
        <w:t>3</w:t>
      </w:r>
      <w:r w:rsidRPr="00F86A0C">
        <w:rPr>
          <w:rFonts w:ascii="Arial Narrow" w:hAnsi="Arial Narrow"/>
          <w:color w:val="auto"/>
          <w:sz w:val="22"/>
          <w:szCs w:val="22"/>
        </w:rPr>
        <w:t xml:space="preserve"> Veľkosť požiarneho úseku</w:t>
      </w:r>
      <w:bookmarkEnd w:id="22"/>
    </w:p>
    <w:p w14:paraId="628F7CB2" w14:textId="2A3054FD" w:rsidR="00F86A0C" w:rsidRPr="00F86A0C" w:rsidRDefault="00F86A0C" w:rsidP="00F86A0C">
      <w:pPr>
        <w:ind w:left="60" w:firstLine="648"/>
        <w:jc w:val="both"/>
        <w:rPr>
          <w:rFonts w:ascii="Arial Narrow" w:hAnsi="Arial Narrow" w:cs="Arial"/>
          <w:sz w:val="22"/>
          <w:szCs w:val="22"/>
        </w:rPr>
      </w:pPr>
      <w:r w:rsidRPr="00F86A0C">
        <w:rPr>
          <w:rFonts w:ascii="Arial Narrow" w:hAnsi="Arial Narrow" w:cs="Arial"/>
          <w:sz w:val="22"/>
          <w:szCs w:val="22"/>
        </w:rPr>
        <w:t>Veľkosť požiarneho úseku sa je definovaná súčtom pôdorysnej plochy jednotlivých miestností, ktoré sú súčasťou posudzovaného požiarneho úseku. Posudzovaný požiarny úsek má celkovú pôdorysnú plochu 6,56 m</w:t>
      </w:r>
      <w:r w:rsidRPr="00F86A0C">
        <w:rPr>
          <w:rFonts w:ascii="Arial Narrow" w:hAnsi="Arial Narrow" w:cs="Arial"/>
          <w:sz w:val="22"/>
          <w:szCs w:val="22"/>
          <w:vertAlign w:val="superscript"/>
        </w:rPr>
        <w:t>2</w:t>
      </w:r>
      <w:r w:rsidRPr="00F86A0C">
        <w:rPr>
          <w:rFonts w:ascii="Arial Narrow" w:hAnsi="Arial Narrow" w:cs="Arial"/>
          <w:sz w:val="22"/>
          <w:szCs w:val="22"/>
        </w:rPr>
        <w:t>.</w:t>
      </w:r>
    </w:p>
    <w:p w14:paraId="2DC4B751" w14:textId="7A60BD85" w:rsidR="00F86A0C" w:rsidRPr="00F86A0C" w:rsidRDefault="00F86A0C" w:rsidP="00F86A0C">
      <w:pPr>
        <w:ind w:left="60" w:firstLine="648"/>
        <w:jc w:val="both"/>
        <w:rPr>
          <w:rFonts w:ascii="Arial Narrow" w:hAnsi="Arial Narrow" w:cs="Arial"/>
          <w:sz w:val="22"/>
          <w:szCs w:val="22"/>
        </w:rPr>
      </w:pPr>
      <w:r w:rsidRPr="00F86A0C">
        <w:rPr>
          <w:rFonts w:ascii="Arial Narrow" w:hAnsi="Arial Narrow" w:cs="Arial"/>
          <w:sz w:val="22"/>
          <w:szCs w:val="22"/>
        </w:rPr>
        <w:t>Dovolené celkové rozmery požiarneho úseku sú pre požiarne úseky s konštrukciami s nehorľavými konštrukciami definované v tabuľke 10 STN 73 0802 v závislosti od veľkosti súčiniteľa „a“. Pre stanovenie dovolených rozmerov požiarnych úsekov sa dovolená plocha stanovila lineárnou interpoláciou príslušných hodnôt súčiniteľa „a“. Stavba je stavbou s piatimi nadzemnými požiarnymi podlažiami a poloha požiarneho úseku je do 22,50 m.</w:t>
      </w:r>
    </w:p>
    <w:p w14:paraId="6EB979D6" w14:textId="77777777" w:rsidR="00F86A0C" w:rsidRPr="00F86A0C" w:rsidRDefault="00F86A0C" w:rsidP="00F86A0C">
      <w:pPr>
        <w:jc w:val="both"/>
        <w:rPr>
          <w:rFonts w:ascii="Arial Narrow" w:hAnsi="Arial Narrow" w:cs="Arial"/>
          <w:sz w:val="22"/>
          <w:szCs w:val="22"/>
        </w:rPr>
      </w:pPr>
      <w:r w:rsidRPr="00F86A0C">
        <w:rPr>
          <w:rFonts w:ascii="Arial Narrow" w:hAnsi="Arial Narrow" w:cs="Arial"/>
          <w:sz w:val="22"/>
          <w:szCs w:val="22"/>
        </w:rPr>
        <w:t>Dovolené rozmery požiarneho úseku sú nasledovné:</w:t>
      </w:r>
    </w:p>
    <w:p w14:paraId="5C83F7A8" w14:textId="77777777" w:rsidR="00F86A0C" w:rsidRPr="00F86A0C" w:rsidRDefault="00F86A0C" w:rsidP="00F86A0C">
      <w:pPr>
        <w:jc w:val="both"/>
        <w:rPr>
          <w:rFonts w:ascii="Arial Narrow" w:hAnsi="Arial Narrow" w:cs="Arial"/>
          <w:sz w:val="22"/>
          <w:szCs w:val="22"/>
        </w:rPr>
      </w:pP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t>dĺžka – 70 m</w:t>
      </w:r>
    </w:p>
    <w:p w14:paraId="7B13290E" w14:textId="6C539A97" w:rsidR="00F86A0C" w:rsidRPr="00F86A0C" w:rsidRDefault="00F86A0C" w:rsidP="00F86A0C">
      <w:pPr>
        <w:jc w:val="both"/>
        <w:rPr>
          <w:rFonts w:ascii="Arial Narrow" w:hAnsi="Arial Narrow" w:cs="Arial"/>
          <w:sz w:val="22"/>
          <w:szCs w:val="22"/>
        </w:rPr>
      </w:pP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t>šírka – 40 m</w:t>
      </w:r>
    </w:p>
    <w:p w14:paraId="094A0946" w14:textId="5E5E75AF"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 xml:space="preserve">Podľa čl. 3.3.1 STN 73 0834 sa medzná (dovolená) veľkosť požiarneho úseku pri zmenách stavieb stanoví pôdorysnou plochou, určenou ako súčin medznej dĺžky a šírky. </w:t>
      </w:r>
    </w:p>
    <w:p w14:paraId="7852815E" w14:textId="77777777" w:rsidR="00F86A0C" w:rsidRPr="00F86A0C" w:rsidRDefault="00F86A0C" w:rsidP="00F86A0C">
      <w:pPr>
        <w:ind w:firstLine="708"/>
        <w:jc w:val="both"/>
        <w:rPr>
          <w:rFonts w:ascii="Arial Narrow" w:hAnsi="Arial Narrow" w:cs="Arial"/>
          <w:b/>
          <w:sz w:val="22"/>
          <w:szCs w:val="22"/>
        </w:rPr>
      </w:pPr>
      <w:r w:rsidRPr="00F86A0C">
        <w:rPr>
          <w:rFonts w:ascii="Arial Narrow" w:hAnsi="Arial Narrow" w:cs="Arial"/>
          <w:b/>
          <w:sz w:val="22"/>
          <w:szCs w:val="22"/>
        </w:rPr>
        <w:t>Medzná (dovolená) plocha požiarneho úseku je 2 800,00 m</w:t>
      </w:r>
      <w:r w:rsidRPr="00F86A0C">
        <w:rPr>
          <w:rFonts w:ascii="Arial Narrow" w:hAnsi="Arial Narrow" w:cs="Arial"/>
          <w:b/>
          <w:sz w:val="22"/>
          <w:szCs w:val="22"/>
          <w:vertAlign w:val="superscript"/>
        </w:rPr>
        <w:t>2</w:t>
      </w:r>
      <w:r w:rsidRPr="00F86A0C">
        <w:rPr>
          <w:rFonts w:ascii="Arial Narrow" w:hAnsi="Arial Narrow" w:cs="Arial"/>
          <w:b/>
          <w:sz w:val="22"/>
          <w:szCs w:val="22"/>
        </w:rPr>
        <w:t>.</w:t>
      </w:r>
    </w:p>
    <w:p w14:paraId="17CCB161" w14:textId="68D5AAE4" w:rsidR="00F86A0C" w:rsidRPr="00F86A0C" w:rsidRDefault="00F86A0C" w:rsidP="00F86A0C">
      <w:pPr>
        <w:ind w:firstLine="708"/>
        <w:jc w:val="both"/>
        <w:rPr>
          <w:rFonts w:ascii="Arial Narrow" w:hAnsi="Arial Narrow" w:cs="Arial"/>
          <w:b/>
          <w:sz w:val="22"/>
          <w:szCs w:val="22"/>
        </w:rPr>
      </w:pPr>
      <w:r w:rsidRPr="00F86A0C">
        <w:rPr>
          <w:rFonts w:ascii="Arial Narrow" w:hAnsi="Arial Narrow" w:cs="Arial"/>
          <w:b/>
          <w:sz w:val="22"/>
          <w:szCs w:val="22"/>
        </w:rPr>
        <w:t>Skutočná plocha požiarneho úseku je 6,56 m</w:t>
      </w:r>
      <w:r w:rsidRPr="00F86A0C">
        <w:rPr>
          <w:rFonts w:ascii="Arial Narrow" w:hAnsi="Arial Narrow" w:cs="Arial"/>
          <w:b/>
          <w:sz w:val="22"/>
          <w:szCs w:val="22"/>
          <w:vertAlign w:val="superscript"/>
        </w:rPr>
        <w:t>2</w:t>
      </w:r>
      <w:r w:rsidRPr="00F86A0C">
        <w:rPr>
          <w:rFonts w:ascii="Arial Narrow" w:hAnsi="Arial Narrow" w:cs="Arial"/>
          <w:b/>
          <w:sz w:val="22"/>
          <w:szCs w:val="22"/>
        </w:rPr>
        <w:t>.</w:t>
      </w:r>
    </w:p>
    <w:p w14:paraId="22BD9807" w14:textId="77777777" w:rsidR="00F86A0C" w:rsidRPr="00F86A0C" w:rsidRDefault="00F86A0C" w:rsidP="00F86A0C">
      <w:pPr>
        <w:ind w:firstLine="708"/>
        <w:jc w:val="both"/>
        <w:rPr>
          <w:rFonts w:ascii="Arial Narrow" w:hAnsi="Arial Narrow" w:cs="Arial"/>
          <w:b/>
          <w:sz w:val="22"/>
          <w:szCs w:val="22"/>
        </w:rPr>
      </w:pPr>
      <w:r w:rsidRPr="00F86A0C">
        <w:rPr>
          <w:rFonts w:ascii="Arial Narrow" w:hAnsi="Arial Narrow" w:cs="Arial"/>
          <w:b/>
          <w:sz w:val="22"/>
          <w:szCs w:val="22"/>
        </w:rPr>
        <w:t>Skutočný počet požiarnych podlaží v požiarnom úseku je 1 podlažie.</w:t>
      </w:r>
    </w:p>
    <w:p w14:paraId="2463C9AD" w14:textId="6809D161" w:rsidR="00F86A0C" w:rsidRPr="00F86A0C" w:rsidRDefault="00F86A0C" w:rsidP="00F86A0C">
      <w:pPr>
        <w:ind w:firstLine="708"/>
        <w:jc w:val="both"/>
        <w:rPr>
          <w:rFonts w:ascii="Arial Narrow" w:hAnsi="Arial Narrow" w:cs="Arial"/>
          <w:b/>
          <w:sz w:val="22"/>
          <w:szCs w:val="22"/>
        </w:rPr>
      </w:pPr>
      <w:r w:rsidRPr="00F86A0C">
        <w:rPr>
          <w:rFonts w:ascii="Arial Narrow" w:hAnsi="Arial Narrow" w:cs="Arial"/>
          <w:b/>
          <w:sz w:val="22"/>
          <w:szCs w:val="22"/>
        </w:rPr>
        <w:t>Dovolený počet požiarnych podlaží v požiarnom úseku je podľa článku 5.3.2 STN 73 0802 je 18,3 podlažia, čo po zaokrúhlení predstavuje 18 podlaží.</w:t>
      </w:r>
    </w:p>
    <w:p w14:paraId="6BDB0D93" w14:textId="565299CE" w:rsidR="00F86A0C" w:rsidRPr="00F86A0C" w:rsidRDefault="00F86A0C" w:rsidP="00F86A0C">
      <w:pPr>
        <w:ind w:firstLine="708"/>
        <w:jc w:val="both"/>
        <w:rPr>
          <w:rFonts w:ascii="Arial Narrow" w:hAnsi="Arial Narrow" w:cs="Arial"/>
          <w:b/>
          <w:sz w:val="22"/>
          <w:szCs w:val="22"/>
        </w:rPr>
      </w:pPr>
      <w:r w:rsidRPr="00F86A0C">
        <w:rPr>
          <w:rFonts w:ascii="Arial Narrow" w:hAnsi="Arial Narrow" w:cs="Arial"/>
          <w:b/>
          <w:sz w:val="22"/>
          <w:szCs w:val="22"/>
        </w:rPr>
        <w:t>Medzná plocha požiarneho úseku je väčšia ako skutočná plocha požiarneho úseku. Plocha požiarneho úseku vyhovuje. Dovolený počet požiarnych podlaží je väčší ako skutočný počet požiarnych podlaží.</w:t>
      </w:r>
    </w:p>
    <w:p w14:paraId="44C888B1" w14:textId="68E55D64" w:rsidR="00F86A0C" w:rsidRPr="00F86A0C" w:rsidRDefault="00F86A0C" w:rsidP="00F86A0C">
      <w:pPr>
        <w:pStyle w:val="Nadpis1"/>
        <w:rPr>
          <w:rFonts w:ascii="Arial Narrow" w:hAnsi="Arial Narrow"/>
          <w:color w:val="auto"/>
          <w:sz w:val="22"/>
          <w:szCs w:val="22"/>
        </w:rPr>
      </w:pPr>
      <w:bookmarkStart w:id="23" w:name="_Toc121296023"/>
      <w:r>
        <w:rPr>
          <w:rFonts w:ascii="Arial Narrow" w:hAnsi="Arial Narrow"/>
          <w:color w:val="auto"/>
          <w:sz w:val="22"/>
          <w:szCs w:val="22"/>
        </w:rPr>
        <w:t>12</w:t>
      </w:r>
      <w:r w:rsidRPr="00F86A0C">
        <w:rPr>
          <w:rFonts w:ascii="Arial Narrow" w:hAnsi="Arial Narrow"/>
          <w:color w:val="auto"/>
          <w:sz w:val="22"/>
          <w:szCs w:val="22"/>
        </w:rPr>
        <w:t>.</w:t>
      </w:r>
      <w:r>
        <w:rPr>
          <w:rFonts w:ascii="Arial Narrow" w:hAnsi="Arial Narrow"/>
          <w:color w:val="auto"/>
          <w:sz w:val="22"/>
          <w:szCs w:val="22"/>
        </w:rPr>
        <w:t>2.4</w:t>
      </w:r>
      <w:r w:rsidRPr="00F86A0C">
        <w:rPr>
          <w:rFonts w:ascii="Arial Narrow" w:hAnsi="Arial Narrow"/>
          <w:color w:val="auto"/>
          <w:sz w:val="22"/>
          <w:szCs w:val="22"/>
        </w:rPr>
        <w:t xml:space="preserve"> Stupeň požiarnej bezpečnosti požiarneho úseku</w:t>
      </w:r>
      <w:bookmarkEnd w:id="23"/>
    </w:p>
    <w:p w14:paraId="5C30D699" w14:textId="77777777"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Stupeň požiarnej bezpečnosti požiarneho úseku je stanovený podľa tabuľky č. 9 STN 73 0802 v závislosti od horľavosti konštrukcii stavby, výpočtového požiarneho zaťaženia a (požiarnej) výšky objektu.</w:t>
      </w:r>
    </w:p>
    <w:p w14:paraId="58A5A5CA" w14:textId="77777777" w:rsidR="00F86A0C" w:rsidRPr="00F86A0C" w:rsidRDefault="00F86A0C" w:rsidP="00F86A0C">
      <w:pPr>
        <w:ind w:firstLine="708"/>
        <w:jc w:val="both"/>
        <w:rPr>
          <w:rFonts w:ascii="Arial Narrow" w:hAnsi="Arial Narrow" w:cs="Arial"/>
          <w:sz w:val="22"/>
          <w:szCs w:val="22"/>
        </w:rPr>
      </w:pPr>
    </w:p>
    <w:tbl>
      <w:tblPr>
        <w:tblW w:w="30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07"/>
        <w:gridCol w:w="1268"/>
        <w:gridCol w:w="863"/>
        <w:gridCol w:w="1066"/>
        <w:gridCol w:w="1066"/>
      </w:tblGrid>
      <w:tr w:rsidR="00F86A0C" w:rsidRPr="00F86A0C" w14:paraId="4E6AABF0" w14:textId="77777777" w:rsidTr="00D401FD">
        <w:trPr>
          <w:trHeight w:val="899"/>
          <w:jc w:val="center"/>
        </w:trPr>
        <w:tc>
          <w:tcPr>
            <w:tcW w:w="1343" w:type="dxa"/>
            <w:vAlign w:val="center"/>
          </w:tcPr>
          <w:p w14:paraId="65D61A09"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lastRenderedPageBreak/>
              <w:t>Číslo požiarneho úseku</w:t>
            </w:r>
          </w:p>
        </w:tc>
        <w:tc>
          <w:tcPr>
            <w:tcW w:w="1412" w:type="dxa"/>
            <w:vAlign w:val="center"/>
          </w:tcPr>
          <w:p w14:paraId="61B1BB6F" w14:textId="77777777" w:rsidR="00F86A0C" w:rsidRPr="00F86A0C" w:rsidRDefault="00F86A0C" w:rsidP="00D401FD">
            <w:pPr>
              <w:jc w:val="center"/>
              <w:rPr>
                <w:rFonts w:ascii="Arial Narrow" w:hAnsi="Arial Narrow" w:cs="Arial"/>
                <w:b/>
                <w:bCs/>
                <w:sz w:val="22"/>
                <w:szCs w:val="22"/>
              </w:rPr>
            </w:pPr>
            <w:r w:rsidRPr="00F86A0C">
              <w:rPr>
                <w:rFonts w:ascii="Arial Narrow" w:hAnsi="Arial Narrow" w:cs="Arial"/>
                <w:b/>
                <w:bCs/>
                <w:sz w:val="22"/>
                <w:szCs w:val="22"/>
              </w:rPr>
              <w:t>Konštrukcie</w:t>
            </w:r>
          </w:p>
        </w:tc>
        <w:tc>
          <w:tcPr>
            <w:tcW w:w="954" w:type="dxa"/>
            <w:vAlign w:val="center"/>
          </w:tcPr>
          <w:p w14:paraId="7A708E4D" w14:textId="77777777" w:rsidR="00F86A0C" w:rsidRPr="00F86A0C" w:rsidRDefault="00F86A0C" w:rsidP="00D401FD">
            <w:pPr>
              <w:jc w:val="center"/>
              <w:rPr>
                <w:rFonts w:ascii="Arial Narrow" w:hAnsi="Arial Narrow" w:cs="Arial"/>
                <w:b/>
                <w:bCs/>
                <w:sz w:val="22"/>
                <w:szCs w:val="22"/>
                <w:vertAlign w:val="subscript"/>
              </w:rPr>
            </w:pPr>
            <w:proofErr w:type="spellStart"/>
            <w:r w:rsidRPr="00F86A0C">
              <w:rPr>
                <w:rFonts w:ascii="Arial Narrow" w:hAnsi="Arial Narrow" w:cs="Arial"/>
                <w:b/>
                <w:bCs/>
                <w:sz w:val="22"/>
                <w:szCs w:val="22"/>
              </w:rPr>
              <w:t>p</w:t>
            </w:r>
            <w:r w:rsidRPr="00F86A0C">
              <w:rPr>
                <w:rFonts w:ascii="Arial Narrow" w:hAnsi="Arial Narrow" w:cs="Arial"/>
                <w:b/>
                <w:bCs/>
                <w:sz w:val="22"/>
                <w:szCs w:val="22"/>
                <w:vertAlign w:val="subscript"/>
              </w:rPr>
              <w:t>v</w:t>
            </w:r>
            <w:proofErr w:type="spellEnd"/>
          </w:p>
          <w:p w14:paraId="4B101F47" w14:textId="77777777" w:rsidR="00F86A0C" w:rsidRPr="00F86A0C" w:rsidRDefault="00F86A0C" w:rsidP="00D401FD">
            <w:pPr>
              <w:jc w:val="center"/>
              <w:rPr>
                <w:rFonts w:ascii="Arial Narrow" w:hAnsi="Arial Narrow" w:cs="Arial"/>
                <w:bCs/>
                <w:sz w:val="22"/>
                <w:szCs w:val="22"/>
              </w:rPr>
            </w:pPr>
            <w:r w:rsidRPr="00F86A0C">
              <w:rPr>
                <w:rFonts w:ascii="Arial Narrow" w:hAnsi="Arial Narrow" w:cs="Arial"/>
                <w:bCs/>
                <w:sz w:val="22"/>
                <w:szCs w:val="22"/>
              </w:rPr>
              <w:t>(kg.m</w:t>
            </w:r>
            <w:r w:rsidRPr="00F86A0C">
              <w:rPr>
                <w:rFonts w:ascii="Arial Narrow" w:hAnsi="Arial Narrow" w:cs="Arial"/>
                <w:bCs/>
                <w:sz w:val="22"/>
                <w:szCs w:val="22"/>
                <w:vertAlign w:val="superscript"/>
              </w:rPr>
              <w:t>-2</w:t>
            </w:r>
            <w:r w:rsidRPr="00F86A0C">
              <w:rPr>
                <w:rFonts w:ascii="Arial Narrow" w:hAnsi="Arial Narrow" w:cs="Arial"/>
                <w:bCs/>
                <w:sz w:val="22"/>
                <w:szCs w:val="22"/>
              </w:rPr>
              <w:t>)</w:t>
            </w:r>
          </w:p>
        </w:tc>
        <w:tc>
          <w:tcPr>
            <w:tcW w:w="1183" w:type="dxa"/>
            <w:vAlign w:val="center"/>
          </w:tcPr>
          <w:p w14:paraId="448CB1A5" w14:textId="77777777" w:rsidR="00F86A0C" w:rsidRPr="00F86A0C" w:rsidRDefault="00F86A0C" w:rsidP="00D401FD">
            <w:pPr>
              <w:jc w:val="center"/>
              <w:rPr>
                <w:rFonts w:ascii="Arial Narrow" w:hAnsi="Arial Narrow" w:cs="Arial"/>
                <w:b/>
                <w:bCs/>
                <w:sz w:val="22"/>
                <w:szCs w:val="22"/>
              </w:rPr>
            </w:pPr>
            <w:r w:rsidRPr="00F86A0C">
              <w:rPr>
                <w:rFonts w:ascii="Arial Narrow" w:hAnsi="Arial Narrow" w:cs="Arial"/>
                <w:b/>
                <w:bCs/>
                <w:sz w:val="22"/>
                <w:szCs w:val="22"/>
              </w:rPr>
              <w:t>Požiarna výška stavby</w:t>
            </w:r>
          </w:p>
        </w:tc>
        <w:tc>
          <w:tcPr>
            <w:tcW w:w="1183" w:type="dxa"/>
            <w:vAlign w:val="center"/>
          </w:tcPr>
          <w:p w14:paraId="6487F263" w14:textId="77777777" w:rsidR="00F86A0C" w:rsidRPr="00F86A0C" w:rsidRDefault="00F86A0C" w:rsidP="00D401FD">
            <w:pPr>
              <w:jc w:val="center"/>
              <w:rPr>
                <w:rFonts w:ascii="Arial Narrow" w:hAnsi="Arial Narrow" w:cs="Arial"/>
                <w:b/>
                <w:bCs/>
                <w:sz w:val="22"/>
                <w:szCs w:val="22"/>
              </w:rPr>
            </w:pPr>
            <w:r w:rsidRPr="00F86A0C">
              <w:rPr>
                <w:rFonts w:ascii="Arial Narrow" w:hAnsi="Arial Narrow" w:cs="Arial"/>
                <w:b/>
                <w:bCs/>
                <w:sz w:val="22"/>
                <w:szCs w:val="22"/>
              </w:rPr>
              <w:t>Stupeň PBS</w:t>
            </w:r>
          </w:p>
        </w:tc>
      </w:tr>
      <w:tr w:rsidR="00F86A0C" w:rsidRPr="00F86A0C" w14:paraId="5E2362F1" w14:textId="77777777" w:rsidTr="00D401FD">
        <w:trPr>
          <w:trHeight w:val="282"/>
          <w:jc w:val="center"/>
        </w:trPr>
        <w:tc>
          <w:tcPr>
            <w:tcW w:w="1343" w:type="dxa"/>
            <w:noWrap/>
            <w:vAlign w:val="center"/>
          </w:tcPr>
          <w:p w14:paraId="6D52E635"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N1.01/N5</w:t>
            </w:r>
          </w:p>
        </w:tc>
        <w:tc>
          <w:tcPr>
            <w:tcW w:w="1412" w:type="dxa"/>
            <w:noWrap/>
            <w:vAlign w:val="center"/>
          </w:tcPr>
          <w:p w14:paraId="20567F29" w14:textId="77777777" w:rsidR="00F86A0C" w:rsidRPr="00F86A0C" w:rsidRDefault="00F86A0C" w:rsidP="00D401FD">
            <w:pPr>
              <w:jc w:val="center"/>
              <w:rPr>
                <w:rFonts w:ascii="Arial Narrow" w:hAnsi="Arial Narrow"/>
                <w:sz w:val="22"/>
                <w:szCs w:val="22"/>
              </w:rPr>
            </w:pPr>
            <w:r w:rsidRPr="00F86A0C">
              <w:rPr>
                <w:rFonts w:ascii="Arial Narrow" w:hAnsi="Arial Narrow" w:cs="Arial"/>
                <w:sz w:val="22"/>
                <w:szCs w:val="22"/>
              </w:rPr>
              <w:t>nehorľavé</w:t>
            </w:r>
          </w:p>
        </w:tc>
        <w:tc>
          <w:tcPr>
            <w:tcW w:w="954" w:type="dxa"/>
            <w:vAlign w:val="center"/>
          </w:tcPr>
          <w:p w14:paraId="3158FDC5"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do 80,00</w:t>
            </w:r>
          </w:p>
        </w:tc>
        <w:tc>
          <w:tcPr>
            <w:tcW w:w="1183" w:type="dxa"/>
            <w:vAlign w:val="center"/>
          </w:tcPr>
          <w:p w14:paraId="3E0C390C"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13,70</w:t>
            </w:r>
          </w:p>
        </w:tc>
        <w:tc>
          <w:tcPr>
            <w:tcW w:w="1183" w:type="dxa"/>
            <w:vAlign w:val="center"/>
          </w:tcPr>
          <w:p w14:paraId="75F549F6"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IV.</w:t>
            </w:r>
          </w:p>
        </w:tc>
      </w:tr>
      <w:tr w:rsidR="00F86A0C" w:rsidRPr="00F86A0C" w14:paraId="00E9530B" w14:textId="77777777" w:rsidTr="00D401FD">
        <w:trPr>
          <w:trHeight w:val="282"/>
          <w:jc w:val="center"/>
        </w:trPr>
        <w:tc>
          <w:tcPr>
            <w:tcW w:w="1343" w:type="dxa"/>
            <w:noWrap/>
            <w:vAlign w:val="center"/>
          </w:tcPr>
          <w:p w14:paraId="0E97AC11"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V.Š.</w:t>
            </w:r>
          </w:p>
        </w:tc>
        <w:tc>
          <w:tcPr>
            <w:tcW w:w="1412" w:type="dxa"/>
            <w:noWrap/>
            <w:vAlign w:val="center"/>
          </w:tcPr>
          <w:p w14:paraId="6BB0CCF5" w14:textId="77777777" w:rsidR="00F86A0C" w:rsidRPr="00F86A0C" w:rsidRDefault="00F86A0C" w:rsidP="00D401FD">
            <w:pPr>
              <w:jc w:val="center"/>
              <w:rPr>
                <w:rFonts w:ascii="Arial Narrow" w:hAnsi="Arial Narrow"/>
                <w:sz w:val="22"/>
                <w:szCs w:val="22"/>
              </w:rPr>
            </w:pPr>
            <w:r w:rsidRPr="00F86A0C">
              <w:rPr>
                <w:rFonts w:ascii="Arial Narrow" w:hAnsi="Arial Narrow" w:cs="Arial"/>
                <w:sz w:val="22"/>
                <w:szCs w:val="22"/>
              </w:rPr>
              <w:t>nehorľavé</w:t>
            </w:r>
          </w:p>
        </w:tc>
        <w:tc>
          <w:tcPr>
            <w:tcW w:w="954" w:type="dxa"/>
            <w:vAlign w:val="center"/>
          </w:tcPr>
          <w:p w14:paraId="78B3C976"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6,56</w:t>
            </w:r>
          </w:p>
        </w:tc>
        <w:tc>
          <w:tcPr>
            <w:tcW w:w="1183" w:type="dxa"/>
            <w:vAlign w:val="center"/>
          </w:tcPr>
          <w:p w14:paraId="2444BAD1"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13,70</w:t>
            </w:r>
          </w:p>
        </w:tc>
        <w:tc>
          <w:tcPr>
            <w:tcW w:w="1183" w:type="dxa"/>
            <w:vAlign w:val="center"/>
          </w:tcPr>
          <w:p w14:paraId="7BBF9CA5"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II.</w:t>
            </w:r>
          </w:p>
        </w:tc>
      </w:tr>
    </w:tbl>
    <w:p w14:paraId="12236C18" w14:textId="77777777" w:rsidR="00F86A0C" w:rsidRPr="00F86A0C" w:rsidRDefault="00F86A0C" w:rsidP="00F86A0C">
      <w:pPr>
        <w:ind w:firstLine="708"/>
        <w:jc w:val="both"/>
        <w:rPr>
          <w:rFonts w:ascii="Arial Narrow" w:hAnsi="Arial Narrow" w:cs="Arial"/>
          <w:sz w:val="22"/>
          <w:szCs w:val="22"/>
        </w:rPr>
      </w:pPr>
    </w:p>
    <w:p w14:paraId="73F696CE" w14:textId="77777777" w:rsidR="00F86A0C" w:rsidRPr="00F86A0C" w:rsidRDefault="00F86A0C" w:rsidP="00F86A0C">
      <w:pPr>
        <w:jc w:val="both"/>
        <w:rPr>
          <w:rFonts w:ascii="Arial Narrow" w:hAnsi="Arial Narrow" w:cs="Arial"/>
          <w:i/>
          <w:sz w:val="22"/>
          <w:szCs w:val="22"/>
        </w:rPr>
      </w:pPr>
    </w:p>
    <w:p w14:paraId="7D9C4B12" w14:textId="3C165DFD" w:rsidR="00F86A0C" w:rsidRPr="00F86A0C" w:rsidRDefault="00F86A0C" w:rsidP="00F86A0C">
      <w:pPr>
        <w:pStyle w:val="Nadpis1"/>
        <w:rPr>
          <w:rFonts w:ascii="Arial Narrow" w:hAnsi="Arial Narrow"/>
          <w:color w:val="auto"/>
          <w:sz w:val="22"/>
          <w:szCs w:val="22"/>
        </w:rPr>
      </w:pPr>
      <w:bookmarkStart w:id="24" w:name="_Toc121296024"/>
      <w:r>
        <w:rPr>
          <w:rFonts w:ascii="Arial Narrow" w:hAnsi="Arial Narrow"/>
          <w:color w:val="auto"/>
          <w:sz w:val="22"/>
          <w:szCs w:val="22"/>
        </w:rPr>
        <w:t>12</w:t>
      </w:r>
      <w:r w:rsidRPr="00F86A0C">
        <w:rPr>
          <w:rFonts w:ascii="Arial Narrow" w:hAnsi="Arial Narrow"/>
          <w:color w:val="auto"/>
          <w:sz w:val="22"/>
          <w:szCs w:val="22"/>
        </w:rPr>
        <w:t>.</w:t>
      </w:r>
      <w:r>
        <w:rPr>
          <w:rFonts w:ascii="Arial Narrow" w:hAnsi="Arial Narrow"/>
          <w:color w:val="auto"/>
          <w:sz w:val="22"/>
          <w:szCs w:val="22"/>
        </w:rPr>
        <w:t>2.5</w:t>
      </w:r>
      <w:r w:rsidRPr="00F86A0C">
        <w:rPr>
          <w:rFonts w:ascii="Arial Narrow" w:hAnsi="Arial Narrow"/>
          <w:color w:val="auto"/>
          <w:sz w:val="22"/>
          <w:szCs w:val="22"/>
        </w:rPr>
        <w:t xml:space="preserve"> Požiarne odolnosti stavebných konštrukcií</w:t>
      </w:r>
      <w:bookmarkEnd w:id="24"/>
      <w:r w:rsidRPr="00F86A0C">
        <w:rPr>
          <w:rFonts w:ascii="Arial Narrow" w:hAnsi="Arial Narrow"/>
          <w:color w:val="auto"/>
          <w:sz w:val="22"/>
          <w:szCs w:val="22"/>
        </w:rPr>
        <w:t xml:space="preserve"> </w:t>
      </w:r>
    </w:p>
    <w:p w14:paraId="38D5606F" w14:textId="412081CF"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Najnižšia požadovaná požiarna odolnosť je stanovená v tabuľke 12 STN 73 0802</w:t>
      </w:r>
    </w:p>
    <w:p w14:paraId="60F2859F" w14:textId="1720C64E" w:rsidR="00F86A0C" w:rsidRPr="00F86A0C" w:rsidRDefault="00F86A0C" w:rsidP="00F86A0C">
      <w:pPr>
        <w:jc w:val="both"/>
        <w:rPr>
          <w:rFonts w:ascii="Arial Narrow" w:hAnsi="Arial Narrow" w:cs="Arial"/>
          <w:b/>
          <w:i/>
          <w:sz w:val="22"/>
          <w:szCs w:val="22"/>
        </w:rPr>
      </w:pPr>
      <w:r w:rsidRPr="00F86A0C">
        <w:rPr>
          <w:rFonts w:ascii="Arial Narrow" w:hAnsi="Arial Narrow" w:cs="Arial"/>
          <w:b/>
          <w:i/>
          <w:sz w:val="22"/>
          <w:szCs w:val="22"/>
        </w:rPr>
        <w:t>Požadované požiarne odolnosti stavebných konštrukcii pre požiarne úseky:</w:t>
      </w: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sz w:val="22"/>
          <w:szCs w:val="22"/>
        </w:rPr>
        <w:tab/>
      </w:r>
      <w:r w:rsidRPr="00F86A0C">
        <w:rPr>
          <w:rFonts w:ascii="Arial Narrow" w:hAnsi="Arial Narrow" w:cs="Arial"/>
          <w:b/>
          <w:sz w:val="22"/>
          <w:szCs w:val="22"/>
        </w:rPr>
        <w:t>V.°PBS</w:t>
      </w:r>
      <w:r w:rsidRPr="00F86A0C">
        <w:rPr>
          <w:rFonts w:ascii="Arial Narrow" w:hAnsi="Arial Narrow" w:cs="Arial"/>
          <w:b/>
          <w:sz w:val="22"/>
          <w:szCs w:val="22"/>
        </w:rPr>
        <w:tab/>
      </w:r>
      <w:r w:rsidRPr="00F86A0C">
        <w:rPr>
          <w:rFonts w:ascii="Arial Narrow" w:hAnsi="Arial Narrow" w:cs="Arial"/>
          <w:b/>
          <w:sz w:val="22"/>
          <w:szCs w:val="22"/>
        </w:rPr>
        <w:tab/>
      </w:r>
    </w:p>
    <w:p w14:paraId="52FD0651" w14:textId="77777777" w:rsidR="00F86A0C" w:rsidRPr="00F86A0C" w:rsidRDefault="00F86A0C" w:rsidP="00F86A0C">
      <w:pPr>
        <w:numPr>
          <w:ilvl w:val="0"/>
          <w:numId w:val="16"/>
        </w:numPr>
        <w:tabs>
          <w:tab w:val="left" w:pos="709"/>
          <w:tab w:val="left" w:pos="6663"/>
          <w:tab w:val="left" w:pos="7655"/>
          <w:tab w:val="left" w:pos="8647"/>
        </w:tabs>
        <w:spacing w:after="0" w:line="240" w:lineRule="auto"/>
        <w:jc w:val="both"/>
        <w:rPr>
          <w:rFonts w:ascii="Arial Narrow" w:hAnsi="Arial Narrow" w:cs="Arial"/>
          <w:sz w:val="22"/>
          <w:szCs w:val="22"/>
        </w:rPr>
      </w:pPr>
      <w:r w:rsidRPr="00F86A0C">
        <w:rPr>
          <w:rFonts w:ascii="Arial Narrow" w:hAnsi="Arial Narrow" w:cs="Arial"/>
          <w:sz w:val="22"/>
          <w:szCs w:val="22"/>
        </w:rPr>
        <w:t>Výťahové a inštalačné šachty</w:t>
      </w:r>
    </w:p>
    <w:p w14:paraId="4FE83E4C" w14:textId="77777777" w:rsidR="00F86A0C" w:rsidRPr="00F86A0C" w:rsidRDefault="00F86A0C" w:rsidP="00F86A0C">
      <w:pPr>
        <w:tabs>
          <w:tab w:val="left" w:pos="709"/>
          <w:tab w:val="left" w:pos="6663"/>
          <w:tab w:val="left" w:pos="7655"/>
          <w:tab w:val="left" w:pos="8647"/>
        </w:tabs>
        <w:ind w:left="1068"/>
        <w:jc w:val="both"/>
        <w:rPr>
          <w:rFonts w:ascii="Arial Narrow" w:hAnsi="Arial Narrow" w:cs="Arial"/>
          <w:sz w:val="22"/>
          <w:szCs w:val="22"/>
        </w:rPr>
      </w:pPr>
      <w:r w:rsidRPr="00F86A0C">
        <w:rPr>
          <w:rFonts w:ascii="Arial Narrow" w:hAnsi="Arial Narrow" w:cs="Arial"/>
          <w:sz w:val="22"/>
          <w:szCs w:val="22"/>
        </w:rPr>
        <w:t>ohraničujúce konštrukcie iných (výťahových) šácht</w:t>
      </w:r>
      <w:r w:rsidRPr="00F86A0C">
        <w:rPr>
          <w:rFonts w:ascii="Arial Narrow" w:hAnsi="Arial Narrow" w:cs="Arial"/>
          <w:sz w:val="22"/>
          <w:szCs w:val="22"/>
        </w:rPr>
        <w:tab/>
        <w:t>45 A</w:t>
      </w:r>
      <w:r w:rsidRPr="00F86A0C">
        <w:rPr>
          <w:rFonts w:ascii="Arial Narrow" w:hAnsi="Arial Narrow" w:cs="Arial"/>
          <w:sz w:val="22"/>
          <w:szCs w:val="22"/>
        </w:rPr>
        <w:tab/>
      </w:r>
    </w:p>
    <w:p w14:paraId="00A8C97F" w14:textId="5F646B96" w:rsidR="00F86A0C" w:rsidRPr="00F86A0C" w:rsidRDefault="00F86A0C" w:rsidP="00F86A0C">
      <w:pPr>
        <w:tabs>
          <w:tab w:val="left" w:pos="709"/>
          <w:tab w:val="left" w:pos="6663"/>
          <w:tab w:val="left" w:pos="7655"/>
          <w:tab w:val="left" w:pos="8647"/>
        </w:tabs>
        <w:ind w:left="1068"/>
        <w:jc w:val="both"/>
        <w:rPr>
          <w:rFonts w:ascii="Arial Narrow" w:hAnsi="Arial Narrow" w:cs="Arial"/>
          <w:sz w:val="22"/>
          <w:szCs w:val="22"/>
        </w:rPr>
      </w:pPr>
      <w:r w:rsidRPr="00F86A0C">
        <w:rPr>
          <w:rFonts w:ascii="Arial Narrow" w:hAnsi="Arial Narrow" w:cs="Arial"/>
          <w:sz w:val="22"/>
          <w:szCs w:val="22"/>
        </w:rPr>
        <w:t>požiarne uzávery otvorov</w:t>
      </w:r>
      <w:r w:rsidRPr="00F86A0C">
        <w:rPr>
          <w:rFonts w:ascii="Arial Narrow" w:hAnsi="Arial Narrow" w:cs="Arial"/>
          <w:sz w:val="22"/>
          <w:szCs w:val="22"/>
        </w:rPr>
        <w:tab/>
        <w:t>30 A</w:t>
      </w:r>
    </w:p>
    <w:p w14:paraId="445DACF1" w14:textId="6F4E82B0" w:rsidR="00F86A0C" w:rsidRPr="00F86A0C" w:rsidRDefault="00F86A0C" w:rsidP="00F86A0C">
      <w:pPr>
        <w:pStyle w:val="Nadpis1"/>
        <w:rPr>
          <w:rFonts w:ascii="Arial Narrow" w:hAnsi="Arial Narrow"/>
          <w:color w:val="auto"/>
          <w:sz w:val="22"/>
          <w:szCs w:val="22"/>
        </w:rPr>
      </w:pPr>
      <w:bookmarkStart w:id="25" w:name="_Toc121296025"/>
      <w:r>
        <w:rPr>
          <w:rFonts w:ascii="Arial Narrow" w:hAnsi="Arial Narrow"/>
          <w:color w:val="auto"/>
          <w:sz w:val="22"/>
          <w:szCs w:val="22"/>
        </w:rPr>
        <w:t>12</w:t>
      </w:r>
      <w:r w:rsidRPr="00F86A0C">
        <w:rPr>
          <w:rFonts w:ascii="Arial Narrow" w:hAnsi="Arial Narrow"/>
          <w:color w:val="auto"/>
          <w:sz w:val="22"/>
          <w:szCs w:val="22"/>
        </w:rPr>
        <w:t>.</w:t>
      </w:r>
      <w:r>
        <w:rPr>
          <w:rFonts w:ascii="Arial Narrow" w:hAnsi="Arial Narrow"/>
          <w:color w:val="auto"/>
          <w:sz w:val="22"/>
          <w:szCs w:val="22"/>
        </w:rPr>
        <w:t>2.6</w:t>
      </w:r>
      <w:r w:rsidRPr="00F86A0C">
        <w:rPr>
          <w:rFonts w:ascii="Arial Narrow" w:hAnsi="Arial Narrow"/>
          <w:color w:val="auto"/>
          <w:sz w:val="22"/>
          <w:szCs w:val="22"/>
        </w:rPr>
        <w:t xml:space="preserve">  Požiadavky na stavebné konštrukcie</w:t>
      </w:r>
      <w:bookmarkEnd w:id="25"/>
    </w:p>
    <w:p w14:paraId="58C060A8" w14:textId="77777777" w:rsidR="00F86A0C" w:rsidRPr="00F86A0C" w:rsidRDefault="00F86A0C" w:rsidP="00F86A0C">
      <w:pPr>
        <w:pStyle w:val="zaklad"/>
        <w:tabs>
          <w:tab w:val="num" w:pos="426"/>
          <w:tab w:val="num" w:pos="720"/>
        </w:tabs>
        <w:spacing w:before="120"/>
        <w:jc w:val="both"/>
        <w:rPr>
          <w:rFonts w:ascii="Arial Narrow" w:hAnsi="Arial Narrow" w:cs="Arial"/>
          <w:sz w:val="22"/>
          <w:szCs w:val="22"/>
        </w:rPr>
      </w:pPr>
      <w:r w:rsidRPr="00F86A0C">
        <w:rPr>
          <w:rFonts w:ascii="Arial Narrow" w:hAnsi="Arial Narrow" w:cs="Arial"/>
          <w:sz w:val="22"/>
          <w:szCs w:val="22"/>
        </w:rPr>
        <w:tab/>
        <w:t>Požiadavky na jestvujúce stavebné konštrukcie sa nemenia. V tomto riešení PBS sa stanovia len požiadavky na nové konštrukcie výťahovej šachty.</w:t>
      </w:r>
    </w:p>
    <w:p w14:paraId="6748F554" w14:textId="77777777" w:rsidR="00F86A0C" w:rsidRPr="00F86A0C" w:rsidRDefault="00F86A0C" w:rsidP="00F86A0C">
      <w:pPr>
        <w:pStyle w:val="zaklad"/>
        <w:tabs>
          <w:tab w:val="num" w:pos="426"/>
          <w:tab w:val="num" w:pos="720"/>
        </w:tabs>
        <w:spacing w:before="120"/>
        <w:jc w:val="both"/>
        <w:rPr>
          <w:rFonts w:ascii="Arial Narrow" w:hAnsi="Arial Narrow" w:cs="Arial"/>
          <w:b/>
          <w:sz w:val="22"/>
          <w:szCs w:val="22"/>
        </w:rPr>
      </w:pPr>
      <w:r w:rsidRPr="00F86A0C">
        <w:rPr>
          <w:rFonts w:ascii="Arial Narrow" w:hAnsi="Arial Narrow" w:cs="Arial"/>
          <w:b/>
          <w:sz w:val="22"/>
          <w:szCs w:val="22"/>
        </w:rPr>
        <w:t xml:space="preserve">Výťahová šachta </w:t>
      </w:r>
    </w:p>
    <w:p w14:paraId="74F891B9" w14:textId="77777777" w:rsidR="00F86A0C" w:rsidRPr="00F86A0C" w:rsidRDefault="00F86A0C" w:rsidP="00F86A0C">
      <w:pPr>
        <w:pStyle w:val="zaklad"/>
        <w:tabs>
          <w:tab w:val="num" w:pos="426"/>
          <w:tab w:val="num" w:pos="720"/>
        </w:tabs>
        <w:spacing w:before="120"/>
        <w:jc w:val="both"/>
        <w:rPr>
          <w:rFonts w:ascii="Arial Narrow" w:hAnsi="Arial Narrow" w:cs="Arial"/>
          <w:sz w:val="22"/>
          <w:szCs w:val="22"/>
        </w:rPr>
      </w:pPr>
      <w:r w:rsidRPr="00F86A0C">
        <w:rPr>
          <w:rFonts w:ascii="Arial Narrow" w:hAnsi="Arial Narrow" w:cs="Arial"/>
          <w:sz w:val="22"/>
          <w:szCs w:val="22"/>
        </w:rPr>
        <w:tab/>
        <w:t>Požiadavky na požiarnu odolnosť konštrukcií sa stanovili podľa stupňa protipožiarnej bezpečnosti požiarneho úseku, v ktorom je výťahová šachta umiestnená. Výťahová šachta má II. stupni protipožiarnej bezpečnosti stavby.</w:t>
      </w:r>
    </w:p>
    <w:p w14:paraId="7EFB49DC" w14:textId="77777777" w:rsidR="00F86A0C" w:rsidRPr="00F86A0C" w:rsidRDefault="00F86A0C" w:rsidP="00F86A0C">
      <w:pPr>
        <w:pStyle w:val="zaklad"/>
        <w:tabs>
          <w:tab w:val="num" w:pos="426"/>
          <w:tab w:val="num" w:pos="720"/>
        </w:tabs>
        <w:spacing w:before="120"/>
        <w:jc w:val="both"/>
        <w:rPr>
          <w:rFonts w:ascii="Arial Narrow" w:hAnsi="Arial Narrow" w:cs="Arial"/>
          <w:sz w:val="22"/>
          <w:szCs w:val="22"/>
        </w:rPr>
      </w:pPr>
      <w:r w:rsidRPr="00F86A0C">
        <w:rPr>
          <w:rFonts w:ascii="Arial Narrow" w:hAnsi="Arial Narrow" w:cs="Arial"/>
          <w:sz w:val="22"/>
          <w:szCs w:val="22"/>
        </w:rPr>
        <w:tab/>
        <w:t>Konštrukcie výťahovej šachty sú navrhnuté nasledovne:</w:t>
      </w:r>
    </w:p>
    <w:p w14:paraId="094D6D3E" w14:textId="77777777" w:rsidR="00F86A0C" w:rsidRPr="00F86A0C" w:rsidRDefault="00F86A0C" w:rsidP="00F86A0C">
      <w:pPr>
        <w:pStyle w:val="zaklad"/>
        <w:numPr>
          <w:ilvl w:val="0"/>
          <w:numId w:val="17"/>
        </w:numPr>
        <w:tabs>
          <w:tab w:val="num" w:pos="720"/>
        </w:tabs>
        <w:spacing w:before="120"/>
        <w:jc w:val="both"/>
        <w:rPr>
          <w:rFonts w:ascii="Arial Narrow" w:hAnsi="Arial Narrow" w:cs="Arial"/>
          <w:sz w:val="22"/>
          <w:szCs w:val="22"/>
        </w:rPr>
      </w:pPr>
      <w:r w:rsidRPr="00F86A0C">
        <w:rPr>
          <w:rFonts w:ascii="Arial Narrow" w:hAnsi="Arial Narrow" w:cs="Arial"/>
          <w:sz w:val="22"/>
          <w:szCs w:val="22"/>
        </w:rPr>
        <w:t>nosná konštrukcia – pórobetónové obvodové murivo hr. 250 mm</w:t>
      </w:r>
    </w:p>
    <w:p w14:paraId="7A64A1C9" w14:textId="77777777" w:rsidR="00F86A0C" w:rsidRPr="00F86A0C" w:rsidRDefault="00F86A0C" w:rsidP="00F86A0C">
      <w:pPr>
        <w:pStyle w:val="zaklad"/>
        <w:numPr>
          <w:ilvl w:val="0"/>
          <w:numId w:val="17"/>
        </w:numPr>
        <w:tabs>
          <w:tab w:val="num" w:pos="720"/>
        </w:tabs>
        <w:spacing w:before="120"/>
        <w:jc w:val="both"/>
        <w:rPr>
          <w:rFonts w:ascii="Arial Narrow" w:hAnsi="Arial Narrow" w:cs="Arial"/>
          <w:sz w:val="22"/>
          <w:szCs w:val="22"/>
        </w:rPr>
      </w:pPr>
      <w:r w:rsidRPr="00F86A0C">
        <w:rPr>
          <w:rFonts w:ascii="Arial Narrow" w:hAnsi="Arial Narrow" w:cs="Arial"/>
          <w:sz w:val="22"/>
          <w:szCs w:val="22"/>
        </w:rPr>
        <w:t>obvodový plášť -  pórobetónové murivo hr. 250 mm</w:t>
      </w:r>
    </w:p>
    <w:p w14:paraId="62E5AC47" w14:textId="53AF5414" w:rsidR="00F86A0C" w:rsidRPr="00F86A0C" w:rsidRDefault="00F86A0C" w:rsidP="00F86A0C">
      <w:pPr>
        <w:pStyle w:val="zaklad"/>
        <w:numPr>
          <w:ilvl w:val="0"/>
          <w:numId w:val="17"/>
        </w:numPr>
        <w:tabs>
          <w:tab w:val="num" w:pos="720"/>
        </w:tabs>
        <w:spacing w:before="120"/>
        <w:jc w:val="both"/>
        <w:rPr>
          <w:rFonts w:ascii="Arial Narrow" w:hAnsi="Arial Narrow" w:cs="Arial"/>
          <w:sz w:val="22"/>
          <w:szCs w:val="22"/>
        </w:rPr>
      </w:pPr>
      <w:r w:rsidRPr="00F86A0C">
        <w:rPr>
          <w:rFonts w:ascii="Arial Narrow" w:hAnsi="Arial Narrow" w:cs="Arial"/>
          <w:sz w:val="22"/>
          <w:szCs w:val="22"/>
        </w:rPr>
        <w:t>stropná konštrukcia – železobetónová doska hr. 200 mm</w:t>
      </w:r>
    </w:p>
    <w:p w14:paraId="7C3A9A13" w14:textId="08395BC2"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Konštrukcie výťahovej šachty sú požiarne deliacimi konštrukciami. Výťah neslúži na evakuáciu osôb – nie je evakuačným a ani požiarnym výťahom.</w:t>
      </w:r>
    </w:p>
    <w:p w14:paraId="6F35CF26" w14:textId="77777777"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 xml:space="preserve">Na základe týchto ustanovení sa požaduje požiarna odolnosť konštrukcií výťahu ako je uvedené v bode 8 tejto technickej správy a vo výkresovej dokumentácií. </w:t>
      </w:r>
    </w:p>
    <w:p w14:paraId="7E58D591" w14:textId="77777777"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 xml:space="preserve">Obvodový plášť musí mať požiarnu odolnosť z vnútornej strany najmenej po dobu 45 minút a musí byť vyhotovený z nehorľavých materiálov. </w:t>
      </w:r>
    </w:p>
    <w:p w14:paraId="31062A1E" w14:textId="77777777"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Stropná konštrukcia nad vstupnou predsieňou a nad výťahovou šachtou musí mať požiarnu odolnosť po dobu najmenej 45 minút a musí byť taktiež vyhotovená z nehorľavých materiálov.</w:t>
      </w:r>
    </w:p>
    <w:p w14:paraId="548A7FEA" w14:textId="77777777"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Obvodová stena výťahovej šachty umiestnená v požiarne nebezpečnom priestore susedného požiarneho úseku musí byť vyhotovená z nehorľavých materiálov, musí mať požiarnu odolnosť R</w:t>
      </w:r>
      <w:r w:rsidRPr="00F86A0C">
        <w:rPr>
          <w:rFonts w:ascii="Arial Narrow" w:hAnsi="Arial Narrow" w:cs="Arial"/>
          <w:sz w:val="22"/>
          <w:szCs w:val="22"/>
          <w:vertAlign w:val="subscript"/>
        </w:rPr>
        <w:t>0</w:t>
      </w:r>
      <w:r w:rsidRPr="00F86A0C">
        <w:rPr>
          <w:rFonts w:ascii="Arial Narrow" w:hAnsi="Arial Narrow" w:cs="Arial"/>
          <w:sz w:val="22"/>
          <w:szCs w:val="22"/>
        </w:rPr>
        <w:t xml:space="preserve"> podobu najmenej 155 minút a ETICS musí byť vyhotovený z materiálov s triedou reakcie na oheň A1 alebo A2-s1,d0.</w:t>
      </w:r>
    </w:p>
    <w:p w14:paraId="0ED4C0B4" w14:textId="1B81E8D0" w:rsidR="00F86A0C" w:rsidRPr="00F86A0C" w:rsidRDefault="00F86A0C" w:rsidP="00F86A0C">
      <w:pPr>
        <w:ind w:firstLine="708"/>
        <w:jc w:val="both"/>
        <w:rPr>
          <w:rFonts w:ascii="Arial Narrow" w:hAnsi="Arial Narrow" w:cs="Arial"/>
          <w:sz w:val="22"/>
          <w:szCs w:val="22"/>
        </w:rPr>
      </w:pPr>
      <w:r w:rsidRPr="00F86A0C">
        <w:rPr>
          <w:rFonts w:ascii="Arial Narrow" w:hAnsi="Arial Narrow" w:cs="Arial"/>
          <w:sz w:val="22"/>
          <w:szCs w:val="22"/>
        </w:rPr>
        <w:t>Požiarne uzávery na výťahovej šachte musia byť typu EW s požiarnou odolnosťou po dobu 30 minút a musia byť vyhotovené z nehorľavých materiálov.</w:t>
      </w:r>
      <w:bookmarkStart w:id="26" w:name="_Toc121296026"/>
    </w:p>
    <w:p w14:paraId="55CA3136" w14:textId="135D724E" w:rsidR="00F86A0C" w:rsidRPr="00F86A0C" w:rsidRDefault="00F86A0C" w:rsidP="00F86A0C">
      <w:pPr>
        <w:pStyle w:val="Nadpis1"/>
        <w:rPr>
          <w:rFonts w:ascii="Arial Narrow" w:hAnsi="Arial Narrow"/>
          <w:color w:val="auto"/>
          <w:sz w:val="22"/>
          <w:szCs w:val="22"/>
        </w:rPr>
      </w:pPr>
      <w:r w:rsidRPr="00F86A0C">
        <w:rPr>
          <w:rFonts w:ascii="Arial Narrow" w:hAnsi="Arial Narrow"/>
          <w:color w:val="auto"/>
          <w:sz w:val="22"/>
          <w:szCs w:val="22"/>
        </w:rPr>
        <w:br w:type="page"/>
      </w:r>
      <w:r>
        <w:rPr>
          <w:rFonts w:ascii="Arial Narrow" w:hAnsi="Arial Narrow"/>
          <w:color w:val="auto"/>
          <w:sz w:val="22"/>
          <w:szCs w:val="22"/>
        </w:rPr>
        <w:lastRenderedPageBreak/>
        <w:t>12</w:t>
      </w:r>
      <w:r w:rsidRPr="00F86A0C">
        <w:rPr>
          <w:rFonts w:ascii="Arial Narrow" w:hAnsi="Arial Narrow"/>
          <w:color w:val="auto"/>
          <w:sz w:val="22"/>
          <w:szCs w:val="22"/>
        </w:rPr>
        <w:t>.</w:t>
      </w:r>
      <w:r>
        <w:rPr>
          <w:rFonts w:ascii="Arial Narrow" w:hAnsi="Arial Narrow"/>
          <w:color w:val="auto"/>
          <w:sz w:val="22"/>
          <w:szCs w:val="22"/>
        </w:rPr>
        <w:t>2.7</w:t>
      </w:r>
      <w:r w:rsidRPr="00F86A0C">
        <w:rPr>
          <w:rFonts w:ascii="Arial Narrow" w:hAnsi="Arial Narrow"/>
          <w:color w:val="auto"/>
          <w:sz w:val="22"/>
          <w:szCs w:val="22"/>
        </w:rPr>
        <w:t xml:space="preserve"> Únikové cesty</w:t>
      </w:r>
      <w:bookmarkEnd w:id="26"/>
      <w:r w:rsidRPr="00F86A0C">
        <w:rPr>
          <w:rFonts w:ascii="Arial Narrow" w:hAnsi="Arial Narrow"/>
          <w:color w:val="auto"/>
          <w:sz w:val="22"/>
          <w:szCs w:val="22"/>
        </w:rPr>
        <w:t xml:space="preserve"> </w:t>
      </w:r>
    </w:p>
    <w:p w14:paraId="413BFFD8" w14:textId="02F6D9CE" w:rsidR="00F86A0C" w:rsidRPr="00F86A0C" w:rsidRDefault="00F86A0C" w:rsidP="00F86A0C">
      <w:pPr>
        <w:ind w:firstLine="708"/>
        <w:jc w:val="both"/>
        <w:rPr>
          <w:rFonts w:ascii="Arial Narrow" w:hAnsi="Arial Narrow" w:cs="Arial"/>
          <w:sz w:val="22"/>
          <w:szCs w:val="22"/>
        </w:rPr>
      </w:pPr>
      <w:bookmarkStart w:id="27" w:name="_Toc121296034"/>
      <w:r w:rsidRPr="00F86A0C">
        <w:rPr>
          <w:rFonts w:ascii="Arial Narrow" w:hAnsi="Arial Narrow" w:cs="Arial"/>
          <w:sz w:val="22"/>
          <w:szCs w:val="22"/>
        </w:rPr>
        <w:t xml:space="preserve">Osadením výťahu sa neovplyvňuje evakuácia osôb. Únikové cesty sa nepredlžujú, nemení sa ani šírka pôvodných únikových ciest a ani sa nezvyšuje počet evakuovaných osôb v stavbe. Výťah nie je evakuačným výťahom. Podmienky evakuácie osôb v stavbe sa nemenia a pôvodné únikové cesty zostávajú zachované podľa doterajšieho riešenia. </w:t>
      </w:r>
    </w:p>
    <w:p w14:paraId="75F7AE93" w14:textId="0BB26886" w:rsidR="00F86A0C" w:rsidRPr="00F86A0C" w:rsidRDefault="00F86A0C" w:rsidP="00F86A0C">
      <w:pPr>
        <w:pStyle w:val="Nadpis1"/>
        <w:rPr>
          <w:rFonts w:ascii="Arial Narrow" w:hAnsi="Arial Narrow"/>
          <w:color w:val="auto"/>
          <w:sz w:val="22"/>
          <w:szCs w:val="22"/>
        </w:rPr>
      </w:pPr>
      <w:r w:rsidRPr="00F86A0C">
        <w:rPr>
          <w:rFonts w:ascii="Arial Narrow" w:hAnsi="Arial Narrow" w:cs="Arial"/>
          <w:color w:val="auto"/>
          <w:sz w:val="22"/>
          <w:szCs w:val="22"/>
        </w:rPr>
        <w:t>1</w:t>
      </w:r>
      <w:r>
        <w:rPr>
          <w:rFonts w:ascii="Arial Narrow" w:hAnsi="Arial Narrow"/>
          <w:color w:val="auto"/>
          <w:sz w:val="22"/>
          <w:szCs w:val="22"/>
        </w:rPr>
        <w:t>2</w:t>
      </w:r>
      <w:r w:rsidRPr="00F86A0C">
        <w:rPr>
          <w:rFonts w:ascii="Arial Narrow" w:hAnsi="Arial Narrow"/>
          <w:color w:val="auto"/>
          <w:sz w:val="22"/>
          <w:szCs w:val="22"/>
        </w:rPr>
        <w:t>.</w:t>
      </w:r>
      <w:r>
        <w:rPr>
          <w:rFonts w:ascii="Arial Narrow" w:hAnsi="Arial Narrow"/>
          <w:color w:val="auto"/>
          <w:sz w:val="22"/>
          <w:szCs w:val="22"/>
        </w:rPr>
        <w:t>2.8</w:t>
      </w:r>
      <w:r w:rsidRPr="00F86A0C">
        <w:rPr>
          <w:rFonts w:ascii="Arial Narrow" w:hAnsi="Arial Narrow"/>
          <w:color w:val="auto"/>
          <w:sz w:val="22"/>
          <w:szCs w:val="22"/>
        </w:rPr>
        <w:t xml:space="preserve"> Odstupové vzdialenosti</w:t>
      </w:r>
      <w:bookmarkEnd w:id="27"/>
      <w:r w:rsidRPr="00F86A0C">
        <w:rPr>
          <w:rFonts w:ascii="Arial Narrow" w:hAnsi="Arial Narrow"/>
          <w:color w:val="auto"/>
          <w:sz w:val="22"/>
          <w:szCs w:val="22"/>
        </w:rPr>
        <w:t xml:space="preserve">  </w:t>
      </w:r>
      <w:r w:rsidRPr="00F86A0C">
        <w:rPr>
          <w:rFonts w:ascii="Arial Narrow" w:hAnsi="Arial Narrow"/>
          <w:color w:val="auto"/>
          <w:sz w:val="22"/>
          <w:szCs w:val="22"/>
        </w:rPr>
        <w:tab/>
      </w:r>
    </w:p>
    <w:p w14:paraId="75038A01" w14:textId="56609972" w:rsidR="00F86A0C" w:rsidRPr="00F86A0C" w:rsidRDefault="00F86A0C" w:rsidP="00F86A0C">
      <w:pPr>
        <w:ind w:firstLine="708"/>
        <w:rPr>
          <w:rFonts w:ascii="Arial Narrow" w:hAnsi="Arial Narrow" w:cs="Arial"/>
          <w:sz w:val="22"/>
          <w:szCs w:val="22"/>
        </w:rPr>
      </w:pPr>
      <w:r w:rsidRPr="00F86A0C">
        <w:rPr>
          <w:rFonts w:ascii="Arial Narrow" w:hAnsi="Arial Narrow" w:cs="Arial"/>
          <w:sz w:val="22"/>
          <w:szCs w:val="22"/>
        </w:rPr>
        <w:t>Odstupové vzdialenosti sú posúdené podľa čl. 8.4 a následne určené podľa tabuľky E.1 STN 78 0802.</w:t>
      </w:r>
    </w:p>
    <w:p w14:paraId="23D23829" w14:textId="77777777" w:rsidR="00F86A0C" w:rsidRPr="00F86A0C" w:rsidRDefault="00F86A0C" w:rsidP="00F86A0C">
      <w:pPr>
        <w:rPr>
          <w:rFonts w:ascii="Arial Narrow" w:hAnsi="Arial Narrow" w:cs="Arial"/>
          <w:sz w:val="22"/>
          <w:szCs w:val="22"/>
        </w:rPr>
      </w:pPr>
      <w:r w:rsidRPr="00F86A0C">
        <w:rPr>
          <w:rFonts w:ascii="Arial Narrow" w:hAnsi="Arial Narrow" w:cs="Arial"/>
          <w:sz w:val="22"/>
          <w:szCs w:val="22"/>
        </w:rPr>
        <w:t>Vypočítané odstupové vzdialenosti od výťahovej šachty:</w:t>
      </w:r>
    </w:p>
    <w:p w14:paraId="52C130AB" w14:textId="77777777" w:rsidR="00F86A0C" w:rsidRPr="00F86A0C" w:rsidRDefault="00F86A0C" w:rsidP="00F86A0C">
      <w:pPr>
        <w:ind w:firstLine="578"/>
        <w:rPr>
          <w:rFonts w:ascii="Arial Narrow" w:hAnsi="Arial Narrow"/>
          <w:sz w:val="22"/>
          <w:szCs w:val="22"/>
        </w:rPr>
      </w:pPr>
    </w:p>
    <w:tbl>
      <w:tblPr>
        <w:tblW w:w="5000" w:type="pct"/>
        <w:tblCellMar>
          <w:left w:w="70" w:type="dxa"/>
          <w:right w:w="70" w:type="dxa"/>
        </w:tblCellMar>
        <w:tblLook w:val="04A0" w:firstRow="1" w:lastRow="0" w:firstColumn="1" w:lastColumn="0" w:noHBand="0" w:noVBand="1"/>
      </w:tblPr>
      <w:tblGrid>
        <w:gridCol w:w="592"/>
        <w:gridCol w:w="1413"/>
        <w:gridCol w:w="639"/>
        <w:gridCol w:w="835"/>
        <w:gridCol w:w="786"/>
        <w:gridCol w:w="923"/>
        <w:gridCol w:w="760"/>
        <w:gridCol w:w="798"/>
        <w:gridCol w:w="684"/>
        <w:gridCol w:w="496"/>
        <w:gridCol w:w="592"/>
        <w:gridCol w:w="532"/>
      </w:tblGrid>
      <w:tr w:rsidR="00F86A0C" w:rsidRPr="00F86A0C" w14:paraId="2622BC44" w14:textId="77777777" w:rsidTr="00D401FD">
        <w:trPr>
          <w:trHeight w:val="405"/>
        </w:trPr>
        <w:tc>
          <w:tcPr>
            <w:tcW w:w="333" w:type="pct"/>
            <w:tcBorders>
              <w:top w:val="single" w:sz="8" w:space="0" w:color="auto"/>
              <w:left w:val="single" w:sz="8" w:space="0" w:color="auto"/>
              <w:bottom w:val="nil"/>
              <w:right w:val="single" w:sz="8" w:space="0" w:color="auto"/>
            </w:tcBorders>
            <w:shd w:val="clear" w:color="auto" w:fill="auto"/>
            <w:noWrap/>
            <w:vAlign w:val="bottom"/>
            <w:hideMark/>
          </w:tcPr>
          <w:p w14:paraId="5874FDAA"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d</w:t>
            </w:r>
          </w:p>
        </w:tc>
        <w:tc>
          <w:tcPr>
            <w:tcW w:w="680" w:type="pct"/>
            <w:vMerge w:val="restart"/>
            <w:tcBorders>
              <w:top w:val="single" w:sz="8" w:space="0" w:color="auto"/>
              <w:left w:val="single" w:sz="8" w:space="0" w:color="auto"/>
              <w:bottom w:val="nil"/>
              <w:right w:val="single" w:sz="4" w:space="0" w:color="auto"/>
            </w:tcBorders>
            <w:shd w:val="clear" w:color="auto" w:fill="auto"/>
            <w:noWrap/>
            <w:vAlign w:val="center"/>
            <w:hideMark/>
          </w:tcPr>
          <w:p w14:paraId="1B345207"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Stena (pohľad)</w:t>
            </w:r>
          </w:p>
        </w:tc>
        <w:tc>
          <w:tcPr>
            <w:tcW w:w="368" w:type="pct"/>
            <w:tcBorders>
              <w:top w:val="single" w:sz="8" w:space="0" w:color="auto"/>
              <w:left w:val="nil"/>
              <w:bottom w:val="nil"/>
              <w:right w:val="single" w:sz="4" w:space="0" w:color="auto"/>
            </w:tcBorders>
            <w:shd w:val="clear" w:color="auto" w:fill="auto"/>
            <w:noWrap/>
            <w:vAlign w:val="bottom"/>
            <w:hideMark/>
          </w:tcPr>
          <w:p w14:paraId="413BA644"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S</w:t>
            </w:r>
            <w:r w:rsidRPr="00F86A0C">
              <w:rPr>
                <w:rFonts w:ascii="Arial Narrow" w:hAnsi="Arial Narrow"/>
                <w:b/>
                <w:bCs/>
                <w:sz w:val="22"/>
                <w:szCs w:val="22"/>
                <w:vertAlign w:val="subscript"/>
              </w:rPr>
              <w:t>po1</w:t>
            </w:r>
          </w:p>
        </w:tc>
        <w:tc>
          <w:tcPr>
            <w:tcW w:w="472" w:type="pct"/>
            <w:tcBorders>
              <w:top w:val="single" w:sz="8" w:space="0" w:color="auto"/>
              <w:left w:val="nil"/>
              <w:bottom w:val="nil"/>
              <w:right w:val="single" w:sz="4" w:space="0" w:color="auto"/>
            </w:tcBorders>
            <w:shd w:val="clear" w:color="auto" w:fill="auto"/>
            <w:noWrap/>
            <w:vAlign w:val="bottom"/>
            <w:hideMark/>
          </w:tcPr>
          <w:p w14:paraId="286662BC"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S</w:t>
            </w:r>
            <w:r w:rsidRPr="00F86A0C">
              <w:rPr>
                <w:rFonts w:ascii="Arial Narrow" w:hAnsi="Arial Narrow"/>
                <w:b/>
                <w:bCs/>
                <w:sz w:val="22"/>
                <w:szCs w:val="22"/>
                <w:vertAlign w:val="subscript"/>
              </w:rPr>
              <w:t>po2</w:t>
            </w:r>
          </w:p>
        </w:tc>
        <w:tc>
          <w:tcPr>
            <w:tcW w:w="444" w:type="pct"/>
            <w:tcBorders>
              <w:top w:val="single" w:sz="8" w:space="0" w:color="auto"/>
              <w:left w:val="nil"/>
              <w:bottom w:val="nil"/>
              <w:right w:val="single" w:sz="4" w:space="0" w:color="auto"/>
            </w:tcBorders>
            <w:shd w:val="clear" w:color="auto" w:fill="auto"/>
            <w:noWrap/>
            <w:vAlign w:val="bottom"/>
            <w:hideMark/>
          </w:tcPr>
          <w:p w14:paraId="7AE68C94"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S</w:t>
            </w:r>
            <w:r w:rsidRPr="00F86A0C">
              <w:rPr>
                <w:rFonts w:ascii="Arial Narrow" w:hAnsi="Arial Narrow"/>
                <w:b/>
                <w:bCs/>
                <w:sz w:val="22"/>
                <w:szCs w:val="22"/>
                <w:vertAlign w:val="subscript"/>
              </w:rPr>
              <w:t>po3</w:t>
            </w:r>
          </w:p>
        </w:tc>
        <w:tc>
          <w:tcPr>
            <w:tcW w:w="520" w:type="pct"/>
            <w:tcBorders>
              <w:top w:val="single" w:sz="8" w:space="0" w:color="auto"/>
              <w:left w:val="nil"/>
              <w:bottom w:val="nil"/>
              <w:right w:val="single" w:sz="4" w:space="0" w:color="auto"/>
            </w:tcBorders>
            <w:shd w:val="clear" w:color="auto" w:fill="auto"/>
            <w:noWrap/>
            <w:vAlign w:val="bottom"/>
            <w:hideMark/>
          </w:tcPr>
          <w:p w14:paraId="79ABF223"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k</w:t>
            </w:r>
            <w:r w:rsidRPr="00F86A0C">
              <w:rPr>
                <w:rFonts w:ascii="Arial Narrow" w:hAnsi="Arial Narrow"/>
                <w:b/>
                <w:bCs/>
                <w:sz w:val="22"/>
                <w:szCs w:val="22"/>
                <w:vertAlign w:val="subscript"/>
              </w:rPr>
              <w:t>10</w:t>
            </w:r>
          </w:p>
        </w:tc>
        <w:tc>
          <w:tcPr>
            <w:tcW w:w="430" w:type="pct"/>
            <w:tcBorders>
              <w:top w:val="single" w:sz="8" w:space="0" w:color="auto"/>
              <w:left w:val="nil"/>
              <w:bottom w:val="nil"/>
              <w:right w:val="single" w:sz="4" w:space="0" w:color="auto"/>
            </w:tcBorders>
            <w:shd w:val="clear" w:color="auto" w:fill="auto"/>
            <w:noWrap/>
            <w:vAlign w:val="bottom"/>
            <w:hideMark/>
          </w:tcPr>
          <w:p w14:paraId="547529F7"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k</w:t>
            </w:r>
            <w:r w:rsidRPr="00F86A0C">
              <w:rPr>
                <w:rFonts w:ascii="Arial Narrow" w:hAnsi="Arial Narrow"/>
                <w:b/>
                <w:bCs/>
                <w:sz w:val="22"/>
                <w:szCs w:val="22"/>
                <w:vertAlign w:val="subscript"/>
              </w:rPr>
              <w:t>11</w:t>
            </w:r>
          </w:p>
        </w:tc>
        <w:tc>
          <w:tcPr>
            <w:tcW w:w="451" w:type="pct"/>
            <w:tcBorders>
              <w:top w:val="single" w:sz="8" w:space="0" w:color="auto"/>
              <w:left w:val="nil"/>
              <w:bottom w:val="nil"/>
              <w:right w:val="single" w:sz="4" w:space="0" w:color="auto"/>
            </w:tcBorders>
            <w:shd w:val="clear" w:color="auto" w:fill="auto"/>
            <w:noWrap/>
            <w:vAlign w:val="bottom"/>
            <w:hideMark/>
          </w:tcPr>
          <w:p w14:paraId="2DD7CF4F" w14:textId="77777777" w:rsidR="00F86A0C" w:rsidRPr="00F86A0C" w:rsidRDefault="00F86A0C" w:rsidP="00D401FD">
            <w:pPr>
              <w:jc w:val="center"/>
              <w:rPr>
                <w:rFonts w:ascii="Arial Narrow" w:hAnsi="Arial Narrow"/>
                <w:b/>
                <w:bCs/>
                <w:sz w:val="22"/>
                <w:szCs w:val="22"/>
              </w:rPr>
            </w:pPr>
            <w:proofErr w:type="spellStart"/>
            <w:r w:rsidRPr="00F86A0C">
              <w:rPr>
                <w:rFonts w:ascii="Arial Narrow" w:hAnsi="Arial Narrow"/>
                <w:b/>
                <w:bCs/>
                <w:sz w:val="22"/>
                <w:szCs w:val="22"/>
              </w:rPr>
              <w:t>S</w:t>
            </w:r>
            <w:r w:rsidRPr="00F86A0C">
              <w:rPr>
                <w:rFonts w:ascii="Arial Narrow" w:hAnsi="Arial Narrow"/>
                <w:b/>
                <w:bCs/>
                <w:sz w:val="22"/>
                <w:szCs w:val="22"/>
                <w:vertAlign w:val="subscript"/>
              </w:rPr>
              <w:t>po</w:t>
            </w:r>
            <w:proofErr w:type="spellEnd"/>
          </w:p>
        </w:tc>
        <w:tc>
          <w:tcPr>
            <w:tcW w:w="388" w:type="pct"/>
            <w:tcBorders>
              <w:top w:val="single" w:sz="8" w:space="0" w:color="auto"/>
              <w:left w:val="nil"/>
              <w:bottom w:val="nil"/>
              <w:right w:val="nil"/>
            </w:tcBorders>
            <w:shd w:val="clear" w:color="auto" w:fill="auto"/>
            <w:noWrap/>
            <w:vAlign w:val="bottom"/>
            <w:hideMark/>
          </w:tcPr>
          <w:p w14:paraId="4B38D6BA"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h</w:t>
            </w:r>
            <w:r w:rsidRPr="00F86A0C">
              <w:rPr>
                <w:rFonts w:ascii="Arial Narrow" w:hAnsi="Arial Narrow"/>
                <w:b/>
                <w:bCs/>
                <w:sz w:val="22"/>
                <w:szCs w:val="22"/>
                <w:vertAlign w:val="subscript"/>
              </w:rPr>
              <w:t>u</w:t>
            </w:r>
          </w:p>
        </w:tc>
        <w:tc>
          <w:tcPr>
            <w:tcW w:w="284" w:type="pct"/>
            <w:tcBorders>
              <w:top w:val="single" w:sz="8" w:space="0" w:color="auto"/>
              <w:left w:val="single" w:sz="4" w:space="0" w:color="auto"/>
              <w:bottom w:val="nil"/>
              <w:right w:val="single" w:sz="4" w:space="0" w:color="auto"/>
            </w:tcBorders>
            <w:shd w:val="clear" w:color="auto" w:fill="auto"/>
            <w:noWrap/>
            <w:vAlign w:val="bottom"/>
            <w:hideMark/>
          </w:tcPr>
          <w:p w14:paraId="5E926CEB"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l</w:t>
            </w:r>
          </w:p>
        </w:tc>
        <w:tc>
          <w:tcPr>
            <w:tcW w:w="326" w:type="pct"/>
            <w:tcBorders>
              <w:top w:val="single" w:sz="8" w:space="0" w:color="auto"/>
              <w:left w:val="nil"/>
              <w:bottom w:val="nil"/>
              <w:right w:val="nil"/>
            </w:tcBorders>
            <w:shd w:val="clear" w:color="auto" w:fill="auto"/>
            <w:noWrap/>
            <w:vAlign w:val="bottom"/>
            <w:hideMark/>
          </w:tcPr>
          <w:p w14:paraId="32695AEC" w14:textId="77777777" w:rsidR="00F86A0C" w:rsidRPr="00F86A0C" w:rsidRDefault="00F86A0C" w:rsidP="00D401FD">
            <w:pPr>
              <w:jc w:val="center"/>
              <w:rPr>
                <w:rFonts w:ascii="Arial Narrow" w:hAnsi="Arial Narrow"/>
                <w:b/>
                <w:bCs/>
                <w:sz w:val="22"/>
                <w:szCs w:val="22"/>
              </w:rPr>
            </w:pPr>
            <w:proofErr w:type="spellStart"/>
            <w:r w:rsidRPr="00F86A0C">
              <w:rPr>
                <w:rFonts w:ascii="Arial Narrow" w:hAnsi="Arial Narrow"/>
                <w:b/>
                <w:bCs/>
                <w:sz w:val="22"/>
                <w:szCs w:val="22"/>
              </w:rPr>
              <w:t>S</w:t>
            </w:r>
            <w:r w:rsidRPr="00F86A0C">
              <w:rPr>
                <w:rFonts w:ascii="Arial Narrow" w:hAnsi="Arial Narrow"/>
                <w:b/>
                <w:bCs/>
                <w:sz w:val="22"/>
                <w:szCs w:val="22"/>
                <w:vertAlign w:val="subscript"/>
              </w:rPr>
              <w:t>p</w:t>
            </w:r>
            <w:proofErr w:type="spellEnd"/>
          </w:p>
        </w:tc>
        <w:tc>
          <w:tcPr>
            <w:tcW w:w="305" w:type="pct"/>
            <w:tcBorders>
              <w:top w:val="single" w:sz="8" w:space="0" w:color="auto"/>
              <w:left w:val="single" w:sz="4" w:space="0" w:color="auto"/>
              <w:bottom w:val="nil"/>
              <w:right w:val="single" w:sz="8" w:space="0" w:color="auto"/>
            </w:tcBorders>
            <w:shd w:val="clear" w:color="auto" w:fill="auto"/>
            <w:noWrap/>
            <w:vAlign w:val="bottom"/>
            <w:hideMark/>
          </w:tcPr>
          <w:p w14:paraId="0ED1EAA0"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p</w:t>
            </w:r>
            <w:r w:rsidRPr="00F86A0C">
              <w:rPr>
                <w:rFonts w:ascii="Arial Narrow" w:hAnsi="Arial Narrow"/>
                <w:b/>
                <w:bCs/>
                <w:sz w:val="22"/>
                <w:szCs w:val="22"/>
                <w:vertAlign w:val="subscript"/>
              </w:rPr>
              <w:t>o</w:t>
            </w:r>
          </w:p>
        </w:tc>
      </w:tr>
      <w:tr w:rsidR="00F86A0C" w:rsidRPr="00F86A0C" w14:paraId="43ACC2BC" w14:textId="77777777" w:rsidTr="00D401FD">
        <w:trPr>
          <w:trHeight w:val="270"/>
        </w:trPr>
        <w:tc>
          <w:tcPr>
            <w:tcW w:w="333" w:type="pct"/>
            <w:tcBorders>
              <w:top w:val="nil"/>
              <w:left w:val="single" w:sz="8" w:space="0" w:color="auto"/>
              <w:bottom w:val="nil"/>
              <w:right w:val="single" w:sz="8" w:space="0" w:color="auto"/>
            </w:tcBorders>
            <w:shd w:val="clear" w:color="auto" w:fill="auto"/>
            <w:noWrap/>
            <w:vAlign w:val="bottom"/>
            <w:hideMark/>
          </w:tcPr>
          <w:p w14:paraId="1D9D42C3"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(m)</w:t>
            </w:r>
          </w:p>
        </w:tc>
        <w:tc>
          <w:tcPr>
            <w:tcW w:w="680" w:type="pct"/>
            <w:vMerge/>
            <w:tcBorders>
              <w:top w:val="single" w:sz="8" w:space="0" w:color="auto"/>
              <w:left w:val="single" w:sz="8" w:space="0" w:color="auto"/>
              <w:bottom w:val="nil"/>
              <w:right w:val="single" w:sz="4" w:space="0" w:color="auto"/>
            </w:tcBorders>
            <w:vAlign w:val="center"/>
            <w:hideMark/>
          </w:tcPr>
          <w:p w14:paraId="35170650" w14:textId="77777777" w:rsidR="00F86A0C" w:rsidRPr="00F86A0C" w:rsidRDefault="00F86A0C" w:rsidP="00D401FD">
            <w:pPr>
              <w:rPr>
                <w:rFonts w:ascii="Arial Narrow" w:hAnsi="Arial Narrow"/>
                <w:b/>
                <w:bCs/>
                <w:sz w:val="22"/>
                <w:szCs w:val="22"/>
              </w:rPr>
            </w:pPr>
          </w:p>
        </w:tc>
        <w:tc>
          <w:tcPr>
            <w:tcW w:w="368" w:type="pct"/>
            <w:tcBorders>
              <w:top w:val="nil"/>
              <w:left w:val="nil"/>
              <w:bottom w:val="nil"/>
              <w:right w:val="single" w:sz="4" w:space="0" w:color="auto"/>
            </w:tcBorders>
            <w:shd w:val="clear" w:color="auto" w:fill="auto"/>
            <w:noWrap/>
            <w:vAlign w:val="bottom"/>
            <w:hideMark/>
          </w:tcPr>
          <w:p w14:paraId="4F59EBE0"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(m</w:t>
            </w:r>
            <w:r w:rsidRPr="00F86A0C">
              <w:rPr>
                <w:rFonts w:ascii="Arial Narrow" w:hAnsi="Arial Narrow"/>
                <w:sz w:val="22"/>
                <w:szCs w:val="22"/>
                <w:vertAlign w:val="superscript"/>
              </w:rPr>
              <w:t>2</w:t>
            </w:r>
            <w:r w:rsidRPr="00F86A0C">
              <w:rPr>
                <w:rFonts w:ascii="Arial Narrow" w:hAnsi="Arial Narrow"/>
                <w:sz w:val="22"/>
                <w:szCs w:val="22"/>
              </w:rPr>
              <w:t>)</w:t>
            </w:r>
          </w:p>
        </w:tc>
        <w:tc>
          <w:tcPr>
            <w:tcW w:w="472" w:type="pct"/>
            <w:tcBorders>
              <w:top w:val="nil"/>
              <w:left w:val="nil"/>
              <w:bottom w:val="nil"/>
              <w:right w:val="single" w:sz="4" w:space="0" w:color="auto"/>
            </w:tcBorders>
            <w:shd w:val="clear" w:color="auto" w:fill="auto"/>
            <w:noWrap/>
            <w:vAlign w:val="bottom"/>
            <w:hideMark/>
          </w:tcPr>
          <w:p w14:paraId="47BACEC9"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(m</w:t>
            </w:r>
            <w:r w:rsidRPr="00F86A0C">
              <w:rPr>
                <w:rFonts w:ascii="Arial Narrow" w:hAnsi="Arial Narrow"/>
                <w:sz w:val="22"/>
                <w:szCs w:val="22"/>
                <w:vertAlign w:val="superscript"/>
              </w:rPr>
              <w:t>2</w:t>
            </w:r>
            <w:r w:rsidRPr="00F86A0C">
              <w:rPr>
                <w:rFonts w:ascii="Arial Narrow" w:hAnsi="Arial Narrow"/>
                <w:sz w:val="22"/>
                <w:szCs w:val="22"/>
              </w:rPr>
              <w:t>)</w:t>
            </w:r>
          </w:p>
        </w:tc>
        <w:tc>
          <w:tcPr>
            <w:tcW w:w="444" w:type="pct"/>
            <w:tcBorders>
              <w:top w:val="nil"/>
              <w:left w:val="nil"/>
              <w:bottom w:val="nil"/>
              <w:right w:val="single" w:sz="4" w:space="0" w:color="auto"/>
            </w:tcBorders>
            <w:shd w:val="clear" w:color="auto" w:fill="auto"/>
            <w:noWrap/>
            <w:vAlign w:val="bottom"/>
            <w:hideMark/>
          </w:tcPr>
          <w:p w14:paraId="649BC9C3"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(m</w:t>
            </w:r>
            <w:r w:rsidRPr="00F86A0C">
              <w:rPr>
                <w:rFonts w:ascii="Arial Narrow" w:hAnsi="Arial Narrow"/>
                <w:sz w:val="22"/>
                <w:szCs w:val="22"/>
                <w:vertAlign w:val="superscript"/>
              </w:rPr>
              <w:t>2</w:t>
            </w:r>
            <w:r w:rsidRPr="00F86A0C">
              <w:rPr>
                <w:rFonts w:ascii="Arial Narrow" w:hAnsi="Arial Narrow"/>
                <w:sz w:val="22"/>
                <w:szCs w:val="22"/>
              </w:rPr>
              <w:t>)</w:t>
            </w:r>
          </w:p>
        </w:tc>
        <w:tc>
          <w:tcPr>
            <w:tcW w:w="520" w:type="pct"/>
            <w:tcBorders>
              <w:top w:val="nil"/>
              <w:left w:val="nil"/>
              <w:bottom w:val="nil"/>
              <w:right w:val="single" w:sz="4" w:space="0" w:color="auto"/>
            </w:tcBorders>
            <w:shd w:val="clear" w:color="auto" w:fill="auto"/>
            <w:noWrap/>
            <w:vAlign w:val="bottom"/>
            <w:hideMark/>
          </w:tcPr>
          <w:p w14:paraId="47982863"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430" w:type="pct"/>
            <w:tcBorders>
              <w:top w:val="nil"/>
              <w:left w:val="nil"/>
              <w:bottom w:val="nil"/>
              <w:right w:val="single" w:sz="4" w:space="0" w:color="auto"/>
            </w:tcBorders>
            <w:shd w:val="clear" w:color="auto" w:fill="auto"/>
            <w:noWrap/>
            <w:vAlign w:val="bottom"/>
            <w:hideMark/>
          </w:tcPr>
          <w:p w14:paraId="3352430B"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451" w:type="pct"/>
            <w:tcBorders>
              <w:top w:val="nil"/>
              <w:left w:val="nil"/>
              <w:bottom w:val="nil"/>
              <w:right w:val="single" w:sz="4" w:space="0" w:color="auto"/>
            </w:tcBorders>
            <w:shd w:val="clear" w:color="auto" w:fill="auto"/>
            <w:noWrap/>
            <w:vAlign w:val="bottom"/>
            <w:hideMark/>
          </w:tcPr>
          <w:p w14:paraId="75E2D81B"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(m</w:t>
            </w:r>
            <w:r w:rsidRPr="00F86A0C">
              <w:rPr>
                <w:rFonts w:ascii="Arial Narrow" w:hAnsi="Arial Narrow"/>
                <w:sz w:val="22"/>
                <w:szCs w:val="22"/>
                <w:vertAlign w:val="superscript"/>
              </w:rPr>
              <w:t>2</w:t>
            </w:r>
            <w:r w:rsidRPr="00F86A0C">
              <w:rPr>
                <w:rFonts w:ascii="Arial Narrow" w:hAnsi="Arial Narrow"/>
                <w:sz w:val="22"/>
                <w:szCs w:val="22"/>
              </w:rPr>
              <w:t>)</w:t>
            </w:r>
          </w:p>
        </w:tc>
        <w:tc>
          <w:tcPr>
            <w:tcW w:w="388" w:type="pct"/>
            <w:tcBorders>
              <w:top w:val="nil"/>
              <w:left w:val="nil"/>
              <w:bottom w:val="nil"/>
              <w:right w:val="single" w:sz="4" w:space="0" w:color="auto"/>
            </w:tcBorders>
            <w:shd w:val="clear" w:color="auto" w:fill="auto"/>
            <w:noWrap/>
            <w:vAlign w:val="bottom"/>
            <w:hideMark/>
          </w:tcPr>
          <w:p w14:paraId="1A897F38"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(m)</w:t>
            </w:r>
          </w:p>
        </w:tc>
        <w:tc>
          <w:tcPr>
            <w:tcW w:w="284" w:type="pct"/>
            <w:tcBorders>
              <w:top w:val="nil"/>
              <w:left w:val="nil"/>
              <w:bottom w:val="nil"/>
              <w:right w:val="single" w:sz="4" w:space="0" w:color="auto"/>
            </w:tcBorders>
            <w:shd w:val="clear" w:color="auto" w:fill="auto"/>
            <w:noWrap/>
            <w:vAlign w:val="bottom"/>
            <w:hideMark/>
          </w:tcPr>
          <w:p w14:paraId="27E2411E"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(m)</w:t>
            </w:r>
          </w:p>
        </w:tc>
        <w:tc>
          <w:tcPr>
            <w:tcW w:w="326" w:type="pct"/>
            <w:tcBorders>
              <w:top w:val="nil"/>
              <w:left w:val="nil"/>
              <w:bottom w:val="nil"/>
              <w:right w:val="nil"/>
            </w:tcBorders>
            <w:shd w:val="clear" w:color="auto" w:fill="auto"/>
            <w:noWrap/>
            <w:vAlign w:val="bottom"/>
            <w:hideMark/>
          </w:tcPr>
          <w:p w14:paraId="2DE8D119"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(m</w:t>
            </w:r>
            <w:r w:rsidRPr="00F86A0C">
              <w:rPr>
                <w:rFonts w:ascii="Arial Narrow" w:hAnsi="Arial Narrow"/>
                <w:sz w:val="22"/>
                <w:szCs w:val="22"/>
                <w:vertAlign w:val="superscript"/>
              </w:rPr>
              <w:t>2</w:t>
            </w:r>
            <w:r w:rsidRPr="00F86A0C">
              <w:rPr>
                <w:rFonts w:ascii="Arial Narrow" w:hAnsi="Arial Narrow"/>
                <w:sz w:val="22"/>
                <w:szCs w:val="22"/>
              </w:rPr>
              <w:t>)</w:t>
            </w:r>
          </w:p>
        </w:tc>
        <w:tc>
          <w:tcPr>
            <w:tcW w:w="305" w:type="pct"/>
            <w:tcBorders>
              <w:top w:val="nil"/>
              <w:left w:val="single" w:sz="4" w:space="0" w:color="auto"/>
              <w:bottom w:val="nil"/>
              <w:right w:val="single" w:sz="8" w:space="0" w:color="auto"/>
            </w:tcBorders>
            <w:shd w:val="clear" w:color="auto" w:fill="auto"/>
            <w:noWrap/>
            <w:vAlign w:val="bottom"/>
            <w:hideMark/>
          </w:tcPr>
          <w:p w14:paraId="57AA8492" w14:textId="77777777" w:rsidR="00F86A0C" w:rsidRPr="00F86A0C" w:rsidRDefault="00F86A0C" w:rsidP="00D401FD">
            <w:pPr>
              <w:jc w:val="center"/>
              <w:rPr>
                <w:rFonts w:ascii="Arial Narrow" w:hAnsi="Arial Narrow" w:cs="Arial"/>
                <w:sz w:val="22"/>
                <w:szCs w:val="22"/>
              </w:rPr>
            </w:pPr>
            <w:r w:rsidRPr="00F86A0C">
              <w:rPr>
                <w:rFonts w:ascii="Arial Narrow" w:hAnsi="Arial Narrow" w:cs="Arial"/>
                <w:sz w:val="22"/>
                <w:szCs w:val="22"/>
              </w:rPr>
              <w:t>(%)</w:t>
            </w:r>
          </w:p>
        </w:tc>
      </w:tr>
      <w:tr w:rsidR="00F86A0C" w:rsidRPr="00F86A0C" w14:paraId="406EFD1A" w14:textId="77777777" w:rsidTr="00D401FD">
        <w:trPr>
          <w:trHeight w:val="255"/>
        </w:trPr>
        <w:tc>
          <w:tcPr>
            <w:tcW w:w="333" w:type="pct"/>
            <w:tcBorders>
              <w:top w:val="single" w:sz="8" w:space="0" w:color="auto"/>
              <w:left w:val="single" w:sz="8" w:space="0" w:color="auto"/>
              <w:bottom w:val="single" w:sz="4" w:space="0" w:color="auto"/>
              <w:right w:val="single" w:sz="8" w:space="0" w:color="auto"/>
            </w:tcBorders>
            <w:shd w:val="clear" w:color="000000" w:fill="CCFFFF"/>
            <w:noWrap/>
            <w:vAlign w:val="bottom"/>
            <w:hideMark/>
          </w:tcPr>
          <w:p w14:paraId="55B77D23"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0,175</w:t>
            </w:r>
          </w:p>
        </w:tc>
        <w:tc>
          <w:tcPr>
            <w:tcW w:w="680" w:type="pct"/>
            <w:tcBorders>
              <w:top w:val="single" w:sz="8" w:space="0" w:color="auto"/>
              <w:left w:val="nil"/>
              <w:bottom w:val="single" w:sz="4" w:space="0" w:color="auto"/>
              <w:right w:val="single" w:sz="4" w:space="0" w:color="auto"/>
            </w:tcBorders>
            <w:shd w:val="clear" w:color="auto" w:fill="auto"/>
            <w:noWrap/>
            <w:vAlign w:val="bottom"/>
            <w:hideMark/>
          </w:tcPr>
          <w:p w14:paraId="7B48958E"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d1</w:t>
            </w:r>
          </w:p>
        </w:tc>
        <w:tc>
          <w:tcPr>
            <w:tcW w:w="368" w:type="pct"/>
            <w:tcBorders>
              <w:top w:val="single" w:sz="8" w:space="0" w:color="auto"/>
              <w:left w:val="nil"/>
              <w:bottom w:val="single" w:sz="4" w:space="0" w:color="auto"/>
              <w:right w:val="single" w:sz="4" w:space="0" w:color="auto"/>
            </w:tcBorders>
            <w:shd w:val="clear" w:color="auto" w:fill="auto"/>
            <w:noWrap/>
            <w:vAlign w:val="bottom"/>
            <w:hideMark/>
          </w:tcPr>
          <w:p w14:paraId="2A9E73BB"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5,17</w:t>
            </w:r>
          </w:p>
        </w:tc>
        <w:tc>
          <w:tcPr>
            <w:tcW w:w="472" w:type="pct"/>
            <w:tcBorders>
              <w:top w:val="single" w:sz="8" w:space="0" w:color="auto"/>
              <w:left w:val="nil"/>
              <w:bottom w:val="single" w:sz="4" w:space="0" w:color="auto"/>
              <w:right w:val="single" w:sz="4" w:space="0" w:color="auto"/>
            </w:tcBorders>
            <w:shd w:val="clear" w:color="auto" w:fill="auto"/>
            <w:noWrap/>
            <w:vAlign w:val="bottom"/>
            <w:hideMark/>
          </w:tcPr>
          <w:p w14:paraId="1BCA8C40"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444" w:type="pct"/>
            <w:tcBorders>
              <w:top w:val="single" w:sz="8" w:space="0" w:color="auto"/>
              <w:left w:val="nil"/>
              <w:bottom w:val="single" w:sz="4" w:space="0" w:color="auto"/>
              <w:right w:val="single" w:sz="4" w:space="0" w:color="auto"/>
            </w:tcBorders>
            <w:shd w:val="clear" w:color="auto" w:fill="auto"/>
            <w:noWrap/>
            <w:vAlign w:val="bottom"/>
            <w:hideMark/>
          </w:tcPr>
          <w:p w14:paraId="44733962"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520" w:type="pct"/>
            <w:tcBorders>
              <w:top w:val="single" w:sz="8" w:space="0" w:color="auto"/>
              <w:left w:val="nil"/>
              <w:bottom w:val="single" w:sz="4" w:space="0" w:color="auto"/>
              <w:right w:val="single" w:sz="4" w:space="0" w:color="auto"/>
            </w:tcBorders>
            <w:shd w:val="clear" w:color="auto" w:fill="auto"/>
            <w:noWrap/>
            <w:vAlign w:val="bottom"/>
            <w:hideMark/>
          </w:tcPr>
          <w:p w14:paraId="136D3F0B"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0,00</w:t>
            </w:r>
          </w:p>
        </w:tc>
        <w:tc>
          <w:tcPr>
            <w:tcW w:w="430" w:type="pct"/>
            <w:tcBorders>
              <w:top w:val="single" w:sz="8" w:space="0" w:color="auto"/>
              <w:left w:val="nil"/>
              <w:bottom w:val="single" w:sz="4" w:space="0" w:color="auto"/>
              <w:right w:val="single" w:sz="4" w:space="0" w:color="auto"/>
            </w:tcBorders>
            <w:shd w:val="clear" w:color="auto" w:fill="auto"/>
            <w:noWrap/>
            <w:vAlign w:val="bottom"/>
            <w:hideMark/>
          </w:tcPr>
          <w:p w14:paraId="611845B0"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0,00</w:t>
            </w:r>
          </w:p>
        </w:tc>
        <w:tc>
          <w:tcPr>
            <w:tcW w:w="451" w:type="pct"/>
            <w:tcBorders>
              <w:top w:val="single" w:sz="8" w:space="0" w:color="auto"/>
              <w:left w:val="nil"/>
              <w:bottom w:val="single" w:sz="4" w:space="0" w:color="auto"/>
              <w:right w:val="single" w:sz="4" w:space="0" w:color="auto"/>
            </w:tcBorders>
            <w:shd w:val="clear" w:color="auto" w:fill="auto"/>
            <w:noWrap/>
            <w:vAlign w:val="bottom"/>
            <w:hideMark/>
          </w:tcPr>
          <w:p w14:paraId="7B364FB8"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5,17</w:t>
            </w:r>
          </w:p>
        </w:tc>
        <w:tc>
          <w:tcPr>
            <w:tcW w:w="388" w:type="pct"/>
            <w:tcBorders>
              <w:top w:val="single" w:sz="8" w:space="0" w:color="auto"/>
              <w:left w:val="nil"/>
              <w:bottom w:val="single" w:sz="4" w:space="0" w:color="auto"/>
              <w:right w:val="single" w:sz="4" w:space="0" w:color="auto"/>
            </w:tcBorders>
            <w:shd w:val="clear" w:color="auto" w:fill="auto"/>
            <w:noWrap/>
            <w:vAlign w:val="bottom"/>
            <w:hideMark/>
          </w:tcPr>
          <w:p w14:paraId="6D9D3D6D"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3,15</w:t>
            </w:r>
          </w:p>
        </w:tc>
        <w:tc>
          <w:tcPr>
            <w:tcW w:w="284" w:type="pct"/>
            <w:tcBorders>
              <w:top w:val="single" w:sz="8" w:space="0" w:color="auto"/>
              <w:left w:val="nil"/>
              <w:bottom w:val="single" w:sz="4" w:space="0" w:color="auto"/>
              <w:right w:val="single" w:sz="4" w:space="0" w:color="auto"/>
            </w:tcBorders>
            <w:shd w:val="clear" w:color="auto" w:fill="auto"/>
            <w:noWrap/>
            <w:vAlign w:val="bottom"/>
            <w:hideMark/>
          </w:tcPr>
          <w:p w14:paraId="444A7AE7"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4,40</w:t>
            </w:r>
          </w:p>
        </w:tc>
        <w:tc>
          <w:tcPr>
            <w:tcW w:w="326" w:type="pct"/>
            <w:tcBorders>
              <w:top w:val="single" w:sz="8" w:space="0" w:color="auto"/>
              <w:left w:val="nil"/>
              <w:bottom w:val="single" w:sz="4" w:space="0" w:color="auto"/>
              <w:right w:val="single" w:sz="4" w:space="0" w:color="auto"/>
            </w:tcBorders>
            <w:shd w:val="clear" w:color="auto" w:fill="auto"/>
            <w:noWrap/>
            <w:vAlign w:val="bottom"/>
            <w:hideMark/>
          </w:tcPr>
          <w:p w14:paraId="7859D6F1"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13,86</w:t>
            </w:r>
          </w:p>
        </w:tc>
        <w:tc>
          <w:tcPr>
            <w:tcW w:w="305" w:type="pct"/>
            <w:tcBorders>
              <w:top w:val="single" w:sz="8" w:space="0" w:color="auto"/>
              <w:left w:val="nil"/>
              <w:bottom w:val="single" w:sz="4" w:space="0" w:color="auto"/>
              <w:right w:val="single" w:sz="8" w:space="0" w:color="auto"/>
            </w:tcBorders>
            <w:shd w:val="clear" w:color="auto" w:fill="auto"/>
            <w:noWrap/>
            <w:vAlign w:val="bottom"/>
            <w:hideMark/>
          </w:tcPr>
          <w:p w14:paraId="2997D264"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37,3</w:t>
            </w:r>
          </w:p>
        </w:tc>
      </w:tr>
      <w:tr w:rsidR="00F86A0C" w:rsidRPr="00F86A0C" w14:paraId="09CE7848" w14:textId="77777777" w:rsidTr="00D401FD">
        <w:trPr>
          <w:trHeight w:val="270"/>
        </w:trPr>
        <w:tc>
          <w:tcPr>
            <w:tcW w:w="333" w:type="pct"/>
            <w:tcBorders>
              <w:top w:val="nil"/>
              <w:left w:val="single" w:sz="8" w:space="0" w:color="auto"/>
              <w:bottom w:val="single" w:sz="8" w:space="0" w:color="auto"/>
              <w:right w:val="single" w:sz="8" w:space="0" w:color="auto"/>
            </w:tcBorders>
            <w:shd w:val="clear" w:color="000000" w:fill="CCFFFF"/>
            <w:noWrap/>
            <w:vAlign w:val="bottom"/>
            <w:hideMark/>
          </w:tcPr>
          <w:p w14:paraId="7CF09FD0"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2,093</w:t>
            </w:r>
          </w:p>
        </w:tc>
        <w:tc>
          <w:tcPr>
            <w:tcW w:w="680" w:type="pct"/>
            <w:tcBorders>
              <w:top w:val="nil"/>
              <w:left w:val="nil"/>
              <w:bottom w:val="single" w:sz="8" w:space="0" w:color="auto"/>
              <w:right w:val="single" w:sz="4" w:space="0" w:color="auto"/>
            </w:tcBorders>
            <w:shd w:val="clear" w:color="auto" w:fill="auto"/>
            <w:noWrap/>
            <w:vAlign w:val="bottom"/>
            <w:hideMark/>
          </w:tcPr>
          <w:p w14:paraId="362FF8CE"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d2</w:t>
            </w:r>
          </w:p>
        </w:tc>
        <w:tc>
          <w:tcPr>
            <w:tcW w:w="368" w:type="pct"/>
            <w:tcBorders>
              <w:top w:val="nil"/>
              <w:left w:val="nil"/>
              <w:bottom w:val="single" w:sz="8" w:space="0" w:color="auto"/>
              <w:right w:val="single" w:sz="4" w:space="0" w:color="auto"/>
            </w:tcBorders>
            <w:shd w:val="clear" w:color="auto" w:fill="auto"/>
            <w:noWrap/>
            <w:vAlign w:val="bottom"/>
            <w:hideMark/>
          </w:tcPr>
          <w:p w14:paraId="6968D59E"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4,86</w:t>
            </w:r>
          </w:p>
        </w:tc>
        <w:tc>
          <w:tcPr>
            <w:tcW w:w="472" w:type="pct"/>
            <w:tcBorders>
              <w:top w:val="nil"/>
              <w:left w:val="nil"/>
              <w:bottom w:val="single" w:sz="8" w:space="0" w:color="auto"/>
              <w:right w:val="single" w:sz="4" w:space="0" w:color="auto"/>
            </w:tcBorders>
            <w:shd w:val="clear" w:color="auto" w:fill="auto"/>
            <w:noWrap/>
            <w:vAlign w:val="bottom"/>
            <w:hideMark/>
          </w:tcPr>
          <w:p w14:paraId="75D805FB"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444" w:type="pct"/>
            <w:tcBorders>
              <w:top w:val="nil"/>
              <w:left w:val="nil"/>
              <w:bottom w:val="single" w:sz="8" w:space="0" w:color="auto"/>
              <w:right w:val="single" w:sz="4" w:space="0" w:color="auto"/>
            </w:tcBorders>
            <w:shd w:val="clear" w:color="auto" w:fill="auto"/>
            <w:noWrap/>
            <w:vAlign w:val="bottom"/>
            <w:hideMark/>
          </w:tcPr>
          <w:p w14:paraId="7B6A6A7D"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 </w:t>
            </w:r>
          </w:p>
        </w:tc>
        <w:tc>
          <w:tcPr>
            <w:tcW w:w="520" w:type="pct"/>
            <w:tcBorders>
              <w:top w:val="nil"/>
              <w:left w:val="nil"/>
              <w:bottom w:val="single" w:sz="8" w:space="0" w:color="auto"/>
              <w:right w:val="single" w:sz="4" w:space="0" w:color="auto"/>
            </w:tcBorders>
            <w:shd w:val="clear" w:color="auto" w:fill="auto"/>
            <w:noWrap/>
            <w:vAlign w:val="bottom"/>
            <w:hideMark/>
          </w:tcPr>
          <w:p w14:paraId="3C842470"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0,00</w:t>
            </w:r>
          </w:p>
        </w:tc>
        <w:tc>
          <w:tcPr>
            <w:tcW w:w="430" w:type="pct"/>
            <w:tcBorders>
              <w:top w:val="nil"/>
              <w:left w:val="nil"/>
              <w:bottom w:val="single" w:sz="8" w:space="0" w:color="auto"/>
              <w:right w:val="single" w:sz="4" w:space="0" w:color="auto"/>
            </w:tcBorders>
            <w:shd w:val="clear" w:color="auto" w:fill="auto"/>
            <w:noWrap/>
            <w:vAlign w:val="bottom"/>
            <w:hideMark/>
          </w:tcPr>
          <w:p w14:paraId="3476AD3D"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0,00</w:t>
            </w:r>
          </w:p>
        </w:tc>
        <w:tc>
          <w:tcPr>
            <w:tcW w:w="451" w:type="pct"/>
            <w:tcBorders>
              <w:top w:val="nil"/>
              <w:left w:val="nil"/>
              <w:bottom w:val="single" w:sz="8" w:space="0" w:color="auto"/>
              <w:right w:val="single" w:sz="4" w:space="0" w:color="auto"/>
            </w:tcBorders>
            <w:shd w:val="clear" w:color="auto" w:fill="auto"/>
            <w:noWrap/>
            <w:vAlign w:val="bottom"/>
            <w:hideMark/>
          </w:tcPr>
          <w:p w14:paraId="47E0BAC0"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4,86</w:t>
            </w:r>
          </w:p>
        </w:tc>
        <w:tc>
          <w:tcPr>
            <w:tcW w:w="388" w:type="pct"/>
            <w:tcBorders>
              <w:top w:val="nil"/>
              <w:left w:val="nil"/>
              <w:bottom w:val="single" w:sz="8" w:space="0" w:color="auto"/>
              <w:right w:val="single" w:sz="4" w:space="0" w:color="auto"/>
            </w:tcBorders>
            <w:shd w:val="clear" w:color="auto" w:fill="auto"/>
            <w:noWrap/>
            <w:vAlign w:val="bottom"/>
            <w:hideMark/>
          </w:tcPr>
          <w:p w14:paraId="13693D6E"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3,15</w:t>
            </w:r>
          </w:p>
        </w:tc>
        <w:tc>
          <w:tcPr>
            <w:tcW w:w="284" w:type="pct"/>
            <w:tcBorders>
              <w:top w:val="nil"/>
              <w:left w:val="nil"/>
              <w:bottom w:val="single" w:sz="8" w:space="0" w:color="auto"/>
              <w:right w:val="single" w:sz="4" w:space="0" w:color="auto"/>
            </w:tcBorders>
            <w:shd w:val="clear" w:color="auto" w:fill="auto"/>
            <w:noWrap/>
            <w:vAlign w:val="bottom"/>
            <w:hideMark/>
          </w:tcPr>
          <w:p w14:paraId="47666B18" w14:textId="77777777" w:rsidR="00F86A0C" w:rsidRPr="00F86A0C" w:rsidRDefault="00F86A0C" w:rsidP="00D401FD">
            <w:pPr>
              <w:jc w:val="center"/>
              <w:rPr>
                <w:rFonts w:ascii="Arial Narrow" w:hAnsi="Arial Narrow"/>
                <w:sz w:val="22"/>
                <w:szCs w:val="22"/>
              </w:rPr>
            </w:pPr>
            <w:r w:rsidRPr="00F86A0C">
              <w:rPr>
                <w:rFonts w:ascii="Arial Narrow" w:hAnsi="Arial Narrow"/>
                <w:sz w:val="22"/>
                <w:szCs w:val="22"/>
              </w:rPr>
              <w:t>1,60</w:t>
            </w:r>
          </w:p>
        </w:tc>
        <w:tc>
          <w:tcPr>
            <w:tcW w:w="326" w:type="pct"/>
            <w:tcBorders>
              <w:top w:val="nil"/>
              <w:left w:val="nil"/>
              <w:bottom w:val="single" w:sz="8" w:space="0" w:color="auto"/>
              <w:right w:val="single" w:sz="4" w:space="0" w:color="auto"/>
            </w:tcBorders>
            <w:shd w:val="clear" w:color="auto" w:fill="auto"/>
            <w:noWrap/>
            <w:vAlign w:val="bottom"/>
            <w:hideMark/>
          </w:tcPr>
          <w:p w14:paraId="3F275228"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5,04</w:t>
            </w:r>
          </w:p>
        </w:tc>
        <w:tc>
          <w:tcPr>
            <w:tcW w:w="305" w:type="pct"/>
            <w:tcBorders>
              <w:top w:val="nil"/>
              <w:left w:val="nil"/>
              <w:bottom w:val="single" w:sz="8" w:space="0" w:color="auto"/>
              <w:right w:val="single" w:sz="8" w:space="0" w:color="auto"/>
            </w:tcBorders>
            <w:shd w:val="clear" w:color="auto" w:fill="auto"/>
            <w:noWrap/>
            <w:vAlign w:val="bottom"/>
            <w:hideMark/>
          </w:tcPr>
          <w:p w14:paraId="6287AB96" w14:textId="77777777" w:rsidR="00F86A0C" w:rsidRPr="00F86A0C" w:rsidRDefault="00F86A0C" w:rsidP="00D401FD">
            <w:pPr>
              <w:jc w:val="center"/>
              <w:rPr>
                <w:rFonts w:ascii="Arial Narrow" w:hAnsi="Arial Narrow"/>
                <w:b/>
                <w:bCs/>
                <w:sz w:val="22"/>
                <w:szCs w:val="22"/>
              </w:rPr>
            </w:pPr>
            <w:r w:rsidRPr="00F86A0C">
              <w:rPr>
                <w:rFonts w:ascii="Arial Narrow" w:hAnsi="Arial Narrow"/>
                <w:b/>
                <w:bCs/>
                <w:sz w:val="22"/>
                <w:szCs w:val="22"/>
              </w:rPr>
              <w:t>96,5</w:t>
            </w:r>
          </w:p>
        </w:tc>
      </w:tr>
    </w:tbl>
    <w:p w14:paraId="50E90D04" w14:textId="77777777" w:rsidR="00F86A0C" w:rsidRPr="00F86A0C" w:rsidRDefault="00F86A0C" w:rsidP="00F86A0C">
      <w:pPr>
        <w:ind w:firstLine="578"/>
        <w:rPr>
          <w:rFonts w:ascii="Arial Narrow" w:hAnsi="Arial Narrow"/>
          <w:sz w:val="22"/>
          <w:szCs w:val="22"/>
        </w:rPr>
      </w:pPr>
    </w:p>
    <w:p w14:paraId="17A52866" w14:textId="77777777" w:rsidR="00F86A0C" w:rsidRPr="00F86A0C" w:rsidRDefault="00F86A0C" w:rsidP="00F86A0C">
      <w:pPr>
        <w:ind w:firstLine="578"/>
        <w:rPr>
          <w:rFonts w:ascii="Arial Narrow" w:hAnsi="Arial Narrow"/>
          <w:sz w:val="22"/>
          <w:szCs w:val="22"/>
        </w:rPr>
      </w:pPr>
      <w:r w:rsidRPr="00F86A0C">
        <w:rPr>
          <w:rFonts w:ascii="Arial Narrow" w:hAnsi="Arial Narrow"/>
          <w:sz w:val="22"/>
          <w:szCs w:val="22"/>
        </w:rPr>
        <w:t>Odstupové vzdialenosti od jednotlivých objektov sú vyhovujúce. V požiarne nebezpečnom priestore sa nenachádza žiadny iný objekt.</w:t>
      </w:r>
    </w:p>
    <w:p w14:paraId="360B91A5" w14:textId="77777777" w:rsidR="00F86A0C" w:rsidRPr="00F86A0C" w:rsidRDefault="00F86A0C" w:rsidP="00F86A0C">
      <w:pPr>
        <w:ind w:firstLine="578"/>
        <w:rPr>
          <w:rFonts w:ascii="Arial Narrow" w:hAnsi="Arial Narrow"/>
          <w:sz w:val="22"/>
          <w:szCs w:val="22"/>
        </w:rPr>
      </w:pPr>
      <w:r w:rsidRPr="00F86A0C">
        <w:rPr>
          <w:rFonts w:ascii="Arial Narrow" w:hAnsi="Arial Narrow"/>
          <w:sz w:val="22"/>
          <w:szCs w:val="22"/>
        </w:rPr>
        <w:t>Prepočet odstupových vzdialeností je uvedený vo výpočtovej časti a odstupové vzdialenosti sú vyznačené vo výkresovej dokumentácii.</w:t>
      </w:r>
    </w:p>
    <w:p w14:paraId="31526686" w14:textId="52EB902A" w:rsidR="00F86A0C" w:rsidRPr="00F86A0C" w:rsidRDefault="00F86A0C" w:rsidP="00F86A0C">
      <w:pPr>
        <w:ind w:firstLine="578"/>
        <w:rPr>
          <w:rFonts w:ascii="Arial Narrow" w:hAnsi="Arial Narrow"/>
          <w:sz w:val="22"/>
          <w:szCs w:val="22"/>
        </w:rPr>
      </w:pPr>
      <w:r w:rsidRPr="00F86A0C">
        <w:rPr>
          <w:rFonts w:ascii="Arial Narrow" w:hAnsi="Arial Narrow"/>
          <w:sz w:val="22"/>
          <w:szCs w:val="22"/>
        </w:rPr>
        <w:t>Za požiarne otvorené plochy ako úplné sa považujú okenné a dverné otvory v obvodovom plášti, ktoré nemajú požiarnu odolnosť.</w:t>
      </w:r>
    </w:p>
    <w:p w14:paraId="7F01734D" w14:textId="343E0810" w:rsidR="00F86A0C" w:rsidRPr="00F86A0C" w:rsidRDefault="00F86A0C" w:rsidP="00F86A0C">
      <w:pPr>
        <w:pStyle w:val="Nadpis1"/>
        <w:rPr>
          <w:rFonts w:ascii="Arial Narrow" w:hAnsi="Arial Narrow"/>
          <w:color w:val="auto"/>
          <w:sz w:val="22"/>
          <w:szCs w:val="22"/>
        </w:rPr>
      </w:pPr>
      <w:bookmarkStart w:id="28" w:name="_Toc121296035"/>
      <w:r w:rsidRPr="00F86A0C">
        <w:rPr>
          <w:rFonts w:ascii="Arial Narrow" w:hAnsi="Arial Narrow"/>
          <w:color w:val="auto"/>
          <w:sz w:val="22"/>
          <w:szCs w:val="22"/>
        </w:rPr>
        <w:t>12.</w:t>
      </w:r>
      <w:r>
        <w:rPr>
          <w:rFonts w:ascii="Arial Narrow" w:hAnsi="Arial Narrow"/>
          <w:color w:val="auto"/>
          <w:sz w:val="22"/>
          <w:szCs w:val="22"/>
        </w:rPr>
        <w:t>2.9</w:t>
      </w:r>
      <w:r w:rsidRPr="00F86A0C">
        <w:rPr>
          <w:rFonts w:ascii="Arial Narrow" w:hAnsi="Arial Narrow"/>
          <w:color w:val="auto"/>
          <w:sz w:val="22"/>
          <w:szCs w:val="22"/>
        </w:rPr>
        <w:t xml:space="preserve">  Prenosné hasiace prístroje</w:t>
      </w:r>
      <w:bookmarkEnd w:id="28"/>
    </w:p>
    <w:p w14:paraId="75B14389" w14:textId="77777777" w:rsidR="00F86A0C" w:rsidRPr="00F86A0C" w:rsidRDefault="00F86A0C" w:rsidP="00F86A0C">
      <w:pPr>
        <w:ind w:firstLine="708"/>
        <w:rPr>
          <w:rFonts w:ascii="Arial Narrow" w:hAnsi="Arial Narrow"/>
          <w:sz w:val="22"/>
          <w:szCs w:val="22"/>
        </w:rPr>
      </w:pPr>
      <w:r w:rsidRPr="00F86A0C">
        <w:rPr>
          <w:rFonts w:ascii="Arial Narrow" w:hAnsi="Arial Narrow" w:cs="Arial"/>
          <w:sz w:val="22"/>
          <w:szCs w:val="22"/>
        </w:rPr>
        <w:t>Pre výťahovú šachtu sa nenavrhujú nové hasiace prístroje. V prípade požiaru sa využijú jestvujúce hasiace prístroje umiestnené v priestoroch školy.</w:t>
      </w:r>
    </w:p>
    <w:p w14:paraId="2C78D4A2" w14:textId="77777777" w:rsidR="00F86A0C" w:rsidRPr="00F86A0C" w:rsidRDefault="00F86A0C" w:rsidP="00F86A0C">
      <w:pPr>
        <w:jc w:val="both"/>
        <w:rPr>
          <w:rFonts w:ascii="Arial Narrow" w:hAnsi="Arial Narrow" w:cs="Arial"/>
          <w:b/>
          <w:i/>
          <w:sz w:val="22"/>
          <w:szCs w:val="22"/>
          <w:highlight w:val="lightGray"/>
          <w:u w:val="single"/>
        </w:rPr>
      </w:pPr>
    </w:p>
    <w:p w14:paraId="442E3E56" w14:textId="5FF4250B" w:rsidR="00F86A0C" w:rsidRPr="00F86A0C" w:rsidRDefault="00F86A0C" w:rsidP="00F86A0C">
      <w:pPr>
        <w:pStyle w:val="Nadpis1"/>
        <w:rPr>
          <w:rFonts w:ascii="Arial Narrow" w:hAnsi="Arial Narrow"/>
          <w:color w:val="auto"/>
          <w:sz w:val="22"/>
          <w:szCs w:val="22"/>
        </w:rPr>
      </w:pPr>
      <w:bookmarkStart w:id="29" w:name="_Toc121296036"/>
      <w:r w:rsidRPr="00F86A0C">
        <w:rPr>
          <w:rFonts w:ascii="Arial Narrow" w:hAnsi="Arial Narrow"/>
          <w:color w:val="auto"/>
          <w:sz w:val="22"/>
          <w:szCs w:val="22"/>
        </w:rPr>
        <w:t>1</w:t>
      </w:r>
      <w:r>
        <w:rPr>
          <w:rFonts w:ascii="Arial Narrow" w:hAnsi="Arial Narrow"/>
          <w:color w:val="auto"/>
          <w:sz w:val="22"/>
          <w:szCs w:val="22"/>
        </w:rPr>
        <w:t>2</w:t>
      </w:r>
      <w:r w:rsidRPr="00F86A0C">
        <w:rPr>
          <w:rFonts w:ascii="Arial Narrow" w:hAnsi="Arial Narrow"/>
          <w:color w:val="auto"/>
          <w:sz w:val="22"/>
          <w:szCs w:val="22"/>
        </w:rPr>
        <w:t>.</w:t>
      </w:r>
      <w:r>
        <w:rPr>
          <w:rFonts w:ascii="Arial Narrow" w:hAnsi="Arial Narrow"/>
          <w:color w:val="auto"/>
          <w:sz w:val="22"/>
          <w:szCs w:val="22"/>
        </w:rPr>
        <w:t>2.10</w:t>
      </w:r>
      <w:r w:rsidRPr="00F86A0C">
        <w:rPr>
          <w:rFonts w:ascii="Arial Narrow" w:hAnsi="Arial Narrow"/>
          <w:color w:val="auto"/>
          <w:sz w:val="22"/>
          <w:szCs w:val="22"/>
        </w:rPr>
        <w:t xml:space="preserve">  Zariadenia pre protipožiarny zásah:</w:t>
      </w:r>
      <w:bookmarkEnd w:id="29"/>
    </w:p>
    <w:p w14:paraId="34F0BE44" w14:textId="4E2FAC0B" w:rsidR="00F86A0C" w:rsidRPr="00F86A0C" w:rsidRDefault="00F86A0C" w:rsidP="00F86A0C">
      <w:pPr>
        <w:ind w:firstLine="578"/>
        <w:rPr>
          <w:rFonts w:ascii="Arial Narrow" w:hAnsi="Arial Narrow" w:cs="Arial"/>
          <w:sz w:val="22"/>
          <w:szCs w:val="22"/>
        </w:rPr>
      </w:pPr>
      <w:bookmarkStart w:id="30" w:name="_Toc121296037"/>
      <w:r w:rsidRPr="00F86A0C">
        <w:rPr>
          <w:rFonts w:ascii="Arial Narrow" w:hAnsi="Arial Narrow" w:cs="Arial"/>
          <w:sz w:val="22"/>
          <w:szCs w:val="22"/>
        </w:rPr>
        <w:t>Navrhovaná prístavba výťahovej šachty nemá vplyv na príjazdy a prístupy</w:t>
      </w:r>
      <w:bookmarkStart w:id="31" w:name="_Toc121296038"/>
      <w:bookmarkEnd w:id="30"/>
      <w:r w:rsidRPr="00F86A0C">
        <w:rPr>
          <w:rFonts w:ascii="Arial Narrow" w:hAnsi="Arial Narrow" w:cs="Arial"/>
          <w:sz w:val="22"/>
          <w:szCs w:val="22"/>
        </w:rPr>
        <w:t>, nástupnú ploch</w:t>
      </w:r>
      <w:bookmarkEnd w:id="31"/>
      <w:r w:rsidRPr="00F86A0C">
        <w:rPr>
          <w:rFonts w:ascii="Arial Narrow" w:hAnsi="Arial Narrow" w:cs="Arial"/>
          <w:sz w:val="22"/>
          <w:szCs w:val="22"/>
        </w:rPr>
        <w:t>u</w:t>
      </w:r>
      <w:bookmarkStart w:id="32" w:name="_Toc121296039"/>
      <w:r w:rsidRPr="00F86A0C">
        <w:rPr>
          <w:rFonts w:ascii="Arial Narrow" w:hAnsi="Arial Narrow" w:cs="Arial"/>
          <w:sz w:val="22"/>
          <w:szCs w:val="22"/>
        </w:rPr>
        <w:t>, vnútorné zásahové cesty</w:t>
      </w:r>
      <w:bookmarkEnd w:id="32"/>
      <w:r w:rsidRPr="00F86A0C">
        <w:rPr>
          <w:rFonts w:ascii="Arial Narrow" w:hAnsi="Arial Narrow" w:cs="Arial"/>
          <w:sz w:val="22"/>
          <w:szCs w:val="22"/>
        </w:rPr>
        <w:t xml:space="preserve"> a</w:t>
      </w:r>
      <w:bookmarkStart w:id="33" w:name="_Toc121296040"/>
      <w:r w:rsidRPr="00F86A0C">
        <w:rPr>
          <w:rFonts w:ascii="Arial Narrow" w:hAnsi="Arial Narrow" w:cs="Arial"/>
          <w:sz w:val="22"/>
          <w:szCs w:val="22"/>
        </w:rPr>
        <w:t xml:space="preserve"> vonkajšia zásahové ces</w:t>
      </w:r>
      <w:bookmarkEnd w:id="33"/>
      <w:r w:rsidRPr="00F86A0C">
        <w:rPr>
          <w:rFonts w:ascii="Arial Narrow" w:hAnsi="Arial Narrow" w:cs="Arial"/>
          <w:sz w:val="22"/>
          <w:szCs w:val="22"/>
        </w:rPr>
        <w:t xml:space="preserve">ty. V platnosti zostáva jestvujúce riešenie týchto zariadení. </w:t>
      </w:r>
    </w:p>
    <w:p w14:paraId="6B5ECC27" w14:textId="4AC82B53" w:rsidR="00F86A0C" w:rsidRPr="00F86A0C" w:rsidRDefault="00F86A0C" w:rsidP="00F86A0C">
      <w:pPr>
        <w:pStyle w:val="Nadpis1"/>
        <w:rPr>
          <w:rFonts w:ascii="Arial Narrow" w:hAnsi="Arial Narrow"/>
          <w:color w:val="auto"/>
          <w:sz w:val="22"/>
          <w:szCs w:val="22"/>
        </w:rPr>
      </w:pPr>
      <w:bookmarkStart w:id="34" w:name="_Toc121296041"/>
      <w:r w:rsidRPr="00F86A0C">
        <w:rPr>
          <w:rFonts w:ascii="Arial Narrow" w:hAnsi="Arial Narrow"/>
          <w:color w:val="auto"/>
          <w:sz w:val="22"/>
          <w:szCs w:val="22"/>
        </w:rPr>
        <w:t>1</w:t>
      </w:r>
      <w:r>
        <w:rPr>
          <w:rFonts w:ascii="Arial Narrow" w:hAnsi="Arial Narrow"/>
          <w:color w:val="auto"/>
          <w:sz w:val="22"/>
          <w:szCs w:val="22"/>
        </w:rPr>
        <w:t>2.2</w:t>
      </w:r>
      <w:r w:rsidRPr="00F86A0C">
        <w:rPr>
          <w:rFonts w:ascii="Arial Narrow" w:hAnsi="Arial Narrow"/>
          <w:color w:val="auto"/>
          <w:sz w:val="22"/>
          <w:szCs w:val="22"/>
        </w:rPr>
        <w:t>.</w:t>
      </w:r>
      <w:r>
        <w:rPr>
          <w:rFonts w:ascii="Arial Narrow" w:hAnsi="Arial Narrow"/>
          <w:color w:val="auto"/>
          <w:sz w:val="22"/>
          <w:szCs w:val="22"/>
        </w:rPr>
        <w:t>11</w:t>
      </w:r>
      <w:r w:rsidRPr="00F86A0C">
        <w:rPr>
          <w:rFonts w:ascii="Arial Narrow" w:hAnsi="Arial Narrow"/>
          <w:color w:val="auto"/>
          <w:sz w:val="22"/>
          <w:szCs w:val="22"/>
        </w:rPr>
        <w:t xml:space="preserve"> Zásobovanie vodou na hasenie požiarov</w:t>
      </w:r>
      <w:bookmarkEnd w:id="34"/>
    </w:p>
    <w:p w14:paraId="36BDE3EC" w14:textId="7C32DD00" w:rsidR="00F86A0C" w:rsidRPr="00F86A0C" w:rsidRDefault="00F86A0C" w:rsidP="00F86A0C">
      <w:pPr>
        <w:jc w:val="both"/>
        <w:rPr>
          <w:rFonts w:ascii="Arial Narrow" w:hAnsi="Arial Narrow" w:cs="Arial"/>
          <w:b/>
          <w:sz w:val="22"/>
          <w:szCs w:val="22"/>
        </w:rPr>
      </w:pPr>
      <w:bookmarkStart w:id="35" w:name="_Toc121296042"/>
      <w:r w:rsidRPr="00F86A0C">
        <w:rPr>
          <w:rStyle w:val="Nadpis2Char"/>
          <w:rFonts w:ascii="Arial Narrow" w:hAnsi="Arial Narrow"/>
          <w:color w:val="auto"/>
          <w:sz w:val="22"/>
          <w:szCs w:val="22"/>
        </w:rPr>
        <w:t>Vonkajší požiarny vodovod</w:t>
      </w:r>
      <w:bookmarkEnd w:id="35"/>
    </w:p>
    <w:p w14:paraId="2929557C" w14:textId="46553EA3" w:rsidR="00F86A0C" w:rsidRPr="00F86A0C" w:rsidRDefault="00F86A0C" w:rsidP="00F86A0C">
      <w:pPr>
        <w:ind w:firstLine="578"/>
        <w:rPr>
          <w:rFonts w:ascii="Arial Narrow" w:hAnsi="Arial Narrow" w:cs="Arial"/>
          <w:sz w:val="22"/>
          <w:szCs w:val="22"/>
        </w:rPr>
      </w:pPr>
      <w:r w:rsidRPr="00F86A0C">
        <w:rPr>
          <w:rFonts w:ascii="Arial Narrow" w:hAnsi="Arial Narrow"/>
          <w:sz w:val="22"/>
          <w:szCs w:val="22"/>
        </w:rPr>
        <w:t xml:space="preserve">Prístavba výťahovej šachty nemá vplyv na zásobovanie stavby vodou na hasenie požiarov a v platnosti zostávajú jestvujúce zdroje vody na hasenie požiarov, ako aj vybavenie stavby hadicovými zariadeniami. </w:t>
      </w:r>
      <w:r w:rsidRPr="00F86A0C">
        <w:rPr>
          <w:rFonts w:ascii="Arial Narrow" w:hAnsi="Arial Narrow" w:cs="Arial"/>
          <w:sz w:val="22"/>
          <w:szCs w:val="22"/>
        </w:rPr>
        <w:t xml:space="preserve">Plocha požiarneho úseku je menej ako 30 m2 a na základe § 6 odsek 4 písmeno b) vyhlášky MV SR č. 699/2004 </w:t>
      </w:r>
      <w:proofErr w:type="spellStart"/>
      <w:r w:rsidRPr="00F86A0C">
        <w:rPr>
          <w:rFonts w:ascii="Arial Narrow" w:hAnsi="Arial Narrow" w:cs="Arial"/>
          <w:sz w:val="22"/>
          <w:szCs w:val="22"/>
        </w:rPr>
        <w:t>Z.z</w:t>
      </w:r>
      <w:proofErr w:type="spellEnd"/>
      <w:r w:rsidRPr="00F86A0C">
        <w:rPr>
          <w:rFonts w:ascii="Arial Narrow" w:hAnsi="Arial Narrow" w:cs="Arial"/>
          <w:sz w:val="22"/>
          <w:szCs w:val="22"/>
        </w:rPr>
        <w:t>. za potreba vody pre tento požiarny úsek neurčuje.</w:t>
      </w:r>
    </w:p>
    <w:p w14:paraId="5F84703F" w14:textId="428B08C9" w:rsidR="00F86A0C" w:rsidRPr="00F86A0C" w:rsidRDefault="00F86A0C" w:rsidP="00F86A0C">
      <w:pPr>
        <w:pStyle w:val="Nadpis1"/>
        <w:rPr>
          <w:rFonts w:ascii="Arial Narrow" w:hAnsi="Arial Narrow"/>
          <w:color w:val="auto"/>
          <w:sz w:val="22"/>
          <w:szCs w:val="22"/>
        </w:rPr>
      </w:pPr>
      <w:bookmarkStart w:id="36" w:name="_Toc121296044"/>
      <w:r w:rsidRPr="00F86A0C">
        <w:rPr>
          <w:rFonts w:ascii="Arial Narrow" w:hAnsi="Arial Narrow"/>
          <w:color w:val="auto"/>
          <w:sz w:val="22"/>
          <w:szCs w:val="22"/>
        </w:rPr>
        <w:t>1</w:t>
      </w:r>
      <w:r>
        <w:rPr>
          <w:rFonts w:ascii="Arial Narrow" w:hAnsi="Arial Narrow"/>
          <w:color w:val="auto"/>
          <w:sz w:val="22"/>
          <w:szCs w:val="22"/>
        </w:rPr>
        <w:t>2</w:t>
      </w:r>
      <w:r w:rsidRPr="00F86A0C">
        <w:rPr>
          <w:rFonts w:ascii="Arial Narrow" w:hAnsi="Arial Narrow"/>
          <w:color w:val="auto"/>
          <w:sz w:val="22"/>
          <w:szCs w:val="22"/>
        </w:rPr>
        <w:t>.</w:t>
      </w:r>
      <w:r>
        <w:rPr>
          <w:rFonts w:ascii="Arial Narrow" w:hAnsi="Arial Narrow"/>
          <w:color w:val="auto"/>
          <w:sz w:val="22"/>
          <w:szCs w:val="22"/>
        </w:rPr>
        <w:t>2.12</w:t>
      </w:r>
      <w:r w:rsidRPr="00F86A0C">
        <w:rPr>
          <w:rFonts w:ascii="Arial Narrow" w:hAnsi="Arial Narrow"/>
          <w:color w:val="auto"/>
          <w:sz w:val="22"/>
          <w:szCs w:val="22"/>
        </w:rPr>
        <w:t xml:space="preserve">  Požiarno-technické zariadenia</w:t>
      </w:r>
      <w:bookmarkEnd w:id="36"/>
      <w:r w:rsidRPr="00F86A0C">
        <w:rPr>
          <w:rFonts w:ascii="Arial Narrow" w:hAnsi="Arial Narrow" w:cs="Arial"/>
          <w:color w:val="auto"/>
          <w:sz w:val="22"/>
          <w:szCs w:val="22"/>
        </w:rPr>
        <w:t xml:space="preserve">                                                                                                                                                               </w:t>
      </w:r>
    </w:p>
    <w:p w14:paraId="76D31D1D" w14:textId="77777777" w:rsidR="00F86A0C" w:rsidRPr="00F86A0C" w:rsidRDefault="00F86A0C" w:rsidP="00F86A0C">
      <w:pPr>
        <w:ind w:firstLine="708"/>
        <w:rPr>
          <w:rFonts w:ascii="Arial Narrow" w:hAnsi="Arial Narrow"/>
          <w:sz w:val="22"/>
          <w:szCs w:val="22"/>
        </w:rPr>
      </w:pPr>
      <w:r w:rsidRPr="00F86A0C">
        <w:rPr>
          <w:rFonts w:ascii="Arial Narrow" w:hAnsi="Arial Narrow"/>
          <w:sz w:val="22"/>
          <w:szCs w:val="22"/>
        </w:rPr>
        <w:t>Navrhovaná prístavba výťahovej šachty nemá vplyv na  vybavenie objektu elektrickou požiarnou signalizáciou, hlasovou signalizáciou požiaru a stabilným hasiacim zariadením.</w:t>
      </w:r>
    </w:p>
    <w:p w14:paraId="1C10E7E2" w14:textId="77777777" w:rsidR="00F86A0C" w:rsidRPr="00F86A0C" w:rsidRDefault="00F86A0C" w:rsidP="00F86A0C">
      <w:pPr>
        <w:jc w:val="both"/>
        <w:rPr>
          <w:rFonts w:ascii="Arial Narrow" w:hAnsi="Arial Narrow"/>
          <w:sz w:val="22"/>
          <w:szCs w:val="22"/>
        </w:rPr>
      </w:pPr>
    </w:p>
    <w:p w14:paraId="45521E2C" w14:textId="66D53F32" w:rsidR="00F86A0C" w:rsidRPr="00F86A0C" w:rsidRDefault="00F86A0C" w:rsidP="00F86A0C">
      <w:pPr>
        <w:pStyle w:val="Nadpis1"/>
        <w:rPr>
          <w:rFonts w:ascii="Arial Narrow" w:hAnsi="Arial Narrow"/>
          <w:color w:val="auto"/>
          <w:sz w:val="22"/>
          <w:szCs w:val="22"/>
        </w:rPr>
      </w:pPr>
      <w:bookmarkStart w:id="37" w:name="_Toc94520578"/>
      <w:bookmarkStart w:id="38" w:name="_Toc121296045"/>
      <w:r w:rsidRPr="00F86A0C">
        <w:rPr>
          <w:rFonts w:ascii="Arial Narrow" w:hAnsi="Arial Narrow"/>
          <w:color w:val="auto"/>
          <w:sz w:val="22"/>
          <w:szCs w:val="22"/>
        </w:rPr>
        <w:br w:type="page"/>
      </w:r>
      <w:r w:rsidRPr="00F86A0C">
        <w:rPr>
          <w:rFonts w:ascii="Arial Narrow" w:hAnsi="Arial Narrow"/>
          <w:color w:val="auto"/>
          <w:sz w:val="22"/>
          <w:szCs w:val="22"/>
        </w:rPr>
        <w:lastRenderedPageBreak/>
        <w:t>1</w:t>
      </w:r>
      <w:r>
        <w:rPr>
          <w:rFonts w:ascii="Arial Narrow" w:hAnsi="Arial Narrow"/>
          <w:color w:val="auto"/>
          <w:sz w:val="22"/>
          <w:szCs w:val="22"/>
        </w:rPr>
        <w:t>2.2.13</w:t>
      </w:r>
      <w:r w:rsidRPr="00F86A0C">
        <w:rPr>
          <w:rFonts w:ascii="Arial Narrow" w:hAnsi="Arial Narrow"/>
          <w:color w:val="auto"/>
          <w:sz w:val="22"/>
          <w:szCs w:val="22"/>
        </w:rPr>
        <w:t>. Technické vybavenie objektu</w:t>
      </w:r>
      <w:bookmarkStart w:id="39" w:name="_Toc473266496"/>
      <w:bookmarkStart w:id="40" w:name="_Toc475530482"/>
      <w:bookmarkEnd w:id="37"/>
      <w:bookmarkEnd w:id="38"/>
    </w:p>
    <w:p w14:paraId="45E0F176" w14:textId="1DE64AF7" w:rsidR="00F86A0C" w:rsidRPr="00F86A0C" w:rsidRDefault="00F86A0C" w:rsidP="00F86A0C">
      <w:pPr>
        <w:pStyle w:val="Nadpis2"/>
        <w:ind w:left="576" w:hanging="576"/>
        <w:rPr>
          <w:rFonts w:ascii="Arial Narrow" w:hAnsi="Arial Narrow" w:cs="Arial"/>
          <w:color w:val="auto"/>
          <w:sz w:val="22"/>
          <w:szCs w:val="22"/>
        </w:rPr>
      </w:pPr>
      <w:bookmarkStart w:id="41" w:name="_Toc94520579"/>
      <w:bookmarkStart w:id="42" w:name="_Toc121296046"/>
      <w:r w:rsidRPr="00F86A0C">
        <w:rPr>
          <w:rFonts w:ascii="Arial Narrow" w:hAnsi="Arial Narrow" w:cs="Arial"/>
          <w:color w:val="auto"/>
          <w:sz w:val="22"/>
          <w:szCs w:val="22"/>
        </w:rPr>
        <w:t>Elektroinštalácia</w:t>
      </w:r>
      <w:bookmarkEnd w:id="39"/>
      <w:bookmarkEnd w:id="40"/>
      <w:bookmarkEnd w:id="41"/>
      <w:bookmarkEnd w:id="42"/>
    </w:p>
    <w:p w14:paraId="39253304" w14:textId="26D6AB7E"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 xml:space="preserve">Elektroinštalácia musí byť v príslušnom krytí podľa určeného prostredia - protokoly o určení vonkajších vplyvov, v ktorom sa nachádza. </w:t>
      </w:r>
    </w:p>
    <w:p w14:paraId="503F1D0A" w14:textId="147DB860" w:rsidR="00F86A0C" w:rsidRPr="00F86A0C" w:rsidRDefault="00F86A0C" w:rsidP="00F86A0C">
      <w:pPr>
        <w:rPr>
          <w:rFonts w:ascii="Arial Narrow" w:hAnsi="Arial Narrow" w:cs="Arial"/>
          <w:sz w:val="22"/>
          <w:szCs w:val="22"/>
        </w:rPr>
      </w:pPr>
      <w:r w:rsidRPr="00F86A0C">
        <w:rPr>
          <w:rFonts w:ascii="Arial Narrow" w:hAnsi="Arial Narrow" w:cs="Arial"/>
          <w:sz w:val="22"/>
          <w:szCs w:val="22"/>
        </w:rPr>
        <w:t xml:space="preserve">Elektrické zariadenia nesmú byť príčinou vzniku požiaru okolitých materiálov v zmysle č. 422.1 STN 33 2000-4-42. </w:t>
      </w:r>
    </w:p>
    <w:p w14:paraId="4C291D26" w14:textId="3616E5CF"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Elektrická inštalácia sa musí usporiadať tak, aby vplyvom vysokej teploty alebo elektrického oblúka nevzniklo nebezpečenstvo vznietenia horľavých materiálov v zmysle čl. 131.3 STN 33 2000-1.</w:t>
      </w:r>
    </w:p>
    <w:p w14:paraId="7A8297A1" w14:textId="277B131D"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Elektrické inštalácie budov musia byť zrealizované v zmysle platných noriem radu STN 33 2000 a v zmysle príslušných montážnych inštrukcií výrobcu.</w:t>
      </w:r>
    </w:p>
    <w:p w14:paraId="3B621E54" w14:textId="3798FC01"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Elektroinštalácia v požiarne deliacich konštrukciách smie byť v nich len v zmysle požiadaviek STN 33 2312. Pri ukladaní elektrických silových rozvodov a ich príslušenstva do protipožiarnych deliacich konštrukcií a na ich povrch nesmie byť znížená alebo porušená požiarna odolnosť týchto konštrukcií.</w:t>
      </w:r>
    </w:p>
    <w:p w14:paraId="29535352" w14:textId="03087C3F"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 xml:space="preserve">Pri realizovaní elektroinštalácie v nehomogénnych </w:t>
      </w:r>
      <w:proofErr w:type="spellStart"/>
      <w:r w:rsidRPr="00F86A0C">
        <w:rPr>
          <w:rFonts w:ascii="Arial Narrow" w:hAnsi="Arial Narrow" w:cs="Arial"/>
          <w:sz w:val="22"/>
          <w:szCs w:val="22"/>
        </w:rPr>
        <w:t>požiarno</w:t>
      </w:r>
      <w:proofErr w:type="spellEnd"/>
      <w:r w:rsidRPr="00F86A0C">
        <w:rPr>
          <w:rFonts w:ascii="Arial Narrow" w:hAnsi="Arial Narrow" w:cs="Arial"/>
          <w:sz w:val="22"/>
          <w:szCs w:val="22"/>
        </w:rPr>
        <w:t xml:space="preserve"> deliacich konštrukciách (ako napr. protipožiarne sadrokartónové, </w:t>
      </w:r>
      <w:proofErr w:type="spellStart"/>
      <w:r w:rsidRPr="00F86A0C">
        <w:rPr>
          <w:rFonts w:ascii="Arial Narrow" w:hAnsi="Arial Narrow" w:cs="Arial"/>
          <w:sz w:val="22"/>
          <w:szCs w:val="22"/>
        </w:rPr>
        <w:t>sádrovláknité</w:t>
      </w:r>
      <w:proofErr w:type="spellEnd"/>
      <w:r w:rsidRPr="00F86A0C">
        <w:rPr>
          <w:rFonts w:ascii="Arial Narrow" w:hAnsi="Arial Narrow" w:cs="Arial"/>
          <w:sz w:val="22"/>
          <w:szCs w:val="22"/>
        </w:rPr>
        <w:t xml:space="preserve"> a iné systémy) musí byť ich osadenie na nich a v nich i s požiadavkami výrobcu týchto systémov. Prestupy elektroinštalácie musia byť vhodne protipožiarne utesnené z obidvoch strán. </w:t>
      </w:r>
    </w:p>
    <w:p w14:paraId="12821049" w14:textId="7793341B"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 xml:space="preserve">Elektrické zariadenia sa smú inštalovať do horľavých látok (látok triedy horľavosti B a horšie alebo triedy reakcie na oheň A2 a horšie)  a na </w:t>
      </w:r>
      <w:proofErr w:type="spellStart"/>
      <w:r w:rsidRPr="00F86A0C">
        <w:rPr>
          <w:rFonts w:ascii="Arial Narrow" w:hAnsi="Arial Narrow" w:cs="Arial"/>
          <w:sz w:val="22"/>
          <w:szCs w:val="22"/>
        </w:rPr>
        <w:t>ne</w:t>
      </w:r>
      <w:proofErr w:type="spellEnd"/>
      <w:r w:rsidRPr="00F86A0C">
        <w:rPr>
          <w:rFonts w:ascii="Arial Narrow" w:hAnsi="Arial Narrow" w:cs="Arial"/>
          <w:sz w:val="22"/>
          <w:szCs w:val="22"/>
        </w:rPr>
        <w:t xml:space="preserve"> len v zmysle STN 33 2312. Elektrické zariadenia inštalované na horľavé povrchy a do horľavých povrchov musia vyhovovať predpísaným podmienkam a skúškam a musia byť na takúto montáž aj viditeľne označené. </w:t>
      </w:r>
    </w:p>
    <w:p w14:paraId="7190DED3" w14:textId="6542EAFE" w:rsidR="00F86A0C" w:rsidRPr="00F86A0C" w:rsidRDefault="00F86A0C" w:rsidP="00F86A0C">
      <w:pPr>
        <w:rPr>
          <w:rFonts w:ascii="Arial Narrow" w:hAnsi="Arial Narrow" w:cs="Arial"/>
          <w:sz w:val="22"/>
          <w:szCs w:val="22"/>
        </w:rPr>
      </w:pPr>
      <w:r w:rsidRPr="00F86A0C">
        <w:rPr>
          <w:rFonts w:ascii="Arial Narrow" w:hAnsi="Arial Narrow" w:cs="Arial"/>
          <w:sz w:val="22"/>
          <w:szCs w:val="22"/>
        </w:rPr>
        <w:t>Ochrana pred nebezpečnými účinkami statickej elektriny musí byť zabezpečená v zmysle STN 33 2030 (a).</w:t>
      </w:r>
    </w:p>
    <w:p w14:paraId="59C91F53" w14:textId="533DF481" w:rsidR="00F86A0C" w:rsidRPr="00F86A0C" w:rsidRDefault="00F86A0C" w:rsidP="00F86A0C">
      <w:pPr>
        <w:ind w:firstLine="709"/>
        <w:rPr>
          <w:rFonts w:ascii="Arial Narrow" w:hAnsi="Arial Narrow" w:cs="Arial"/>
          <w:sz w:val="22"/>
          <w:szCs w:val="22"/>
        </w:rPr>
      </w:pPr>
      <w:r w:rsidRPr="00F86A0C">
        <w:rPr>
          <w:rFonts w:ascii="Arial Narrow" w:hAnsi="Arial Narrow" w:cs="Arial"/>
          <w:sz w:val="22"/>
          <w:szCs w:val="22"/>
        </w:rPr>
        <w:t>Elektrické zariadenia sa smú inštalovať do priestorov s horľavým prachom, do prostredia s nebezpečenstvom výbušných plynných atmosfér len v zmysle noriem radu STN EN 61 241, radu STN EN 60 079.</w:t>
      </w:r>
    </w:p>
    <w:p w14:paraId="4F0AA932" w14:textId="48F123E4" w:rsidR="00F86A0C" w:rsidRPr="00F86A0C" w:rsidRDefault="00F86A0C" w:rsidP="00F86A0C">
      <w:pPr>
        <w:pStyle w:val="Nadpis2"/>
        <w:ind w:left="578" w:hanging="578"/>
        <w:rPr>
          <w:rFonts w:ascii="Arial Narrow" w:hAnsi="Arial Narrow"/>
          <w:color w:val="auto"/>
          <w:sz w:val="22"/>
          <w:szCs w:val="22"/>
        </w:rPr>
      </w:pPr>
      <w:bookmarkStart w:id="43" w:name="_Toc94520580"/>
      <w:bookmarkStart w:id="44" w:name="_Toc121296047"/>
      <w:bookmarkStart w:id="45" w:name="_Toc416782964"/>
      <w:r w:rsidRPr="00F86A0C">
        <w:rPr>
          <w:rFonts w:ascii="Arial Narrow" w:hAnsi="Arial Narrow"/>
          <w:color w:val="auto"/>
          <w:sz w:val="22"/>
          <w:szCs w:val="22"/>
        </w:rPr>
        <w:t>Dodávka elektrickej energie</w:t>
      </w:r>
      <w:bookmarkStart w:id="46" w:name="_Toc351212696"/>
      <w:bookmarkStart w:id="47" w:name="_Toc416782954"/>
      <w:bookmarkEnd w:id="43"/>
      <w:bookmarkEnd w:id="44"/>
    </w:p>
    <w:bookmarkEnd w:id="45"/>
    <w:bookmarkEnd w:id="46"/>
    <w:bookmarkEnd w:id="47"/>
    <w:p w14:paraId="6709C9D0" w14:textId="77777777" w:rsidR="00F86A0C" w:rsidRPr="00F86A0C" w:rsidRDefault="00F86A0C" w:rsidP="00F86A0C">
      <w:pPr>
        <w:spacing w:after="200"/>
        <w:ind w:firstLine="578"/>
        <w:rPr>
          <w:rFonts w:ascii="Arial Narrow" w:hAnsi="Arial Narrow"/>
          <w:sz w:val="22"/>
          <w:szCs w:val="22"/>
        </w:rPr>
      </w:pPr>
      <w:r w:rsidRPr="00F86A0C">
        <w:rPr>
          <w:rFonts w:ascii="Arial Narrow" w:hAnsi="Arial Narrow" w:cs="Arial"/>
          <w:sz w:val="22"/>
          <w:szCs w:val="22"/>
        </w:rPr>
        <w:t>Výťah nie je evakuačným ani požiarnym výťahom, preto nie je potrebné zabezpečiť trvalú dodávku elektrickej energie v prípade požiaru. Výťah je potrebné navrhnúť tak, aby pri výpadku napájania zišiel do najnižšej stanice, a aby sa otvorili dvere výťahovej kabíny a šachty v najnižšej stanici, čím sa umožní výstup osôb a ich bezpečný únik z objektu.</w:t>
      </w:r>
    </w:p>
    <w:p w14:paraId="1ECB6AF7" w14:textId="543D263F" w:rsidR="00F86A0C" w:rsidRPr="00F86A0C" w:rsidRDefault="00F86A0C" w:rsidP="00F86A0C">
      <w:pPr>
        <w:pStyle w:val="Nadpis1"/>
        <w:rPr>
          <w:rFonts w:ascii="Arial Narrow" w:hAnsi="Arial Narrow"/>
          <w:color w:val="auto"/>
          <w:sz w:val="22"/>
          <w:szCs w:val="22"/>
        </w:rPr>
      </w:pPr>
      <w:bookmarkStart w:id="48" w:name="_Toc121296050"/>
      <w:r w:rsidRPr="00F86A0C">
        <w:rPr>
          <w:rFonts w:ascii="Arial Narrow" w:hAnsi="Arial Narrow"/>
          <w:color w:val="auto"/>
          <w:sz w:val="22"/>
          <w:szCs w:val="22"/>
        </w:rPr>
        <w:t>1</w:t>
      </w:r>
      <w:r>
        <w:rPr>
          <w:rFonts w:ascii="Arial Narrow" w:hAnsi="Arial Narrow"/>
          <w:color w:val="auto"/>
          <w:sz w:val="22"/>
          <w:szCs w:val="22"/>
        </w:rPr>
        <w:t>2</w:t>
      </w:r>
      <w:r w:rsidRPr="00F86A0C">
        <w:rPr>
          <w:rFonts w:ascii="Arial Narrow" w:hAnsi="Arial Narrow"/>
          <w:color w:val="auto"/>
          <w:sz w:val="22"/>
          <w:szCs w:val="22"/>
        </w:rPr>
        <w:t>.</w:t>
      </w:r>
      <w:r>
        <w:rPr>
          <w:rFonts w:ascii="Arial Narrow" w:hAnsi="Arial Narrow"/>
          <w:color w:val="auto"/>
          <w:sz w:val="22"/>
          <w:szCs w:val="22"/>
        </w:rPr>
        <w:t>2.14</w:t>
      </w:r>
      <w:r w:rsidRPr="00F86A0C">
        <w:rPr>
          <w:rFonts w:ascii="Arial Narrow" w:hAnsi="Arial Narrow"/>
          <w:color w:val="auto"/>
          <w:sz w:val="22"/>
          <w:szCs w:val="22"/>
        </w:rPr>
        <w:t xml:space="preserve"> Záver</w:t>
      </w:r>
      <w:bookmarkEnd w:id="48"/>
    </w:p>
    <w:p w14:paraId="7CD3474A" w14:textId="77777777" w:rsidR="00F86A0C" w:rsidRPr="00F86A0C" w:rsidRDefault="00F86A0C" w:rsidP="00F86A0C">
      <w:pPr>
        <w:keepNext/>
        <w:ind w:firstLine="708"/>
        <w:rPr>
          <w:rFonts w:ascii="Arial Narrow" w:hAnsi="Arial Narrow" w:cs="Arial"/>
          <w:sz w:val="22"/>
          <w:szCs w:val="22"/>
        </w:rPr>
      </w:pPr>
      <w:r w:rsidRPr="00F86A0C">
        <w:rPr>
          <w:rFonts w:ascii="Arial Narrow" w:hAnsi="Arial Narrow" w:cs="Arial"/>
          <w:sz w:val="22"/>
          <w:szCs w:val="22"/>
        </w:rPr>
        <w:t>Táto technická správa sa zaoberá osadením výťahovej šachty a výťahu na fasáde jestvujúceho objektu. Technická správa nerieši celkové riešenie protipožiarnej bezpečnosti celého objektu, ale len požiadavky na konštrukcie a osadenie výťahovej šachty a kabíny.</w:t>
      </w:r>
    </w:p>
    <w:p w14:paraId="5062DF9D" w14:textId="77777777" w:rsidR="00F86A0C" w:rsidRPr="00F86A0C" w:rsidRDefault="00F86A0C" w:rsidP="00F86A0C">
      <w:pPr>
        <w:keepNext/>
        <w:ind w:firstLine="708"/>
        <w:rPr>
          <w:rFonts w:ascii="Arial Narrow" w:hAnsi="Arial Narrow" w:cs="Arial"/>
          <w:sz w:val="22"/>
          <w:szCs w:val="22"/>
        </w:rPr>
      </w:pPr>
      <w:r w:rsidRPr="00F86A0C">
        <w:rPr>
          <w:rFonts w:ascii="Arial Narrow" w:hAnsi="Arial Narrow" w:cs="Arial"/>
          <w:sz w:val="22"/>
          <w:szCs w:val="22"/>
        </w:rPr>
        <w:t>Pri dodržaní stanovených požiadaviek protipožiarnej bezpečnosti stavby sa zabezpečí bezpečná prevádzka výťahu vo vzťahu k protipožiarnej bezpečnosti stavby a nebezpečenstva rozšírenia prípadného požiaru do ostatných priestorov stavby.</w:t>
      </w:r>
    </w:p>
    <w:p w14:paraId="14F3743D" w14:textId="77777777" w:rsidR="001C6BEC" w:rsidRDefault="001C6BEC" w:rsidP="003F6BB4">
      <w:pPr>
        <w:pStyle w:val="Bezriadkovania"/>
        <w:rPr>
          <w:highlight w:val="yellow"/>
          <w:lang w:eastAsia="sk-SK"/>
        </w:rPr>
      </w:pPr>
    </w:p>
    <w:p w14:paraId="044AB6CF" w14:textId="77777777" w:rsidR="0007100A" w:rsidRDefault="0007100A" w:rsidP="003F6BB4">
      <w:pPr>
        <w:pStyle w:val="Bezriadkovania"/>
      </w:pPr>
    </w:p>
    <w:p w14:paraId="2922CB41" w14:textId="6DF9AE87" w:rsidR="000B48F4" w:rsidRPr="00D91924" w:rsidRDefault="00F86A0C" w:rsidP="003F6BB4">
      <w:pPr>
        <w:pStyle w:val="Bezriadkovania"/>
      </w:pPr>
      <w:r>
        <w:t>13</w:t>
      </w:r>
      <w:r w:rsidR="000B48F4" w:rsidRPr="00D91924">
        <w:t>.</w:t>
      </w:r>
      <w:r w:rsidR="000B48F4" w:rsidRPr="00D91924">
        <w:tab/>
        <w:t>RIEŠENIE POŽIADAVIEK CIVILNEJ OCHRANY</w:t>
      </w:r>
    </w:p>
    <w:p w14:paraId="36DC4692" w14:textId="77777777" w:rsidR="000B48F4" w:rsidRPr="00D91924" w:rsidRDefault="000B48F4" w:rsidP="005B2B4F">
      <w:pPr>
        <w:pStyle w:val="VISIA"/>
        <w:rPr>
          <w:strike/>
          <w:highlight w:val="yellow"/>
        </w:rPr>
      </w:pPr>
      <w:r w:rsidRPr="00D91924">
        <w:tab/>
        <w:t xml:space="preserve">Úlohy na úseku civilnej ochrany budú zabezpečené podľa zákona Národnej rady Slovenskej republiky č. 42/1994 Z . z. o civilnej ochrane obyvateľstva v znení neskorších predpisov. V rámci navrhovaného územia budú dodržané všeobecné podmienky vyplývajúce z potrieb civilnej ochrany. </w:t>
      </w:r>
    </w:p>
    <w:p w14:paraId="3B8C0D3B" w14:textId="77777777" w:rsidR="000B48F4" w:rsidRPr="009679AC" w:rsidRDefault="000B48F4" w:rsidP="005B2B4F">
      <w:pPr>
        <w:pStyle w:val="VISIA"/>
      </w:pPr>
    </w:p>
    <w:p w14:paraId="06E46123" w14:textId="758A6B2A" w:rsidR="000B48F4" w:rsidRPr="00D91924" w:rsidRDefault="00F86A0C" w:rsidP="003F6BB4">
      <w:pPr>
        <w:pStyle w:val="Bezriadkovania"/>
      </w:pPr>
      <w:r>
        <w:t>14</w:t>
      </w:r>
      <w:r w:rsidR="000B48F4" w:rsidRPr="00D91924">
        <w:t>.</w:t>
      </w:r>
      <w:r w:rsidR="000B48F4" w:rsidRPr="00D91924">
        <w:tab/>
        <w:t xml:space="preserve">BEZPEČNOSŤ A OCHRANA ZDRAVIA </w:t>
      </w:r>
    </w:p>
    <w:p w14:paraId="026F20E2"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lastRenderedPageBreak/>
        <w:tab/>
        <w:t xml:space="preserve">Podľa „Vyhlášky 147/2013 o podrobnostiam na zaistenie a ochrany zdravia pri stavebných prácach a prácach s nimi súvisiace a o podrobnostiach o odbornej spôsobilosti na výkon niektorých pracovných činností „MPSVaR zo dňa 05.06.2013 : musí byť nad celým zariadením zabezpečený odborný dozor. Pre stavbu je zabezpečená osoba preukázateľne poučená o obsluhe a údržbe zariadenia, ktorý sa prevedie podľa uvedeného vo vyhláške MV SR č. 96/2004 </w:t>
      </w:r>
      <w:proofErr w:type="spellStart"/>
      <w:r w:rsidRPr="00D91924">
        <w:rPr>
          <w:rFonts w:ascii="Arial Narrow" w:hAnsi="Arial Narrow" w:cs="Arial"/>
          <w:sz w:val="22"/>
          <w:szCs w:val="22"/>
        </w:rPr>
        <w:t>Z.z</w:t>
      </w:r>
      <w:proofErr w:type="spellEnd"/>
      <w:r w:rsidRPr="00D91924">
        <w:rPr>
          <w:rFonts w:ascii="Arial Narrow" w:hAnsi="Arial Narrow" w:cs="Arial"/>
          <w:sz w:val="22"/>
          <w:szCs w:val="22"/>
        </w:rPr>
        <w:t>. , STN EN 92 0800.</w:t>
      </w:r>
    </w:p>
    <w:p w14:paraId="7C4D352C"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Stavebno-montážne práce  musia byť v súlade s :</w:t>
      </w:r>
    </w:p>
    <w:p w14:paraId="38FDC63C"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Vyhláškou SÚBP č. 59 /1982 Zb. v znení neskorších predpisov</w:t>
      </w:r>
    </w:p>
    <w:p w14:paraId="7AAAAFE7" w14:textId="77777777" w:rsidR="000B48F4" w:rsidRPr="00D91924" w:rsidRDefault="000B48F4" w:rsidP="000B48F4">
      <w:pPr>
        <w:widowControl w:val="0"/>
        <w:tabs>
          <w:tab w:val="left" w:pos="567"/>
        </w:tabs>
        <w:spacing w:line="240" w:lineRule="auto"/>
        <w:jc w:val="both"/>
        <w:rPr>
          <w:rFonts w:ascii="Arial Narrow" w:hAnsi="Arial Narrow" w:cs="Arial"/>
          <w:sz w:val="22"/>
          <w:szCs w:val="22"/>
        </w:rPr>
      </w:pPr>
      <w:r w:rsidRPr="00D91924">
        <w:rPr>
          <w:rFonts w:ascii="Arial Narrow" w:hAnsi="Arial Narrow" w:cs="Arial"/>
          <w:sz w:val="22"/>
          <w:szCs w:val="22"/>
        </w:rPr>
        <w:t xml:space="preserve">Vyhláškou BOZP č. 147/2013 Z. z pri stavebných prácach  </w:t>
      </w:r>
    </w:p>
    <w:p w14:paraId="012B3565" w14:textId="77777777" w:rsidR="000B48F4" w:rsidRPr="00D91924" w:rsidRDefault="000B48F4" w:rsidP="005B2B4F">
      <w:pPr>
        <w:pStyle w:val="VISIA"/>
      </w:pPr>
      <w:r w:rsidRPr="00D91924">
        <w:t xml:space="preserve">Zákonom NR SR č. 355/2007 </w:t>
      </w:r>
      <w:proofErr w:type="spellStart"/>
      <w:r w:rsidRPr="00D91924">
        <w:t>Z.z</w:t>
      </w:r>
      <w:proofErr w:type="spellEnd"/>
      <w:r w:rsidRPr="00D91924">
        <w:t xml:space="preserve">. o ochrane, podpore a rozvoji verejného zdravia a o zmene a doplnení niektorých zákonov v znení neskorších predpisov. </w:t>
      </w:r>
    </w:p>
    <w:p w14:paraId="71AC1C8F" w14:textId="77777777" w:rsidR="000B48F4" w:rsidRPr="00D91924" w:rsidRDefault="000B48F4" w:rsidP="005B2B4F">
      <w:pPr>
        <w:pStyle w:val="VISIA"/>
      </w:pPr>
      <w:r w:rsidRPr="00D91924">
        <w:tab/>
        <w:t>Zhotoviteľ – dodávateľ je povinný pri zhotovovaní diela zabezpečiť dodržiavanie všeobecne záväzných predpisov na úseku BOZP a PO ako i zabezpečiť u svojich pracovníkov dodržiavanie ustanovení predpisov BOZP a PO platných u objednávateľa.</w:t>
      </w:r>
    </w:p>
    <w:p w14:paraId="72D094FB" w14:textId="77777777" w:rsidR="000B48F4" w:rsidRPr="00D91924" w:rsidRDefault="000B48F4" w:rsidP="005B2B4F">
      <w:pPr>
        <w:pStyle w:val="VISIA"/>
      </w:pPr>
      <w:r w:rsidRPr="00D91924">
        <w:tab/>
        <w:t>Pri porušení predpisov BOZP je na výzvu objednávateľa zhotoviteľ povinný bez meškania prerušiť práce a zároveň je objednávateľ oprávnený vykázať tých pracovníkov zhotoviteľa, ktorí vyššie uvedené predpisy porušili.</w:t>
      </w:r>
    </w:p>
    <w:p w14:paraId="46F0504D" w14:textId="77777777" w:rsidR="000B48F4" w:rsidRPr="00D91924" w:rsidRDefault="000B48F4" w:rsidP="005B2B4F">
      <w:pPr>
        <w:pStyle w:val="VISIA"/>
      </w:pPr>
      <w:r w:rsidRPr="00D91924">
        <w:tab/>
        <w:t>Zhotoviteľ zodpovedá za škody spôsobené‚ objednávateľovi porušením bezpečnostných a protipožiarnych predpisov zo strany pracovníkov zhotoviteľa.</w:t>
      </w:r>
    </w:p>
    <w:p w14:paraId="0C458234" w14:textId="77777777" w:rsidR="000B48F4" w:rsidRPr="00236067" w:rsidRDefault="000B48F4" w:rsidP="005B2B4F">
      <w:pPr>
        <w:pStyle w:val="VISIA"/>
      </w:pPr>
      <w:r w:rsidRPr="00D91924">
        <w:tab/>
        <w:t>Zhotoviteľ musí pri realizácii diela zabezpečiť plnenie povinností, ktoré mu vyplývajú z platných predpisov v oblasti ochrany zdravia, bezpečnosti práce, ochrany pred požiarmi a prevencie závažných priemyselných havárií</w:t>
      </w:r>
      <w:r w:rsidRPr="00236067">
        <w:t>.</w:t>
      </w:r>
    </w:p>
    <w:p w14:paraId="61A0AB67" w14:textId="77777777" w:rsidR="000B48F4" w:rsidRPr="009679AC" w:rsidRDefault="000B48F4" w:rsidP="005B2B4F">
      <w:pPr>
        <w:pStyle w:val="VISIA"/>
      </w:pPr>
    </w:p>
    <w:p w14:paraId="660F4DEB" w14:textId="6D0715A5" w:rsidR="000B48F4" w:rsidRPr="00AD4760" w:rsidRDefault="00F86A0C" w:rsidP="003F6BB4">
      <w:pPr>
        <w:pStyle w:val="Bezriadkovania"/>
      </w:pPr>
      <w:r>
        <w:t>15</w:t>
      </w:r>
      <w:r w:rsidR="000B48F4" w:rsidRPr="00AD4760">
        <w:t>. VPLYV STAVBY NA ŽIVOTNÉ PROSTREDIE</w:t>
      </w:r>
    </w:p>
    <w:p w14:paraId="742D307F" w14:textId="728B417B" w:rsidR="000B48F4" w:rsidRPr="00AD4760" w:rsidRDefault="00F86A0C" w:rsidP="003F6BB4">
      <w:pPr>
        <w:pStyle w:val="Bezriadkovania"/>
      </w:pPr>
      <w:r>
        <w:t>15</w:t>
      </w:r>
      <w:r w:rsidR="00F52F5E" w:rsidRPr="00AD4760">
        <w:t xml:space="preserve">.1  ZDROJE ZNEČISTENIA </w:t>
      </w:r>
      <w:r w:rsidR="000B48F4" w:rsidRPr="00AD4760">
        <w:t>OVZDUŠIA</w:t>
      </w:r>
      <w:r w:rsidR="00F52F5E" w:rsidRPr="00AD4760">
        <w:t xml:space="preserve"> POČAS VÝSTAVBY</w:t>
      </w:r>
    </w:p>
    <w:p w14:paraId="04AA6935" w14:textId="77777777" w:rsidR="000B48F4" w:rsidRPr="00AD4760" w:rsidRDefault="00864E83" w:rsidP="005B2B4F">
      <w:pPr>
        <w:pStyle w:val="VISIA"/>
        <w:rPr>
          <w:rStyle w:val="VISIAChar"/>
        </w:rPr>
      </w:pPr>
      <w:r w:rsidRPr="00AD4760">
        <w:rPr>
          <w:rStyle w:val="VISIAChar"/>
        </w:rPr>
        <w:tab/>
      </w:r>
      <w:r w:rsidR="000B48F4" w:rsidRPr="00AD4760">
        <w:rPr>
          <w:rStyle w:val="VISIAChar"/>
        </w:rPr>
        <w:t>Pri výstavbe dochádza k možnosti znečistenia ovzdušia najmä pri búracích prácach, kedy môže byť  areál staveniska dočasným plošným zdrojom prašnosti. Množstvo prachu bude závisieť od priebehu výstavby, ročného obdobia, poveternostných podmienok a pod. Prašnosť je potrebné obmedziť organizáciou prác, kropením a čistením komunikácií a areálu. Tieto vplyvy budú krátkodobé, nepravidelné, bez výrazného pôsobenia.</w:t>
      </w:r>
    </w:p>
    <w:p w14:paraId="1892CD7B" w14:textId="77777777" w:rsidR="00F52F5E" w:rsidRPr="00AD4760" w:rsidRDefault="00F52F5E" w:rsidP="005B2B4F">
      <w:pPr>
        <w:pStyle w:val="VISIA"/>
      </w:pPr>
    </w:p>
    <w:p w14:paraId="52E19623" w14:textId="0D88970E" w:rsidR="00F52F5E" w:rsidRPr="00AD4760" w:rsidRDefault="00F86A0C" w:rsidP="005B2B4F">
      <w:pPr>
        <w:pStyle w:val="VISIA"/>
        <w:rPr>
          <w:rStyle w:val="VISIAChar"/>
        </w:rPr>
      </w:pPr>
      <w:r>
        <w:t>15</w:t>
      </w:r>
      <w:r w:rsidR="00F52F5E" w:rsidRPr="00AD4760">
        <w:t>.2  ZDROJE ZNEČISTENIA - ODPAD VZNIKAJÚCI POČAS VÝSTAVBY</w:t>
      </w:r>
    </w:p>
    <w:p w14:paraId="3349AE3B" w14:textId="77777777" w:rsidR="000B48F4" w:rsidRPr="00AD4760" w:rsidRDefault="00864E83" w:rsidP="005B2B4F">
      <w:pPr>
        <w:pStyle w:val="VISIA"/>
      </w:pPr>
      <w:r w:rsidRPr="00AD4760">
        <w:tab/>
      </w:r>
      <w:r w:rsidR="000B48F4" w:rsidRPr="00AD4760">
        <w:t>Počas výstavby zámeru bude vznikať prevažne stavebný odpad kategórie ostatný (betón, tehly, sklo, drevo, izolačné materiály, obaly z papiera, lepenky, dreva, dlaždice, obkladačky, keramika a pod.). Zneškodňovanie odpadov bude zabezpečené v súlade s platnou legislatívou vrátane vzniknutých nebezpečných odpad ako sú obaly z farieb, lakov a riedidiel. Riešenie nakladania s odpadmi počas v</w:t>
      </w:r>
      <w:r w:rsidR="000B48F4" w:rsidRPr="00AD4760">
        <w:rPr>
          <w:rFonts w:cs="Arial Narrow"/>
        </w:rPr>
        <w:t>ý</w:t>
      </w:r>
      <w:r w:rsidR="000B48F4" w:rsidRPr="00AD4760">
        <w:t>stavby bude v s</w:t>
      </w:r>
      <w:r w:rsidR="000B48F4" w:rsidRPr="00AD4760">
        <w:rPr>
          <w:rFonts w:cs="Arial Narrow"/>
        </w:rPr>
        <w:t>ú</w:t>
      </w:r>
      <w:r w:rsidR="000B48F4" w:rsidRPr="00AD4760">
        <w:t>lade s ustanoveniami zákona c</w:t>
      </w:r>
      <w:r w:rsidR="000B48F4" w:rsidRPr="00AD4760">
        <w:rPr>
          <w:rFonts w:ascii="Arial" w:hAnsi="Arial" w:cs="Arial"/>
        </w:rPr>
        <w:t>̌</w:t>
      </w:r>
      <w:r w:rsidR="000B48F4" w:rsidRPr="00AD4760">
        <w:t xml:space="preserve">. 79/2015 </w:t>
      </w:r>
      <w:proofErr w:type="spellStart"/>
      <w:r w:rsidR="000B48F4" w:rsidRPr="00AD4760">
        <w:t>Z.z</w:t>
      </w:r>
      <w:proofErr w:type="spellEnd"/>
      <w:r w:rsidR="000B48F4" w:rsidRPr="00AD4760">
        <w:t>. a vyhl</w:t>
      </w:r>
      <w:r w:rsidR="000B48F4" w:rsidRPr="00AD4760">
        <w:rPr>
          <w:rFonts w:cs="Arial Narrow"/>
        </w:rPr>
        <w:t>áš</w:t>
      </w:r>
      <w:r w:rsidR="000B48F4" w:rsidRPr="00AD4760">
        <w:t xml:space="preserve">ky </w:t>
      </w:r>
      <w:r w:rsidR="000B48F4" w:rsidRPr="00AD4760">
        <w:rPr>
          <w:rFonts w:cs="Arial Narrow"/>
        </w:rPr>
        <w:t>č</w:t>
      </w:r>
      <w:r w:rsidR="000B48F4" w:rsidRPr="00AD4760">
        <w:t xml:space="preserve">. 365/2015 </w:t>
      </w:r>
      <w:proofErr w:type="spellStart"/>
      <w:r w:rsidR="000B48F4" w:rsidRPr="00AD4760">
        <w:t>Z.z</w:t>
      </w:r>
      <w:proofErr w:type="spellEnd"/>
      <w:r w:rsidR="000B48F4" w:rsidRPr="00AD4760">
        <w:t>. v znen</w:t>
      </w:r>
      <w:r w:rsidR="000B48F4" w:rsidRPr="00AD4760">
        <w:rPr>
          <w:rFonts w:cs="Arial Narrow"/>
        </w:rPr>
        <w:t>í</w:t>
      </w:r>
      <w:r w:rsidR="000B48F4" w:rsidRPr="00AD4760">
        <w:t xml:space="preserve"> neskor</w:t>
      </w:r>
      <w:r w:rsidR="000B48F4" w:rsidRPr="00AD4760">
        <w:rPr>
          <w:rFonts w:cs="Arial Narrow"/>
        </w:rPr>
        <w:t>ší</w:t>
      </w:r>
      <w:r w:rsidR="000B48F4" w:rsidRPr="00AD4760">
        <w:t>ch zmien a doplnkov.</w:t>
      </w:r>
    </w:p>
    <w:p w14:paraId="2CADEE64" w14:textId="77777777" w:rsidR="000B48F4" w:rsidRPr="00AD4760" w:rsidRDefault="000B48F4" w:rsidP="005B2B4F">
      <w:pPr>
        <w:pStyle w:val="VISIA"/>
      </w:pPr>
    </w:p>
    <w:p w14:paraId="279F4DD1" w14:textId="77777777" w:rsidR="00864E83" w:rsidRPr="00AD4760" w:rsidRDefault="00864E83" w:rsidP="00864E83">
      <w:pPr>
        <w:pStyle w:val="Zkladntext"/>
        <w:tabs>
          <w:tab w:val="left" w:pos="426"/>
        </w:tabs>
        <w:spacing w:line="280" w:lineRule="exact"/>
        <w:rPr>
          <w:rFonts w:ascii="Arial Narrow" w:eastAsiaTheme="minorEastAsia" w:hAnsi="Arial Narrow" w:cstheme="minorBidi"/>
          <w:sz w:val="22"/>
          <w:szCs w:val="21"/>
          <w:lang w:eastAsia="en-US"/>
        </w:rPr>
      </w:pPr>
      <w:r w:rsidRPr="00AD4760">
        <w:rPr>
          <w:rFonts w:ascii="Arial Narrow" w:eastAsiaTheme="minorEastAsia" w:hAnsi="Arial Narrow" w:cstheme="minorBidi"/>
          <w:sz w:val="22"/>
          <w:szCs w:val="21"/>
          <w:lang w:eastAsia="en-US"/>
        </w:rPr>
        <w:tab/>
        <w:t xml:space="preserve">Počas búracích prác sa predpokladá vznik nasledovných druhov odpadov (zatriedenie podľa vyhlášky MŽP SR č.365/2015 </w:t>
      </w:r>
      <w:proofErr w:type="spellStart"/>
      <w:r w:rsidRPr="00AD4760">
        <w:rPr>
          <w:rFonts w:ascii="Arial Narrow" w:eastAsiaTheme="minorEastAsia" w:hAnsi="Arial Narrow" w:cstheme="minorBidi"/>
          <w:sz w:val="22"/>
          <w:szCs w:val="21"/>
          <w:lang w:eastAsia="en-US"/>
        </w:rPr>
        <w:t>Z.z</w:t>
      </w:r>
      <w:proofErr w:type="spellEnd"/>
      <w:r w:rsidRPr="00AD4760">
        <w:rPr>
          <w:rFonts w:ascii="Arial Narrow" w:eastAsiaTheme="minorEastAsia" w:hAnsi="Arial Narrow" w:cstheme="minorBidi"/>
          <w:sz w:val="22"/>
          <w:szCs w:val="21"/>
          <w:lang w:eastAsia="en-US"/>
        </w:rPr>
        <w:t>.):</w:t>
      </w:r>
    </w:p>
    <w:p w14:paraId="25791C73" w14:textId="77777777" w:rsidR="00864E83" w:rsidRPr="00AD4760" w:rsidRDefault="00864E83" w:rsidP="005B2B4F">
      <w:pPr>
        <w:pStyle w:val="VISIA"/>
      </w:pPr>
      <w:r w:rsidRPr="00AD4760">
        <w:t>kód odpadu</w:t>
      </w:r>
      <w:r w:rsidRPr="00AD4760">
        <w:tab/>
      </w:r>
      <w:r w:rsidRPr="00AD4760">
        <w:tab/>
        <w:t>názov</w:t>
      </w:r>
      <w:r w:rsidRPr="00AD4760">
        <w:tab/>
      </w:r>
      <w:r w:rsidRPr="00AD4760">
        <w:tab/>
      </w:r>
      <w:r w:rsidRPr="00AD4760">
        <w:tab/>
      </w:r>
      <w:r w:rsidRPr="00AD4760">
        <w:tab/>
      </w:r>
      <w:r w:rsidRPr="00AD4760">
        <w:tab/>
        <w:t xml:space="preserve">       kategória</w:t>
      </w:r>
      <w:r w:rsidRPr="00AD4760">
        <w:tab/>
      </w:r>
      <w:r w:rsidRPr="00AD4760">
        <w:tab/>
        <w:t>množstvo (t)</w:t>
      </w:r>
    </w:p>
    <w:p w14:paraId="3245333B" w14:textId="1BF73540" w:rsidR="00864E83" w:rsidRPr="00AD4760" w:rsidRDefault="00864E83" w:rsidP="005B2B4F">
      <w:pPr>
        <w:pStyle w:val="VISIA"/>
      </w:pPr>
      <w:r w:rsidRPr="00AD4760">
        <w:t>17 01 01</w:t>
      </w:r>
      <w:r w:rsidRPr="00AD4760">
        <w:tab/>
      </w:r>
      <w:r w:rsidRPr="00AD4760">
        <w:tab/>
      </w:r>
      <w:r w:rsidRPr="00AD4760">
        <w:tab/>
        <w:t>Betón</w:t>
      </w:r>
      <w:r w:rsidRPr="00AD4760">
        <w:tab/>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w:t>
      </w:r>
      <w:r w:rsidRPr="00AD4760">
        <w:t xml:space="preserve"> </w:t>
      </w:r>
      <w:r w:rsidR="00C754F9">
        <w:t>1</w:t>
      </w:r>
      <w:r w:rsidRPr="00AD4760">
        <w:t>,</w:t>
      </w:r>
      <w:r w:rsidR="00F86A0C">
        <w:t>5</w:t>
      </w:r>
      <w:r w:rsidR="00941674" w:rsidRPr="00AD4760">
        <w:t>0</w:t>
      </w:r>
    </w:p>
    <w:p w14:paraId="23CB34E7" w14:textId="3FD4C57E" w:rsidR="00864E83" w:rsidRPr="00AD4760" w:rsidRDefault="00864E83" w:rsidP="005B2B4F">
      <w:pPr>
        <w:pStyle w:val="VISIA"/>
      </w:pPr>
      <w:r w:rsidRPr="00AD4760">
        <w:t>17 01 02</w:t>
      </w:r>
      <w:r w:rsidRPr="00AD4760">
        <w:tab/>
      </w:r>
      <w:r w:rsidRPr="00AD4760">
        <w:tab/>
      </w:r>
      <w:r w:rsidRPr="00AD4760">
        <w:tab/>
        <w:t>Tehly</w:t>
      </w:r>
      <w:r w:rsidRPr="00AD4760">
        <w:tab/>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w:t>
      </w:r>
      <w:r w:rsidRPr="00AD4760">
        <w:t xml:space="preserve"> </w:t>
      </w:r>
      <w:r w:rsidR="00C754F9">
        <w:t>0</w:t>
      </w:r>
      <w:r w:rsidR="00941674" w:rsidRPr="00AD4760">
        <w:t>,</w:t>
      </w:r>
      <w:r w:rsidR="00C754F9">
        <w:t>5</w:t>
      </w:r>
      <w:r w:rsidR="00941674" w:rsidRPr="00AD4760">
        <w:t>0</w:t>
      </w:r>
    </w:p>
    <w:p w14:paraId="45B94CEC" w14:textId="576911AD" w:rsidR="00864E83" w:rsidRPr="00AD4760" w:rsidRDefault="00864E83" w:rsidP="005B2B4F">
      <w:pPr>
        <w:pStyle w:val="VISIA"/>
      </w:pPr>
      <w:r w:rsidRPr="00AD4760">
        <w:t>17 01 07</w:t>
      </w:r>
      <w:r w:rsidRPr="00AD4760">
        <w:tab/>
      </w:r>
      <w:r w:rsidRPr="00AD4760">
        <w:tab/>
      </w:r>
      <w:r w:rsidRPr="00AD4760">
        <w:tab/>
        <w:t xml:space="preserve">Zmesi betónu, tehál, škridiel, obkladového </w:t>
      </w:r>
      <w:r w:rsidRPr="00AD4760">
        <w:tab/>
      </w:r>
      <w:r w:rsidRPr="00AD4760">
        <w:tab/>
        <w:t>O</w:t>
      </w:r>
      <w:r w:rsidRPr="00AD4760">
        <w:tab/>
      </w:r>
      <w:r w:rsidRPr="00AD4760">
        <w:tab/>
        <w:t xml:space="preserve">      </w:t>
      </w:r>
      <w:r w:rsidR="00C754F9">
        <w:t>1</w:t>
      </w:r>
      <w:r w:rsidR="00941674" w:rsidRPr="00AD4760">
        <w:t>,50</w:t>
      </w:r>
      <w:r w:rsidRPr="00AD4760">
        <w:tab/>
      </w:r>
      <w:r w:rsidRPr="00AD4760">
        <w:tab/>
      </w:r>
      <w:r w:rsidRPr="00AD4760">
        <w:tab/>
      </w:r>
      <w:r w:rsidRPr="00AD4760">
        <w:tab/>
      </w:r>
      <w:r w:rsidR="00941674" w:rsidRPr="00AD4760">
        <w:tab/>
      </w:r>
      <w:r w:rsidRPr="00AD4760">
        <w:t xml:space="preserve">materiálu a keramiky iné ako uvedené </w:t>
      </w:r>
    </w:p>
    <w:p w14:paraId="70C8CCC1" w14:textId="77777777" w:rsidR="00864E83" w:rsidRPr="00AD4760" w:rsidRDefault="00864E83" w:rsidP="005B2B4F">
      <w:pPr>
        <w:pStyle w:val="VISIA"/>
      </w:pPr>
      <w:r w:rsidRPr="00AD4760">
        <w:tab/>
      </w:r>
      <w:r w:rsidRPr="00AD4760">
        <w:tab/>
      </w:r>
      <w:r w:rsidRPr="00AD4760">
        <w:tab/>
      </w:r>
      <w:r w:rsidRPr="00AD4760">
        <w:tab/>
        <w:t>v 17 01 06</w:t>
      </w:r>
      <w:r w:rsidRPr="00AD4760">
        <w:tab/>
      </w:r>
      <w:r w:rsidRPr="00AD4760">
        <w:tab/>
      </w:r>
      <w:r w:rsidRPr="00AD4760">
        <w:tab/>
      </w:r>
      <w:r w:rsidRPr="00AD4760">
        <w:tab/>
      </w:r>
    </w:p>
    <w:p w14:paraId="6263EBD7" w14:textId="4496A34F" w:rsidR="00864E83" w:rsidRPr="00AD4760" w:rsidRDefault="00864E83" w:rsidP="005B2B4F">
      <w:pPr>
        <w:pStyle w:val="VISIA"/>
      </w:pPr>
      <w:r w:rsidRPr="00AD4760">
        <w:t>17 02 01</w:t>
      </w:r>
      <w:r w:rsidRPr="00AD4760">
        <w:tab/>
      </w:r>
      <w:r w:rsidRPr="00AD4760">
        <w:tab/>
      </w:r>
      <w:r w:rsidRPr="00AD4760">
        <w:tab/>
        <w:t>Drevo</w:t>
      </w:r>
      <w:r w:rsidRPr="00AD4760">
        <w:tab/>
      </w:r>
      <w:r w:rsidRPr="00AD4760">
        <w:tab/>
      </w:r>
      <w:r w:rsidRPr="00AD4760">
        <w:tab/>
      </w:r>
      <w:r w:rsidRPr="00AD4760">
        <w:tab/>
      </w:r>
      <w:r w:rsidRPr="00AD4760">
        <w:tab/>
      </w:r>
      <w:r w:rsidRPr="00AD4760">
        <w:tab/>
        <w:t>O</w:t>
      </w:r>
      <w:r w:rsidRPr="00AD4760">
        <w:tab/>
      </w:r>
      <w:r w:rsidRPr="00AD4760">
        <w:tab/>
        <w:t xml:space="preserve">      </w:t>
      </w:r>
      <w:r w:rsidR="00C754F9">
        <w:t>0</w:t>
      </w:r>
      <w:r w:rsidRPr="00AD4760">
        <w:t>,</w:t>
      </w:r>
      <w:r w:rsidR="00941674" w:rsidRPr="00AD4760">
        <w:t>5</w:t>
      </w:r>
      <w:r w:rsidRPr="00AD4760">
        <w:t>0</w:t>
      </w:r>
    </w:p>
    <w:p w14:paraId="2E5B8E51" w14:textId="420AAB40" w:rsidR="00864E83" w:rsidRPr="00AD4760" w:rsidRDefault="00864E83" w:rsidP="005B2B4F">
      <w:pPr>
        <w:pStyle w:val="VISIA"/>
      </w:pPr>
      <w:r w:rsidRPr="00AD4760">
        <w:t>17 02 02</w:t>
      </w:r>
      <w:r w:rsidRPr="00AD4760">
        <w:tab/>
      </w:r>
      <w:r w:rsidRPr="00AD4760">
        <w:tab/>
      </w:r>
      <w:r w:rsidRPr="00AD4760">
        <w:tab/>
        <w:t>Sklo</w:t>
      </w:r>
      <w:r w:rsidRPr="00AD4760">
        <w:tab/>
      </w:r>
      <w:r w:rsidRPr="00AD4760">
        <w:tab/>
      </w:r>
      <w:r w:rsidRPr="00AD4760">
        <w:tab/>
      </w:r>
      <w:r w:rsidRPr="00AD4760">
        <w:tab/>
      </w:r>
      <w:r w:rsidRPr="00AD4760">
        <w:tab/>
      </w:r>
      <w:r w:rsidRPr="00AD4760">
        <w:tab/>
        <w:t>O</w:t>
      </w:r>
      <w:r w:rsidRPr="00AD4760">
        <w:tab/>
      </w:r>
      <w:r w:rsidRPr="00AD4760">
        <w:tab/>
        <w:t xml:space="preserve">      </w:t>
      </w:r>
      <w:r w:rsidR="00C754F9">
        <w:t>0</w:t>
      </w:r>
      <w:r w:rsidRPr="00AD4760">
        <w:t>,</w:t>
      </w:r>
      <w:r w:rsidR="00C754F9">
        <w:t>2</w:t>
      </w:r>
      <w:r w:rsidRPr="00AD4760">
        <w:t>0</w:t>
      </w:r>
    </w:p>
    <w:p w14:paraId="096F92E5" w14:textId="6C25E363" w:rsidR="00864E83" w:rsidRPr="00AD4760" w:rsidRDefault="00864E83" w:rsidP="005B2B4F">
      <w:pPr>
        <w:pStyle w:val="VISIA"/>
      </w:pPr>
      <w:r w:rsidRPr="00AD4760">
        <w:t>17 02 03</w:t>
      </w:r>
      <w:r w:rsidRPr="00AD4760">
        <w:tab/>
      </w:r>
      <w:r w:rsidRPr="00AD4760">
        <w:tab/>
      </w:r>
      <w:r w:rsidRPr="00AD4760">
        <w:tab/>
        <w:t>Plasty</w:t>
      </w:r>
      <w:r w:rsidRPr="00AD4760">
        <w:tab/>
      </w:r>
      <w:r w:rsidRPr="00AD4760">
        <w:tab/>
      </w:r>
      <w:r w:rsidRPr="00AD4760">
        <w:tab/>
      </w:r>
      <w:r w:rsidRPr="00AD4760">
        <w:tab/>
      </w:r>
      <w:r w:rsidRPr="00AD4760">
        <w:tab/>
      </w:r>
      <w:r w:rsidRPr="00AD4760">
        <w:tab/>
        <w:t>O</w:t>
      </w:r>
      <w:r w:rsidRPr="00AD4760">
        <w:tab/>
      </w:r>
      <w:r w:rsidRPr="00AD4760">
        <w:tab/>
        <w:t xml:space="preserve">      1,50</w:t>
      </w:r>
    </w:p>
    <w:p w14:paraId="18630A06" w14:textId="15F01BCA" w:rsidR="00864E83" w:rsidRPr="00AD4760" w:rsidRDefault="00864E83" w:rsidP="005B2B4F">
      <w:pPr>
        <w:pStyle w:val="VISIA"/>
      </w:pPr>
      <w:r w:rsidRPr="00AD4760">
        <w:t>17 03 01</w:t>
      </w:r>
      <w:r w:rsidRPr="00AD4760">
        <w:tab/>
      </w:r>
      <w:r w:rsidRPr="00AD4760">
        <w:tab/>
      </w:r>
      <w:r w:rsidRPr="00AD4760">
        <w:tab/>
        <w:t>Bitúmenové zmesi obsahujúce uhoľný decht</w:t>
      </w:r>
      <w:r w:rsidRPr="00AD4760">
        <w:tab/>
      </w:r>
      <w:r w:rsidRPr="00AD4760">
        <w:tab/>
        <w:t>N</w:t>
      </w:r>
      <w:r w:rsidRPr="00AD4760">
        <w:tab/>
      </w:r>
      <w:r w:rsidRPr="00AD4760">
        <w:tab/>
        <w:t xml:space="preserve">     </w:t>
      </w:r>
      <w:r w:rsidR="00941674" w:rsidRPr="00AD4760">
        <w:t xml:space="preserve"> </w:t>
      </w:r>
      <w:r w:rsidR="00C754F9">
        <w:t>0</w:t>
      </w:r>
      <w:r w:rsidRPr="00AD4760">
        <w:t>,</w:t>
      </w:r>
      <w:r w:rsidR="00941674" w:rsidRPr="00AD4760">
        <w:t>5</w:t>
      </w:r>
      <w:r w:rsidRPr="00AD4760">
        <w:t>0</w:t>
      </w:r>
    </w:p>
    <w:p w14:paraId="2A844FD0" w14:textId="7797E6CF" w:rsidR="00864E83" w:rsidRPr="00AD4760" w:rsidRDefault="00864E83" w:rsidP="005B2B4F">
      <w:pPr>
        <w:pStyle w:val="VISIA"/>
      </w:pPr>
      <w:r w:rsidRPr="00AD4760">
        <w:t>17 04 05</w:t>
      </w:r>
      <w:r w:rsidRPr="00AD4760">
        <w:tab/>
      </w:r>
      <w:r w:rsidRPr="00AD4760">
        <w:tab/>
      </w:r>
      <w:r w:rsidRPr="00AD4760">
        <w:tab/>
        <w:t>Železo a oceľ</w:t>
      </w:r>
      <w:r w:rsidRPr="00AD4760">
        <w:tab/>
      </w:r>
      <w:r w:rsidRPr="00AD4760">
        <w:tab/>
      </w:r>
      <w:r w:rsidRPr="00AD4760">
        <w:tab/>
      </w:r>
      <w:r w:rsidRPr="00AD4760">
        <w:tab/>
      </w:r>
      <w:r w:rsidRPr="00AD4760">
        <w:tab/>
        <w:t>O</w:t>
      </w:r>
      <w:r w:rsidRPr="00AD4760">
        <w:tab/>
      </w:r>
      <w:r w:rsidRPr="00AD4760">
        <w:tab/>
        <w:t xml:space="preserve">     </w:t>
      </w:r>
      <w:r w:rsidR="00941674" w:rsidRPr="00AD4760">
        <w:t xml:space="preserve"> 0,85</w:t>
      </w:r>
    </w:p>
    <w:p w14:paraId="30F6AAEA" w14:textId="57B1E47D" w:rsidR="00864E83" w:rsidRPr="00AD4760" w:rsidRDefault="00864E83" w:rsidP="005B2B4F">
      <w:pPr>
        <w:pStyle w:val="VISIA"/>
      </w:pPr>
      <w:r w:rsidRPr="00AD4760">
        <w:t>17 04 11</w:t>
      </w:r>
      <w:r w:rsidRPr="00AD4760">
        <w:tab/>
      </w:r>
      <w:r w:rsidRPr="00AD4760">
        <w:tab/>
      </w:r>
      <w:r w:rsidRPr="00AD4760">
        <w:tab/>
        <w:t>Káble</w:t>
      </w:r>
      <w:r w:rsidRPr="00AD4760">
        <w:tab/>
      </w:r>
      <w:r w:rsidRPr="00AD4760">
        <w:tab/>
      </w:r>
      <w:r w:rsidRPr="00AD4760">
        <w:tab/>
      </w:r>
      <w:r w:rsidRPr="00AD4760">
        <w:tab/>
      </w:r>
      <w:r w:rsidRPr="00AD4760">
        <w:tab/>
      </w:r>
      <w:r w:rsidRPr="00AD4760">
        <w:tab/>
        <w:t>O</w:t>
      </w:r>
      <w:r w:rsidRPr="00AD4760">
        <w:tab/>
      </w:r>
      <w:r w:rsidRPr="00AD4760">
        <w:tab/>
        <w:t xml:space="preserve">        0,</w:t>
      </w:r>
      <w:r w:rsidR="00941674" w:rsidRPr="00AD4760">
        <w:t>2</w:t>
      </w:r>
    </w:p>
    <w:p w14:paraId="0207B05F" w14:textId="77777777" w:rsidR="00864E83" w:rsidRPr="00AD4760" w:rsidRDefault="00864E83" w:rsidP="005B2B4F">
      <w:pPr>
        <w:pStyle w:val="VISIA"/>
      </w:pPr>
      <w:r w:rsidRPr="00AD4760">
        <w:t xml:space="preserve">17 05 04 </w:t>
      </w:r>
      <w:r w:rsidRPr="00AD4760">
        <w:tab/>
      </w:r>
      <w:r w:rsidRPr="00AD4760">
        <w:tab/>
        <w:t>Zemina a kamenivo iné ako uvedené</w:t>
      </w:r>
    </w:p>
    <w:p w14:paraId="7C05EC6C" w14:textId="0CC4FACD" w:rsidR="00864E83" w:rsidRPr="00AD4760" w:rsidRDefault="00864E83" w:rsidP="005B2B4F">
      <w:pPr>
        <w:pStyle w:val="VISIA"/>
      </w:pPr>
      <w:r w:rsidRPr="00AD4760">
        <w:t>v 17 05 03</w:t>
      </w:r>
      <w:r w:rsidRPr="00AD4760">
        <w:tab/>
      </w:r>
      <w:r w:rsidRPr="00AD4760">
        <w:tab/>
      </w:r>
      <w:r w:rsidRPr="00AD4760">
        <w:tab/>
      </w:r>
      <w:r w:rsidRPr="00AD4760">
        <w:tab/>
      </w:r>
      <w:r w:rsidRPr="00AD4760">
        <w:tab/>
      </w:r>
      <w:r w:rsidR="00941674" w:rsidRPr="00AD4760">
        <w:tab/>
      </w:r>
      <w:r w:rsidR="00941674" w:rsidRPr="00AD4760">
        <w:tab/>
      </w:r>
      <w:r w:rsidR="00941674" w:rsidRPr="00AD4760">
        <w:tab/>
      </w:r>
      <w:r w:rsidRPr="00AD4760">
        <w:t>O</w:t>
      </w:r>
      <w:r w:rsidRPr="00AD4760">
        <w:tab/>
      </w:r>
      <w:r w:rsidRPr="00AD4760">
        <w:tab/>
        <w:t xml:space="preserve">     </w:t>
      </w:r>
      <w:r w:rsidR="00941674" w:rsidRPr="00AD4760">
        <w:t xml:space="preserve">  </w:t>
      </w:r>
      <w:r w:rsidR="00C754F9">
        <w:t>0</w:t>
      </w:r>
      <w:r w:rsidRPr="00AD4760">
        <w:t>,</w:t>
      </w:r>
      <w:r w:rsidR="00C754F9">
        <w:t>9</w:t>
      </w:r>
      <w:r w:rsidRPr="00AD4760">
        <w:t>0</w:t>
      </w:r>
    </w:p>
    <w:p w14:paraId="0A4BE91F" w14:textId="6547229F" w:rsidR="00864E83" w:rsidRPr="00AD4760" w:rsidRDefault="00864E83" w:rsidP="005B2B4F">
      <w:pPr>
        <w:pStyle w:val="VISIA"/>
      </w:pPr>
      <w:r w:rsidRPr="00AD4760">
        <w:t>17 06 04</w:t>
      </w:r>
      <w:r w:rsidRPr="00AD4760">
        <w:tab/>
      </w:r>
      <w:r w:rsidRPr="00AD4760">
        <w:tab/>
      </w:r>
      <w:r w:rsidRPr="00AD4760">
        <w:tab/>
        <w:t>Izolačné materiály iné ako uvedené v 17 06 01</w:t>
      </w:r>
      <w:r w:rsidRPr="00AD4760">
        <w:tab/>
        <w:t>O</w:t>
      </w:r>
      <w:r w:rsidRPr="00AD4760">
        <w:tab/>
      </w:r>
      <w:r w:rsidRPr="00AD4760">
        <w:tab/>
        <w:t xml:space="preserve">       </w:t>
      </w:r>
      <w:r w:rsidR="00941674" w:rsidRPr="00AD4760">
        <w:t>0</w:t>
      </w:r>
      <w:r w:rsidRPr="00AD4760">
        <w:t>,</w:t>
      </w:r>
      <w:r w:rsidR="00C754F9">
        <w:t>3</w:t>
      </w:r>
      <w:r w:rsidR="00941674" w:rsidRPr="00AD4760">
        <w:t>5</w:t>
      </w:r>
    </w:p>
    <w:p w14:paraId="1D3AF473" w14:textId="77777777" w:rsidR="00864E83" w:rsidRPr="00AD4760" w:rsidRDefault="00864E83" w:rsidP="005B2B4F">
      <w:pPr>
        <w:pStyle w:val="VISIA"/>
      </w:pPr>
      <w:r w:rsidRPr="00AD4760">
        <w:tab/>
      </w:r>
      <w:r w:rsidRPr="00AD4760">
        <w:tab/>
      </w:r>
      <w:r w:rsidRPr="00AD4760">
        <w:tab/>
      </w:r>
      <w:r w:rsidRPr="00AD4760">
        <w:tab/>
        <w:t>A 17 06 03</w:t>
      </w:r>
      <w:r w:rsidRPr="00AD4760">
        <w:tab/>
      </w:r>
      <w:r w:rsidRPr="00AD4760">
        <w:tab/>
      </w:r>
      <w:r w:rsidRPr="00AD4760">
        <w:tab/>
      </w:r>
      <w:r w:rsidRPr="00AD4760">
        <w:tab/>
      </w:r>
      <w:r w:rsidRPr="00AD4760">
        <w:tab/>
      </w:r>
      <w:r w:rsidRPr="00AD4760">
        <w:tab/>
      </w:r>
      <w:r w:rsidRPr="00AD4760">
        <w:tab/>
      </w:r>
      <w:r w:rsidRPr="00AD4760">
        <w:tab/>
      </w:r>
    </w:p>
    <w:p w14:paraId="79C09D5D" w14:textId="5068ECFF" w:rsidR="00864E83" w:rsidRPr="00AD4760" w:rsidRDefault="00864E83" w:rsidP="005B2B4F">
      <w:pPr>
        <w:pStyle w:val="VISIA"/>
      </w:pPr>
      <w:r w:rsidRPr="00AD4760">
        <w:t>17 09 04</w:t>
      </w:r>
      <w:r w:rsidRPr="00AD4760">
        <w:tab/>
      </w:r>
      <w:r w:rsidRPr="00AD4760">
        <w:tab/>
      </w:r>
      <w:r w:rsidRPr="00AD4760">
        <w:tab/>
        <w:t xml:space="preserve">Zmiešané odpady zo stavieb a demolácií iné  </w:t>
      </w:r>
      <w:r w:rsidRPr="00AD4760">
        <w:tab/>
        <w:t>O</w:t>
      </w:r>
      <w:r w:rsidRPr="00AD4760">
        <w:tab/>
      </w:r>
      <w:r w:rsidRPr="00AD4760">
        <w:tab/>
        <w:t xml:space="preserve">       </w:t>
      </w:r>
      <w:r w:rsidR="00C754F9">
        <w:t>1</w:t>
      </w:r>
      <w:r w:rsidRPr="00AD4760">
        <w:t>,00</w:t>
      </w:r>
    </w:p>
    <w:p w14:paraId="6D6204D3" w14:textId="77777777" w:rsidR="00864E83" w:rsidRPr="00AD4760" w:rsidRDefault="00864E83" w:rsidP="005B2B4F">
      <w:pPr>
        <w:pStyle w:val="VISIA"/>
      </w:pPr>
      <w:r w:rsidRPr="00AD4760">
        <w:tab/>
      </w:r>
      <w:r w:rsidRPr="00AD4760">
        <w:tab/>
      </w:r>
      <w:r w:rsidRPr="00AD4760">
        <w:tab/>
      </w:r>
      <w:r w:rsidRPr="00AD4760">
        <w:tab/>
        <w:t>Ako uvedené v 17 09 01, 17 09 02, 17 09 03</w:t>
      </w:r>
    </w:p>
    <w:p w14:paraId="645FFF39" w14:textId="51D4085C" w:rsidR="00864E83" w:rsidRPr="00AD4760" w:rsidRDefault="00864E83" w:rsidP="005B2B4F">
      <w:pPr>
        <w:pStyle w:val="VISIA"/>
      </w:pPr>
      <w:r w:rsidRPr="00AD4760">
        <w:lastRenderedPageBreak/>
        <w:t>19 01 12</w:t>
      </w:r>
      <w:r w:rsidRPr="00AD4760">
        <w:tab/>
      </w:r>
      <w:r w:rsidRPr="00AD4760">
        <w:tab/>
      </w:r>
      <w:r w:rsidRPr="00AD4760">
        <w:tab/>
        <w:t>Popol a </w:t>
      </w:r>
      <w:proofErr w:type="spellStart"/>
      <w:r w:rsidRPr="00AD4760">
        <w:t>škvára</w:t>
      </w:r>
      <w:proofErr w:type="spellEnd"/>
      <w:r w:rsidRPr="00AD4760">
        <w:t xml:space="preserve"> iné ako uvedené v 19 01 11</w:t>
      </w:r>
      <w:r w:rsidRPr="00AD4760">
        <w:tab/>
      </w:r>
      <w:r w:rsidRPr="00AD4760">
        <w:tab/>
        <w:t>O</w:t>
      </w:r>
      <w:r w:rsidRPr="00AD4760">
        <w:tab/>
      </w:r>
      <w:r w:rsidRPr="00AD4760">
        <w:tab/>
        <w:t xml:space="preserve">      </w:t>
      </w:r>
      <w:r w:rsidR="00C754F9">
        <w:t>0</w:t>
      </w:r>
      <w:r w:rsidRPr="00AD4760">
        <w:t>,</w:t>
      </w:r>
      <w:r w:rsidR="00C754F9">
        <w:t>1</w:t>
      </w:r>
      <w:r w:rsidRPr="00AD4760">
        <w:t>0</w:t>
      </w:r>
    </w:p>
    <w:p w14:paraId="51CF0F30" w14:textId="77777777" w:rsidR="00733992" w:rsidRPr="00AD4760" w:rsidRDefault="00864E83" w:rsidP="005B2B4F">
      <w:pPr>
        <w:pStyle w:val="VISIA"/>
      </w:pPr>
      <w:r w:rsidRPr="00AD4760">
        <w:tab/>
      </w:r>
    </w:p>
    <w:p w14:paraId="0F868A58" w14:textId="77777777" w:rsidR="00864E83" w:rsidRPr="00AD4760" w:rsidRDefault="00864E83" w:rsidP="005B2B4F">
      <w:pPr>
        <w:pStyle w:val="VISIA"/>
      </w:pPr>
      <w:r w:rsidRPr="00AD4760">
        <w:t xml:space="preserve">Počas výstavby sa predpokladá vznik nasledovných druhov odpadov (zatriedenie podľa vyhlášky MŽP </w:t>
      </w:r>
    </w:p>
    <w:p w14:paraId="377606A5" w14:textId="77777777" w:rsidR="00864E83" w:rsidRPr="00AD4760" w:rsidRDefault="00864E83" w:rsidP="005B2B4F">
      <w:pPr>
        <w:pStyle w:val="VISIA"/>
      </w:pPr>
      <w:r w:rsidRPr="00AD4760">
        <w:t xml:space="preserve">SR č.365/2015 </w:t>
      </w:r>
      <w:proofErr w:type="spellStart"/>
      <w:r w:rsidRPr="00AD4760">
        <w:t>Z.z</w:t>
      </w:r>
      <w:proofErr w:type="spellEnd"/>
      <w:r w:rsidRPr="00AD4760">
        <w:t>.):</w:t>
      </w:r>
    </w:p>
    <w:p w14:paraId="45E9B604" w14:textId="77777777" w:rsidR="00864E83" w:rsidRPr="00AD4760" w:rsidRDefault="00864E83" w:rsidP="005B2B4F">
      <w:pPr>
        <w:pStyle w:val="VISIA"/>
      </w:pPr>
      <w:r w:rsidRPr="00AD4760">
        <w:t>kód odpadu</w:t>
      </w:r>
      <w:r w:rsidRPr="00AD4760">
        <w:tab/>
      </w:r>
      <w:r w:rsidRPr="00AD4760">
        <w:tab/>
      </w:r>
      <w:r w:rsidRPr="00AD4760">
        <w:tab/>
        <w:t>názov</w:t>
      </w:r>
      <w:r w:rsidRPr="00AD4760">
        <w:tab/>
      </w:r>
      <w:r w:rsidRPr="00AD4760">
        <w:tab/>
      </w:r>
      <w:r w:rsidRPr="00AD4760">
        <w:tab/>
      </w:r>
      <w:r w:rsidRPr="00AD4760">
        <w:tab/>
        <w:t xml:space="preserve">     kategória</w:t>
      </w:r>
      <w:r w:rsidRPr="00AD4760">
        <w:tab/>
      </w:r>
      <w:r w:rsidRPr="00AD4760">
        <w:tab/>
        <w:t xml:space="preserve">      množstvo (t)</w:t>
      </w:r>
    </w:p>
    <w:p w14:paraId="31F89BA2" w14:textId="2B74C2B3" w:rsidR="00864E83" w:rsidRPr="00AD4760" w:rsidRDefault="00864E83" w:rsidP="005B2B4F">
      <w:pPr>
        <w:pStyle w:val="VISIA"/>
      </w:pPr>
      <w:r w:rsidRPr="00AD4760">
        <w:t>15 01 01</w:t>
      </w:r>
      <w:r w:rsidRPr="00AD4760">
        <w:tab/>
      </w:r>
      <w:r w:rsidRPr="00AD4760">
        <w:tab/>
      </w:r>
      <w:r w:rsidRPr="00AD4760">
        <w:tab/>
        <w:t xml:space="preserve">Obaly z papiera a lepenky </w:t>
      </w:r>
      <w:r w:rsidRPr="00AD4760">
        <w:tab/>
      </w:r>
      <w:r w:rsidRPr="00AD4760">
        <w:tab/>
      </w:r>
      <w:r w:rsidRPr="00AD4760">
        <w:tab/>
        <w:t>O</w:t>
      </w:r>
      <w:r w:rsidRPr="00AD4760">
        <w:tab/>
      </w:r>
      <w:r w:rsidRPr="00AD4760">
        <w:tab/>
      </w:r>
      <w:r w:rsidRPr="00AD4760">
        <w:tab/>
        <w:t>0,</w:t>
      </w:r>
      <w:r w:rsidR="00C754F9">
        <w:t>2</w:t>
      </w:r>
    </w:p>
    <w:p w14:paraId="29776A13" w14:textId="6AD53207" w:rsidR="00864E83" w:rsidRPr="00AD4760" w:rsidRDefault="00864E83" w:rsidP="005B2B4F">
      <w:pPr>
        <w:pStyle w:val="VISIA"/>
      </w:pPr>
      <w:r w:rsidRPr="00AD4760">
        <w:t xml:space="preserve">15 01 02 </w:t>
      </w:r>
      <w:r w:rsidRPr="00AD4760">
        <w:tab/>
      </w:r>
      <w:r w:rsidRPr="00AD4760">
        <w:tab/>
        <w:t>Obaly z plastov</w:t>
      </w:r>
      <w:r w:rsidRPr="00AD4760">
        <w:tab/>
      </w:r>
      <w:r w:rsidRPr="00AD4760">
        <w:tab/>
      </w:r>
      <w:r w:rsidRPr="00AD4760">
        <w:tab/>
      </w:r>
      <w:r w:rsidRPr="00AD4760">
        <w:tab/>
      </w:r>
      <w:r w:rsidRPr="00AD4760">
        <w:tab/>
        <w:t>O</w:t>
      </w:r>
      <w:r w:rsidRPr="00AD4760">
        <w:tab/>
      </w:r>
      <w:r w:rsidRPr="00AD4760">
        <w:tab/>
      </w:r>
      <w:r w:rsidRPr="00AD4760">
        <w:tab/>
        <w:t>0,</w:t>
      </w:r>
      <w:r w:rsidR="00C754F9">
        <w:t>1</w:t>
      </w:r>
    </w:p>
    <w:p w14:paraId="652D14AC" w14:textId="16C23885" w:rsidR="00864E83" w:rsidRPr="00AD4760" w:rsidRDefault="00864E83" w:rsidP="005B2B4F">
      <w:pPr>
        <w:pStyle w:val="VISIA"/>
      </w:pPr>
      <w:r w:rsidRPr="00AD4760">
        <w:t xml:space="preserve">17 02 03 </w:t>
      </w:r>
      <w:r w:rsidRPr="00AD4760">
        <w:tab/>
      </w:r>
      <w:r w:rsidRPr="00AD4760">
        <w:tab/>
        <w:t>Plasty</w:t>
      </w:r>
      <w:r w:rsidRPr="00AD4760">
        <w:tab/>
      </w:r>
      <w:r w:rsidRPr="00AD4760">
        <w:tab/>
      </w:r>
      <w:r w:rsidRPr="00AD4760">
        <w:tab/>
      </w:r>
      <w:r w:rsidRPr="00AD4760">
        <w:tab/>
      </w:r>
      <w:r w:rsidRPr="00AD4760">
        <w:tab/>
      </w:r>
      <w:r w:rsidRPr="00AD4760">
        <w:tab/>
        <w:t>O</w:t>
      </w:r>
      <w:r w:rsidRPr="00AD4760">
        <w:tab/>
      </w:r>
      <w:r w:rsidRPr="00AD4760">
        <w:tab/>
      </w:r>
      <w:r w:rsidRPr="00AD4760">
        <w:tab/>
        <w:t>0,</w:t>
      </w:r>
      <w:r w:rsidR="00C754F9">
        <w:t>2</w:t>
      </w:r>
    </w:p>
    <w:p w14:paraId="0D7EE60D" w14:textId="5AE3AE56" w:rsidR="00864E83" w:rsidRPr="00AD4760" w:rsidRDefault="00864E83" w:rsidP="005B2B4F">
      <w:pPr>
        <w:pStyle w:val="VISIA"/>
      </w:pPr>
      <w:r w:rsidRPr="00AD4760">
        <w:t>15 01 03</w:t>
      </w:r>
      <w:r w:rsidRPr="00AD4760">
        <w:tab/>
      </w:r>
      <w:r w:rsidRPr="00AD4760">
        <w:tab/>
      </w:r>
      <w:r w:rsidRPr="00AD4760">
        <w:tab/>
        <w:t>Obaly z dreva</w:t>
      </w:r>
      <w:r w:rsidRPr="00AD4760">
        <w:tab/>
      </w:r>
      <w:r w:rsidRPr="00AD4760">
        <w:tab/>
      </w:r>
      <w:r w:rsidRPr="00AD4760">
        <w:tab/>
      </w:r>
      <w:r w:rsidRPr="00AD4760">
        <w:tab/>
      </w:r>
      <w:r w:rsidRPr="00AD4760">
        <w:tab/>
        <w:t>O</w:t>
      </w:r>
      <w:r w:rsidRPr="00AD4760">
        <w:tab/>
      </w:r>
      <w:r w:rsidRPr="00AD4760">
        <w:tab/>
      </w:r>
      <w:r w:rsidRPr="00AD4760">
        <w:tab/>
      </w:r>
      <w:r w:rsidR="00C754F9">
        <w:t>1</w:t>
      </w:r>
      <w:r w:rsidRPr="00AD4760">
        <w:t>,0</w:t>
      </w:r>
    </w:p>
    <w:p w14:paraId="584C32D9" w14:textId="0BCB1D24" w:rsidR="00864E83" w:rsidRPr="00AD4760" w:rsidRDefault="00864E83" w:rsidP="005B2B4F">
      <w:pPr>
        <w:pStyle w:val="VISIA"/>
      </w:pPr>
      <w:r w:rsidRPr="00AD4760">
        <w:t>17 01 01</w:t>
      </w:r>
      <w:r w:rsidRPr="00AD4760">
        <w:tab/>
      </w:r>
      <w:r w:rsidRPr="00AD4760">
        <w:tab/>
      </w:r>
      <w:r w:rsidRPr="00AD4760">
        <w:tab/>
        <w:t>Betón</w:t>
      </w:r>
      <w:r w:rsidRPr="00AD4760">
        <w:tab/>
      </w:r>
      <w:r w:rsidRPr="00AD4760">
        <w:tab/>
      </w:r>
      <w:r w:rsidRPr="00AD4760">
        <w:tab/>
      </w:r>
      <w:r w:rsidRPr="00AD4760">
        <w:tab/>
      </w:r>
      <w:r w:rsidRPr="00AD4760">
        <w:tab/>
      </w:r>
      <w:r w:rsidRPr="00AD4760">
        <w:tab/>
        <w:t>O</w:t>
      </w:r>
      <w:r w:rsidRPr="00AD4760">
        <w:tab/>
      </w:r>
      <w:r w:rsidRPr="00AD4760">
        <w:tab/>
      </w:r>
      <w:r w:rsidRPr="00AD4760">
        <w:tab/>
      </w:r>
      <w:r w:rsidR="00941674" w:rsidRPr="00AD4760">
        <w:t>1,</w:t>
      </w:r>
      <w:r w:rsidR="00C754F9">
        <w:t>0</w:t>
      </w:r>
    </w:p>
    <w:p w14:paraId="7E479C86" w14:textId="06D215E3" w:rsidR="00864E83" w:rsidRPr="00AD4760" w:rsidRDefault="00864E83" w:rsidP="005B2B4F">
      <w:pPr>
        <w:pStyle w:val="VISIA"/>
      </w:pPr>
      <w:r w:rsidRPr="00AD4760">
        <w:t>17 01 07</w:t>
      </w:r>
      <w:r w:rsidRPr="00AD4760">
        <w:tab/>
      </w:r>
      <w:r w:rsidRPr="00AD4760">
        <w:tab/>
      </w:r>
      <w:r w:rsidRPr="00AD4760">
        <w:tab/>
        <w:t>Zmesi betónu, tehál, dlaždíc a keramiky</w:t>
      </w:r>
      <w:r w:rsidRPr="00AD4760">
        <w:tab/>
      </w:r>
      <w:r w:rsidRPr="00AD4760">
        <w:tab/>
        <w:t>O</w:t>
      </w:r>
      <w:r w:rsidRPr="00AD4760">
        <w:tab/>
      </w:r>
      <w:r w:rsidRPr="00AD4760">
        <w:tab/>
      </w:r>
      <w:r w:rsidRPr="00AD4760">
        <w:tab/>
      </w:r>
      <w:r w:rsidR="00C754F9">
        <w:t>0</w:t>
      </w:r>
      <w:r w:rsidRPr="00AD4760">
        <w:t>,</w:t>
      </w:r>
      <w:r w:rsidR="00C754F9">
        <w:t>3</w:t>
      </w:r>
    </w:p>
    <w:p w14:paraId="1C4CBDE3" w14:textId="08205A3D" w:rsidR="00864E83" w:rsidRPr="00AD4760" w:rsidRDefault="00864E83" w:rsidP="005B2B4F">
      <w:pPr>
        <w:pStyle w:val="VISIA"/>
      </w:pPr>
      <w:r w:rsidRPr="00AD4760">
        <w:t>17 02 02</w:t>
      </w:r>
      <w:r w:rsidRPr="00AD4760">
        <w:tab/>
      </w:r>
      <w:r w:rsidRPr="00AD4760">
        <w:tab/>
      </w:r>
      <w:r w:rsidRPr="00AD4760">
        <w:tab/>
        <w:t>Sklo</w:t>
      </w:r>
      <w:r w:rsidRPr="00AD4760">
        <w:tab/>
      </w:r>
      <w:r w:rsidRPr="00AD4760">
        <w:tab/>
      </w:r>
      <w:r w:rsidRPr="00AD4760">
        <w:tab/>
      </w:r>
      <w:r w:rsidRPr="00AD4760">
        <w:tab/>
      </w:r>
      <w:r w:rsidRPr="00AD4760">
        <w:tab/>
      </w:r>
      <w:r w:rsidRPr="00AD4760">
        <w:tab/>
        <w:t>O</w:t>
      </w:r>
      <w:r w:rsidRPr="00AD4760">
        <w:tab/>
      </w:r>
      <w:r w:rsidRPr="00AD4760">
        <w:tab/>
      </w:r>
      <w:r w:rsidRPr="00AD4760">
        <w:tab/>
        <w:t>0,</w:t>
      </w:r>
      <w:r w:rsidR="00C754F9">
        <w:t>1</w:t>
      </w:r>
    </w:p>
    <w:p w14:paraId="471D7505" w14:textId="18923281" w:rsidR="00864E83" w:rsidRPr="00AD4760" w:rsidRDefault="00864E83" w:rsidP="005B2B4F">
      <w:pPr>
        <w:pStyle w:val="VISIA"/>
      </w:pPr>
      <w:r w:rsidRPr="00AD4760">
        <w:t>17 03 02                    </w:t>
      </w:r>
      <w:r w:rsidRPr="00AD4760">
        <w:tab/>
        <w:t xml:space="preserve">bitúmenové zmesi iné ako                   </w:t>
      </w:r>
      <w:r w:rsidRPr="00AD4760">
        <w:tab/>
      </w:r>
      <w:r w:rsidRPr="00AD4760">
        <w:tab/>
        <w:t>O</w:t>
      </w:r>
      <w:r w:rsidRPr="00AD4760">
        <w:tab/>
      </w:r>
      <w:r w:rsidRPr="00AD4760">
        <w:tab/>
      </w:r>
      <w:r w:rsidRPr="00AD4760">
        <w:tab/>
        <w:t>0,</w:t>
      </w:r>
      <w:r w:rsidR="00C754F9">
        <w:t>1</w:t>
      </w:r>
    </w:p>
    <w:p w14:paraId="501F2C90" w14:textId="77777777" w:rsidR="00864E83" w:rsidRPr="00AD4760" w:rsidRDefault="00864E83" w:rsidP="005B2B4F">
      <w:pPr>
        <w:pStyle w:val="VISIA"/>
      </w:pPr>
      <w:r w:rsidRPr="00AD4760">
        <w:tab/>
      </w:r>
      <w:r w:rsidRPr="00AD4760">
        <w:tab/>
      </w:r>
      <w:r w:rsidRPr="00AD4760">
        <w:tab/>
      </w:r>
      <w:r w:rsidRPr="00AD4760">
        <w:tab/>
        <w:t>uvedené v 17 03 01</w:t>
      </w:r>
    </w:p>
    <w:p w14:paraId="56FD71CB" w14:textId="3F5ADCDF" w:rsidR="00864E83" w:rsidRPr="00AD4760" w:rsidRDefault="00864E83" w:rsidP="005B2B4F">
      <w:pPr>
        <w:pStyle w:val="VISIA"/>
      </w:pPr>
      <w:r w:rsidRPr="00AD4760">
        <w:t>17 04 05</w:t>
      </w:r>
      <w:r w:rsidRPr="00AD4760">
        <w:tab/>
      </w:r>
      <w:r w:rsidRPr="00AD4760">
        <w:tab/>
      </w:r>
      <w:r w:rsidRPr="00AD4760">
        <w:tab/>
        <w:t>Železo a oceľ</w:t>
      </w:r>
      <w:r w:rsidRPr="00AD4760">
        <w:tab/>
      </w:r>
      <w:r w:rsidRPr="00AD4760">
        <w:tab/>
      </w:r>
      <w:r w:rsidRPr="00AD4760">
        <w:tab/>
      </w:r>
      <w:r w:rsidRPr="00AD4760">
        <w:tab/>
      </w:r>
      <w:r w:rsidRPr="00AD4760">
        <w:tab/>
        <w:t>O</w:t>
      </w:r>
      <w:r w:rsidRPr="00AD4760">
        <w:tab/>
      </w:r>
      <w:r w:rsidRPr="00AD4760">
        <w:tab/>
      </w:r>
      <w:r w:rsidRPr="00AD4760">
        <w:tab/>
      </w:r>
      <w:r w:rsidR="00C754F9">
        <w:t>1</w:t>
      </w:r>
      <w:r w:rsidRPr="00AD4760">
        <w:t>,0</w:t>
      </w:r>
    </w:p>
    <w:p w14:paraId="54035EA6" w14:textId="4FDF8C7B" w:rsidR="00864E83" w:rsidRPr="00AD4760" w:rsidRDefault="00864E83" w:rsidP="005B2B4F">
      <w:pPr>
        <w:pStyle w:val="VISIA"/>
      </w:pPr>
      <w:r w:rsidRPr="00AD4760">
        <w:t>17 04 11</w:t>
      </w:r>
      <w:r w:rsidRPr="00AD4760">
        <w:tab/>
      </w:r>
      <w:r w:rsidRPr="00AD4760">
        <w:tab/>
      </w:r>
      <w:r w:rsidRPr="00AD4760">
        <w:tab/>
        <w:t>káble iné ako uvedené v 17 04 10</w:t>
      </w:r>
      <w:r w:rsidRPr="00AD4760">
        <w:tab/>
      </w:r>
      <w:r w:rsidRPr="00AD4760">
        <w:tab/>
      </w:r>
      <w:r w:rsidRPr="00AD4760">
        <w:tab/>
        <w:t>O</w:t>
      </w:r>
      <w:r w:rsidRPr="00AD4760">
        <w:tab/>
      </w:r>
      <w:r w:rsidRPr="00AD4760">
        <w:tab/>
      </w:r>
      <w:r w:rsidRPr="00AD4760">
        <w:tab/>
        <w:t>0,</w:t>
      </w:r>
      <w:r w:rsidR="00C754F9">
        <w:t>2</w:t>
      </w:r>
    </w:p>
    <w:p w14:paraId="2052E158" w14:textId="4D237077" w:rsidR="00864E83" w:rsidRPr="00AD4760" w:rsidRDefault="00864E83" w:rsidP="005B2B4F">
      <w:pPr>
        <w:pStyle w:val="VISIA"/>
      </w:pPr>
      <w:r w:rsidRPr="00AD4760">
        <w:t>17 06 04</w:t>
      </w:r>
      <w:r w:rsidRPr="00AD4760">
        <w:tab/>
      </w:r>
      <w:r w:rsidRPr="00AD4760">
        <w:tab/>
      </w:r>
      <w:r w:rsidRPr="00AD4760">
        <w:tab/>
        <w:t>Izolačné materiály iné</w:t>
      </w:r>
      <w:r w:rsidRPr="00AD4760">
        <w:tab/>
      </w:r>
      <w:r w:rsidRPr="00AD4760">
        <w:tab/>
      </w:r>
      <w:r w:rsidRPr="00AD4760">
        <w:tab/>
      </w:r>
      <w:r w:rsidRPr="00AD4760">
        <w:tab/>
        <w:t>O</w:t>
      </w:r>
      <w:r w:rsidRPr="00AD4760">
        <w:tab/>
      </w:r>
      <w:r w:rsidRPr="00AD4760">
        <w:tab/>
      </w:r>
      <w:r w:rsidRPr="00AD4760">
        <w:tab/>
        <w:t>0,</w:t>
      </w:r>
      <w:r w:rsidR="00C754F9">
        <w:t>2</w:t>
      </w:r>
    </w:p>
    <w:p w14:paraId="269BBB0C" w14:textId="4FC00F8B" w:rsidR="00864E83" w:rsidRPr="00AD4760" w:rsidRDefault="00864E83" w:rsidP="005B2B4F">
      <w:pPr>
        <w:pStyle w:val="VISIA"/>
      </w:pPr>
      <w:r w:rsidRPr="00AD4760">
        <w:t xml:space="preserve">17 08 02 </w:t>
      </w:r>
      <w:r w:rsidRPr="00AD4760">
        <w:tab/>
      </w:r>
      <w:r w:rsidRPr="00AD4760">
        <w:tab/>
        <w:t>stavebné materiály na báze sadry iné ako</w:t>
      </w:r>
      <w:r w:rsidRPr="00AD4760">
        <w:tab/>
      </w:r>
      <w:r w:rsidRPr="00AD4760">
        <w:tab/>
        <w:t>O</w:t>
      </w:r>
      <w:r w:rsidRPr="00AD4760">
        <w:tab/>
      </w:r>
      <w:r w:rsidRPr="00AD4760">
        <w:tab/>
      </w:r>
      <w:r w:rsidRPr="00AD4760">
        <w:tab/>
        <w:t>0,</w:t>
      </w:r>
      <w:r w:rsidR="00C754F9">
        <w:t>1</w:t>
      </w:r>
    </w:p>
    <w:p w14:paraId="3F63792D" w14:textId="77777777" w:rsidR="00864E83" w:rsidRPr="00AD4760" w:rsidRDefault="00864E83" w:rsidP="005B2B4F">
      <w:pPr>
        <w:pStyle w:val="VISIA"/>
      </w:pPr>
      <w:r w:rsidRPr="00AD4760">
        <w:t xml:space="preserve">          </w:t>
      </w:r>
      <w:r w:rsidRPr="00AD4760">
        <w:tab/>
      </w:r>
      <w:r w:rsidRPr="00AD4760">
        <w:tab/>
      </w:r>
      <w:r w:rsidRPr="00AD4760">
        <w:tab/>
        <w:t>uvedené v 17 08 01</w:t>
      </w:r>
    </w:p>
    <w:p w14:paraId="662C8791" w14:textId="11EE7C10" w:rsidR="00864E83" w:rsidRPr="00AD4760" w:rsidRDefault="00864E83" w:rsidP="005B2B4F">
      <w:pPr>
        <w:pStyle w:val="VISIA"/>
      </w:pPr>
      <w:r w:rsidRPr="00AD4760">
        <w:t xml:space="preserve">20 03 01 </w:t>
      </w:r>
      <w:r w:rsidRPr="00AD4760">
        <w:tab/>
      </w:r>
      <w:r w:rsidRPr="00AD4760">
        <w:tab/>
        <w:t>zmesový komunálny odpad</w:t>
      </w:r>
      <w:r w:rsidRPr="00AD4760">
        <w:tab/>
      </w:r>
      <w:r w:rsidRPr="00AD4760">
        <w:tab/>
      </w:r>
      <w:r w:rsidRPr="00AD4760">
        <w:tab/>
        <w:t>O</w:t>
      </w:r>
      <w:r w:rsidRPr="00AD4760">
        <w:tab/>
      </w:r>
      <w:r w:rsidRPr="00AD4760">
        <w:tab/>
      </w:r>
      <w:r w:rsidRPr="00AD4760">
        <w:tab/>
        <w:t>0,</w:t>
      </w:r>
      <w:r w:rsidR="00C754F9">
        <w:t>3</w:t>
      </w:r>
    </w:p>
    <w:p w14:paraId="5559A5CF" w14:textId="5621048C" w:rsidR="00864E83" w:rsidRPr="00AD4760" w:rsidRDefault="00864E83" w:rsidP="005B2B4F">
      <w:pPr>
        <w:pStyle w:val="VISIA"/>
      </w:pPr>
      <w:r w:rsidRPr="00AD4760">
        <w:t xml:space="preserve">20 02 01 </w:t>
      </w:r>
      <w:r w:rsidRPr="00AD4760">
        <w:tab/>
      </w:r>
      <w:r w:rsidRPr="00AD4760">
        <w:tab/>
        <w:t>biologicky rozložiteľný odpad</w:t>
      </w:r>
      <w:r w:rsidRPr="00AD4760">
        <w:tab/>
      </w:r>
      <w:r w:rsidRPr="00AD4760">
        <w:tab/>
      </w:r>
      <w:r w:rsidRPr="00AD4760">
        <w:tab/>
        <w:t>O</w:t>
      </w:r>
      <w:r w:rsidRPr="00AD4760">
        <w:tab/>
      </w:r>
      <w:r w:rsidRPr="00AD4760">
        <w:tab/>
      </w:r>
      <w:r w:rsidRPr="00AD4760">
        <w:tab/>
        <w:t>0,</w:t>
      </w:r>
      <w:r w:rsidR="00C754F9">
        <w:t>1</w:t>
      </w:r>
    </w:p>
    <w:p w14:paraId="6B3AD1C2" w14:textId="77777777" w:rsidR="000B48F4" w:rsidRPr="00AD4760" w:rsidRDefault="000B48F4" w:rsidP="005B2B4F">
      <w:pPr>
        <w:pStyle w:val="VISIA"/>
      </w:pPr>
      <w:r w:rsidRPr="00AD4760">
        <w:t>Vysvetlivky: O - ostatný odpad, N - nebezpečný odpad</w:t>
      </w:r>
      <w:r w:rsidRPr="00AD4760">
        <w:tab/>
      </w:r>
    </w:p>
    <w:p w14:paraId="4A8DFE54" w14:textId="624A9B9D" w:rsidR="00F52F5E" w:rsidRPr="00AD4760" w:rsidRDefault="00C754F9" w:rsidP="000B48F4">
      <w:pPr>
        <w:pStyle w:val="Zarkazkladnhotextu"/>
        <w:spacing w:line="280" w:lineRule="exact"/>
        <w:ind w:firstLine="0"/>
        <w:rPr>
          <w:rFonts w:ascii="Arial Narrow" w:eastAsiaTheme="minorEastAsia" w:hAnsi="Arial Narrow" w:cstheme="minorBidi"/>
          <w:szCs w:val="21"/>
          <w:lang w:eastAsia="en-US"/>
        </w:rPr>
      </w:pPr>
      <w:r>
        <w:rPr>
          <w:rFonts w:ascii="Arial Narrow" w:eastAsiaTheme="minorEastAsia" w:hAnsi="Arial Narrow" w:cstheme="minorBidi"/>
          <w:szCs w:val="21"/>
          <w:lang w:eastAsia="en-US"/>
        </w:rPr>
        <w:t>15</w:t>
      </w:r>
      <w:r w:rsidR="00F52F5E" w:rsidRPr="00AD4760">
        <w:rPr>
          <w:rFonts w:ascii="Arial Narrow" w:eastAsiaTheme="minorEastAsia" w:hAnsi="Arial Narrow" w:cstheme="minorBidi"/>
          <w:szCs w:val="21"/>
          <w:lang w:eastAsia="en-US"/>
        </w:rPr>
        <w:t>.3  ZDROJE ZNEČISTENIA - HLUK VZNIKAJÚCI POČAS VÝSTAVBY</w:t>
      </w:r>
    </w:p>
    <w:p w14:paraId="4462CA49" w14:textId="50D88038" w:rsidR="00F52F5E" w:rsidRDefault="00F52F5E" w:rsidP="005B2B4F">
      <w:pPr>
        <w:pStyle w:val="VISIA"/>
      </w:pPr>
      <w:r w:rsidRPr="00AD4760">
        <w:tab/>
        <w:t xml:space="preserve">Počas výstavby sa predpokladá prevádzka ručných pracovných nástrojov ako napr. zbíjačka a tiež hluk zo stavebných mechanizmov - hluk sa bude šíriť najmä z priestoru staveniska, v menšej miere tiež z prístupovej komunikácie. Hluk v centre stavebnej činnosti nepresiahne 90 dB. Stavenisko je situované v susedstve obytného územia </w:t>
      </w:r>
      <w:r w:rsidR="00B03E23" w:rsidRPr="00AD4760">
        <w:t>mesta</w:t>
      </w:r>
      <w:r w:rsidRPr="00AD4760">
        <w:t xml:space="preserve">. Vplyv zvýšenej hlukovej hladiny stavebnými aktivitami bude krátkodobý. Zvýšená hladina hluku sa môže očakávať len počas pracovného času, s prácami mimo pracovného času, v noci, cez víkend alebo sviatky sa počíta len vo výnimočných prípadoch kedy nie je možné isté pracovné postupy prerušiť. </w:t>
      </w:r>
    </w:p>
    <w:p w14:paraId="14BE5564" w14:textId="77777777" w:rsidR="00C754F9" w:rsidRPr="00AD4760" w:rsidRDefault="00C754F9" w:rsidP="005B2B4F">
      <w:pPr>
        <w:pStyle w:val="VISIA"/>
      </w:pPr>
    </w:p>
    <w:p w14:paraId="5205F03D" w14:textId="62FB4423" w:rsidR="000B48F4" w:rsidRPr="00AD4760" w:rsidRDefault="00C754F9" w:rsidP="000B48F4">
      <w:pPr>
        <w:pStyle w:val="Zarkazkladnhotextu"/>
        <w:spacing w:line="280" w:lineRule="exact"/>
        <w:ind w:firstLine="0"/>
        <w:rPr>
          <w:rFonts w:ascii="Arial Narrow" w:hAnsi="Arial Narrow" w:cs="Arial"/>
        </w:rPr>
      </w:pPr>
      <w:r>
        <w:rPr>
          <w:rFonts w:ascii="Arial Narrow" w:eastAsiaTheme="minorEastAsia" w:hAnsi="Arial Narrow" w:cstheme="minorBidi"/>
          <w:szCs w:val="21"/>
          <w:lang w:eastAsia="en-US"/>
        </w:rPr>
        <w:t>15</w:t>
      </w:r>
      <w:r w:rsidR="00F52F5E" w:rsidRPr="00AD4760">
        <w:rPr>
          <w:rFonts w:ascii="Arial Narrow" w:hAnsi="Arial Narrow" w:cs="Arial"/>
        </w:rPr>
        <w:t>.4</w:t>
      </w:r>
      <w:r w:rsidR="000B48F4" w:rsidRPr="00AD4760">
        <w:rPr>
          <w:rFonts w:ascii="Arial Narrow" w:hAnsi="Arial Narrow" w:cs="Arial"/>
        </w:rPr>
        <w:t xml:space="preserve">  ZDROJE ZNEČISTENIA </w:t>
      </w:r>
      <w:r w:rsidR="00F52F5E" w:rsidRPr="00AD4760">
        <w:rPr>
          <w:rFonts w:ascii="Arial Narrow" w:hAnsi="Arial Narrow" w:cs="Arial"/>
        </w:rPr>
        <w:t xml:space="preserve">OVZDUŠIA </w:t>
      </w:r>
      <w:r w:rsidR="000B48F4" w:rsidRPr="00AD4760">
        <w:rPr>
          <w:rFonts w:ascii="Arial Narrow" w:hAnsi="Arial Narrow" w:cs="Arial"/>
        </w:rPr>
        <w:t>POČAS PREVÁDZKY</w:t>
      </w:r>
    </w:p>
    <w:p w14:paraId="48DE3950" w14:textId="551E06BA" w:rsidR="000B48F4" w:rsidRPr="00AD4760" w:rsidRDefault="00F52F5E" w:rsidP="005B2B4F">
      <w:pPr>
        <w:pStyle w:val="VISIA"/>
      </w:pPr>
      <w:r w:rsidRPr="00AD4760">
        <w:t xml:space="preserve">Navrhovaný objekt </w:t>
      </w:r>
      <w:r w:rsidR="00B03E23" w:rsidRPr="00AD4760">
        <w:t>a navrhovaný spôsob vykurovania tohto objektu ne</w:t>
      </w:r>
      <w:r w:rsidRPr="00AD4760">
        <w:t>bude ovzdušie znečisťovať</w:t>
      </w:r>
      <w:r w:rsidR="00B03E23" w:rsidRPr="00AD4760">
        <w:t xml:space="preserve"> počas svojej prevádzky</w:t>
      </w:r>
      <w:r w:rsidRPr="00AD4760">
        <w:t xml:space="preserve">. </w:t>
      </w:r>
      <w:r w:rsidR="00B03E23" w:rsidRPr="00AD4760">
        <w:t xml:space="preserve">V jestvujúcich objektoch sa zachováva </w:t>
      </w:r>
      <w:proofErr w:type="spellStart"/>
      <w:r w:rsidR="00B03E23" w:rsidRPr="00AD4760">
        <w:t>spôosob</w:t>
      </w:r>
      <w:proofErr w:type="spellEnd"/>
      <w:r w:rsidR="00B03E23" w:rsidRPr="00AD4760">
        <w:t xml:space="preserve"> vykurovania plynovými kotlami a teda nepríde k navýšeniu zdrojov znečistenia počas prevádzky.</w:t>
      </w:r>
    </w:p>
    <w:p w14:paraId="10499426" w14:textId="77777777" w:rsidR="000B48F4" w:rsidRPr="00AD4760" w:rsidRDefault="000B48F4" w:rsidP="003F6BB4">
      <w:pPr>
        <w:pStyle w:val="Bezriadkovania"/>
      </w:pPr>
    </w:p>
    <w:p w14:paraId="71C5205C" w14:textId="530C598F" w:rsidR="000B48F4" w:rsidRPr="00AD4760" w:rsidRDefault="00C754F9" w:rsidP="000B48F4">
      <w:pPr>
        <w:pStyle w:val="Zarkazkladnhotextu"/>
        <w:spacing w:line="280" w:lineRule="exact"/>
        <w:ind w:firstLine="0"/>
        <w:rPr>
          <w:rFonts w:ascii="Arial Narrow" w:hAnsi="Arial Narrow" w:cs="Arial"/>
        </w:rPr>
      </w:pPr>
      <w:r>
        <w:rPr>
          <w:rFonts w:ascii="Arial Narrow" w:hAnsi="Arial Narrow" w:cs="Arial"/>
        </w:rPr>
        <w:t>15</w:t>
      </w:r>
      <w:r w:rsidR="00F52F5E" w:rsidRPr="00AD4760">
        <w:rPr>
          <w:rFonts w:ascii="Arial Narrow" w:hAnsi="Arial Narrow" w:cs="Arial"/>
        </w:rPr>
        <w:t>.5</w:t>
      </w:r>
      <w:r w:rsidR="000B48F4" w:rsidRPr="00AD4760">
        <w:rPr>
          <w:rFonts w:ascii="Arial Narrow" w:hAnsi="Arial Narrow" w:cs="Arial"/>
        </w:rPr>
        <w:t xml:space="preserve">  TUHÉ ODPADY VZNIKAJÚCE POČAS PREVÁDZKY </w:t>
      </w:r>
    </w:p>
    <w:p w14:paraId="32777038" w14:textId="77777777" w:rsidR="000B48F4" w:rsidRPr="00AD4760" w:rsidRDefault="00F52F5E" w:rsidP="005B2B4F">
      <w:pPr>
        <w:pStyle w:val="VISIA"/>
      </w:pPr>
      <w:r w:rsidRPr="00AD4760">
        <w:tab/>
      </w:r>
      <w:r w:rsidR="000B48F4" w:rsidRPr="00AD4760">
        <w:t xml:space="preserve">Množstvo a druh odpadov počas prevádzky </w:t>
      </w:r>
      <w:r w:rsidRPr="00AD4760">
        <w:t xml:space="preserve">školskej časti budovy bude približne totožný s jestvujúcim stavom. Ide o bežné zložky komunálneho a triedeného odpadu ako je papier, plast, sklo. </w:t>
      </w:r>
    </w:p>
    <w:p w14:paraId="2B18E57E" w14:textId="1E01A800" w:rsidR="00F52F5E" w:rsidRPr="00AD4760" w:rsidRDefault="00F52F5E" w:rsidP="005B2B4F">
      <w:pPr>
        <w:pStyle w:val="VISIA"/>
      </w:pPr>
      <w:r w:rsidRPr="00AD4760">
        <w:tab/>
        <w:t xml:space="preserve">Množstvo a druh odpadov počas prevádzky ktorými sa doterajšie množstvo bude navyšovať bude odpad vznikajúci </w:t>
      </w:r>
      <w:r w:rsidR="00E57E36" w:rsidRPr="00AD4760">
        <w:t>činnosťou novovybudovaného objektu edukačného centra</w:t>
      </w:r>
      <w:r w:rsidRPr="00AD4760">
        <w:t xml:space="preserve">. Odpad ktorý je možné triediť </w:t>
      </w:r>
      <w:r w:rsidR="00D91924" w:rsidRPr="00AD4760">
        <w:t xml:space="preserve">bude vyseparovaný – papier, sklo, plasty, kovové obaly potravín. Okrem týchto zložiek bude vznikať aj biologicky rozložiteľný kuchynský a reštauračný odpad – kategória odpadu 20 01 08 podľa vyhlášky MŽP SR č. 365 / 2015, ide o odpad kategórie ostatných odpadov. Taktiež bude vznikať bežný zmesový komunálny odpad – kategória odpadu 20 03 01 podľa vyhlášky MŽP SR č. 365 / 2015, ide o odpad kategórie ostatných odpadov. </w:t>
      </w:r>
    </w:p>
    <w:p w14:paraId="7528E1BF" w14:textId="77777777" w:rsidR="00D91924" w:rsidRPr="00AD4760" w:rsidRDefault="00D91924" w:rsidP="005B2B4F">
      <w:pPr>
        <w:pStyle w:val="VISIA"/>
      </w:pPr>
      <w:r w:rsidRPr="00AD4760">
        <w:tab/>
        <w:t>Riešenie nakladania s odpadmi počas prevádzky bude v s</w:t>
      </w:r>
      <w:r w:rsidRPr="00AD4760">
        <w:rPr>
          <w:rFonts w:cs="Arial Narrow"/>
        </w:rPr>
        <w:t>ú</w:t>
      </w:r>
      <w:r w:rsidRPr="00AD4760">
        <w:t>lade s ustanoveniami zákona c</w:t>
      </w:r>
      <w:r w:rsidRPr="00AD4760">
        <w:rPr>
          <w:rFonts w:ascii="Arial" w:hAnsi="Arial" w:cs="Arial"/>
        </w:rPr>
        <w:t>̌</w:t>
      </w:r>
      <w:r w:rsidRPr="00AD4760">
        <w:t xml:space="preserve">. 79/2015 </w:t>
      </w:r>
      <w:proofErr w:type="spellStart"/>
      <w:r w:rsidRPr="00AD4760">
        <w:t>Z.z</w:t>
      </w:r>
      <w:proofErr w:type="spellEnd"/>
      <w:r w:rsidRPr="00AD4760">
        <w:t>. a vyhl</w:t>
      </w:r>
      <w:r w:rsidRPr="00AD4760">
        <w:rPr>
          <w:rFonts w:cs="Arial Narrow"/>
        </w:rPr>
        <w:t>áš</w:t>
      </w:r>
      <w:r w:rsidRPr="00AD4760">
        <w:t xml:space="preserve">ky </w:t>
      </w:r>
      <w:r w:rsidRPr="00AD4760">
        <w:rPr>
          <w:rFonts w:cs="Arial Narrow"/>
        </w:rPr>
        <w:t>č</w:t>
      </w:r>
      <w:r w:rsidRPr="00AD4760">
        <w:t xml:space="preserve">. 365/2015 </w:t>
      </w:r>
      <w:proofErr w:type="spellStart"/>
      <w:r w:rsidRPr="00AD4760">
        <w:t>Z.z</w:t>
      </w:r>
      <w:proofErr w:type="spellEnd"/>
      <w:r w:rsidRPr="00AD4760">
        <w:t>. v znen</w:t>
      </w:r>
      <w:r w:rsidRPr="00AD4760">
        <w:rPr>
          <w:rFonts w:cs="Arial Narrow"/>
        </w:rPr>
        <w:t>í</w:t>
      </w:r>
      <w:r w:rsidRPr="00AD4760">
        <w:t xml:space="preserve"> neskor</w:t>
      </w:r>
      <w:r w:rsidRPr="00AD4760">
        <w:rPr>
          <w:rFonts w:cs="Arial Narrow"/>
        </w:rPr>
        <w:t>ší</w:t>
      </w:r>
      <w:r w:rsidRPr="00AD4760">
        <w:t>ch zmien a doplnkov.</w:t>
      </w:r>
    </w:p>
    <w:p w14:paraId="3C694776" w14:textId="77777777" w:rsidR="000B48F4" w:rsidRPr="00AD4760" w:rsidRDefault="000B48F4" w:rsidP="003F6BB4">
      <w:pPr>
        <w:pStyle w:val="Bezriadkovania"/>
      </w:pPr>
    </w:p>
    <w:p w14:paraId="2DE74313" w14:textId="11E1B98A" w:rsidR="000B48F4" w:rsidRPr="00AD4760" w:rsidRDefault="00C754F9" w:rsidP="003F6BB4">
      <w:pPr>
        <w:pStyle w:val="Bezriadkovania"/>
      </w:pPr>
      <w:r>
        <w:t>15</w:t>
      </w:r>
      <w:r w:rsidR="00D91924" w:rsidRPr="00AD4760">
        <w:t>.6</w:t>
      </w:r>
      <w:r w:rsidR="000B48F4" w:rsidRPr="00AD4760">
        <w:t xml:space="preserve">  DENNÉ OSVETLENIE A VETRANIE</w:t>
      </w:r>
    </w:p>
    <w:p w14:paraId="1C04F523" w14:textId="72871D6D" w:rsidR="000B48F4" w:rsidRPr="00AD4760" w:rsidRDefault="00D91924" w:rsidP="005B2B4F">
      <w:pPr>
        <w:pStyle w:val="VISIA"/>
      </w:pPr>
      <w:r w:rsidRPr="00AD4760">
        <w:tab/>
      </w:r>
      <w:r w:rsidR="000B48F4" w:rsidRPr="00AD4760">
        <w:t>Predmetn</w:t>
      </w:r>
      <w:r w:rsidR="00E57E36" w:rsidRPr="00AD4760">
        <w:t>é</w:t>
      </w:r>
      <w:r w:rsidR="000B48F4" w:rsidRPr="00AD4760">
        <w:t xml:space="preserve"> stavb</w:t>
      </w:r>
      <w:r w:rsidR="00E57E36" w:rsidRPr="00AD4760">
        <w:t>y</w:t>
      </w:r>
      <w:r w:rsidR="000B48F4" w:rsidRPr="00AD4760">
        <w:t xml:space="preserve"> bud</w:t>
      </w:r>
      <w:r w:rsidR="00E57E36" w:rsidRPr="00AD4760">
        <w:t>ú, resp. sú</w:t>
      </w:r>
      <w:r w:rsidR="000B48F4" w:rsidRPr="00AD4760">
        <w:t xml:space="preserve"> osvetlená prirodzeným svetlom pomocou navrhnutých okenných konštrukcií</w:t>
      </w:r>
      <w:r w:rsidRPr="00AD4760">
        <w:t>.</w:t>
      </w:r>
      <w:r w:rsidR="000B48F4" w:rsidRPr="00AD4760">
        <w:t xml:space="preserve"> </w:t>
      </w:r>
      <w:r w:rsidRPr="00AD4760">
        <w:t>Sekundárne</w:t>
      </w:r>
      <w:r w:rsidR="000B48F4" w:rsidRPr="00AD4760">
        <w:t xml:space="preserve"> pomocou umelého osvetlenia. Vetranie priestorov</w:t>
      </w:r>
      <w:r w:rsidR="00E57E36" w:rsidRPr="00AD4760">
        <w:t xml:space="preserve"> edukačného centra</w:t>
      </w:r>
      <w:r w:rsidR="000B48F4" w:rsidRPr="00AD4760">
        <w:t xml:space="preserve"> je riešené pomocou vzduchotechniky</w:t>
      </w:r>
      <w:r w:rsidRPr="00AD4760">
        <w:t xml:space="preserve"> – pomocou rekuperácie vzduchu</w:t>
      </w:r>
      <w:r w:rsidR="000B48F4" w:rsidRPr="00AD4760">
        <w:t xml:space="preserve">. </w:t>
      </w:r>
    </w:p>
    <w:p w14:paraId="053D1344" w14:textId="77777777" w:rsidR="00AB25ED" w:rsidRPr="00AD4760" w:rsidRDefault="00AB25ED" w:rsidP="005B2B4F">
      <w:pPr>
        <w:pStyle w:val="VISIA"/>
      </w:pPr>
    </w:p>
    <w:p w14:paraId="1318B920" w14:textId="38FCFBAC" w:rsidR="000B48F4" w:rsidRPr="00AD4760" w:rsidRDefault="00C754F9" w:rsidP="003F6BB4">
      <w:pPr>
        <w:pStyle w:val="Bezriadkovania"/>
      </w:pPr>
      <w:r>
        <w:t>16</w:t>
      </w:r>
      <w:r w:rsidR="000B48F4" w:rsidRPr="00AD4760">
        <w:t>. ZÁVER</w:t>
      </w:r>
    </w:p>
    <w:p w14:paraId="3682B48D" w14:textId="588B1939" w:rsidR="000B48F4" w:rsidRPr="00AD4760" w:rsidRDefault="008A65D7" w:rsidP="005B2B4F">
      <w:pPr>
        <w:pStyle w:val="VISIA"/>
      </w:pPr>
      <w:r w:rsidRPr="00AD4760">
        <w:tab/>
      </w:r>
      <w:r w:rsidR="000B48F4" w:rsidRPr="00AD4760">
        <w:t>Spracovaný ela</w:t>
      </w:r>
      <w:r w:rsidR="00D91924" w:rsidRPr="00AD4760">
        <w:t xml:space="preserve">borát projektovej dokumentácie </w:t>
      </w:r>
      <w:r w:rsidR="000B48F4" w:rsidRPr="00AD4760">
        <w:t>pre vydanie stavebného povolenia</w:t>
      </w:r>
      <w:r w:rsidR="00E57E36" w:rsidRPr="00AD4760">
        <w:t xml:space="preserve"> a realizácie stavby</w:t>
      </w:r>
      <w:r w:rsidR="000B48F4" w:rsidRPr="00AD4760">
        <w:t xml:space="preserve"> bol prevedený podľa určených vstupných údajov, požiadaviek stavebníka a platnej legislatívy. </w:t>
      </w:r>
    </w:p>
    <w:p w14:paraId="4F555A57" w14:textId="77777777" w:rsidR="000B48F4" w:rsidRPr="00AD4760" w:rsidRDefault="008A65D7" w:rsidP="005B2B4F">
      <w:pPr>
        <w:pStyle w:val="VISIA"/>
        <w:rPr>
          <w:sz w:val="24"/>
          <w:szCs w:val="24"/>
        </w:rPr>
      </w:pPr>
      <w:r w:rsidRPr="00AD4760">
        <w:lastRenderedPageBreak/>
        <w:tab/>
      </w:r>
      <w:r w:rsidR="000B48F4" w:rsidRPr="00AD4760">
        <w:t>Projektanti nezodpovedajú za chyby vzniknuté nedodržaním náplne a pokynov tejto projektovej dokumentácie, preto je potrebné každú zmenu vopred konzultovať s projektantmi písomnou alebo elektronickou formou. Pri výskyte porúch na konštrukciách je potrebné vzniknuté problémy prekonzultovať s projektantom. V prípade rozdielu informácii medzi technickou správou, výkresovou časťou a rozpočtom platí prednostne výkresová časť projektovej dokumentácie. Ak sú odlišnosti aj medzi výkresmi architektúry a ostatnými výkresmi profesií platia prednostne výkresy D1 Architektúra..</w:t>
      </w:r>
    </w:p>
    <w:p w14:paraId="1877A2A2" w14:textId="77777777" w:rsidR="000B48F4" w:rsidRPr="00AD4760" w:rsidRDefault="00D91924" w:rsidP="005B2B4F">
      <w:pPr>
        <w:pStyle w:val="VISIA"/>
      </w:pPr>
      <w:r w:rsidRPr="00AD4760">
        <w:tab/>
      </w:r>
      <w:r w:rsidR="000B48F4" w:rsidRPr="00AD4760">
        <w:t xml:space="preserve">Všetky konštrukcie zo stavebno-fyzikálneho hľadiska sú navrhnuté tak, aby vyhovovali súčasným platným normám. </w:t>
      </w:r>
    </w:p>
    <w:p w14:paraId="40A6F153" w14:textId="77777777" w:rsidR="00A746D8" w:rsidRPr="00AD4760" w:rsidRDefault="00A746D8" w:rsidP="005B2B4F">
      <w:pPr>
        <w:pStyle w:val="VISIA"/>
      </w:pPr>
    </w:p>
    <w:p w14:paraId="1D1BAAAB" w14:textId="77777777" w:rsidR="00D76C83" w:rsidRPr="00236067" w:rsidRDefault="00D76C83" w:rsidP="005B2B4F">
      <w:pPr>
        <w:pStyle w:val="VISIA"/>
      </w:pPr>
    </w:p>
    <w:p w14:paraId="496F2D46" w14:textId="6013FF8B" w:rsidR="0056700C" w:rsidRPr="00236067" w:rsidRDefault="0056700C" w:rsidP="005B2B4F">
      <w:pPr>
        <w:pStyle w:val="VISIA"/>
      </w:pPr>
      <w:r w:rsidRPr="00236067">
        <w:t>V</w:t>
      </w:r>
      <w:r w:rsidR="00733992">
        <w:t> </w:t>
      </w:r>
      <w:r w:rsidRPr="00236067">
        <w:t>Šali</w:t>
      </w:r>
      <w:r w:rsidR="00733992">
        <w:t>,</w:t>
      </w:r>
      <w:r w:rsidRPr="00236067">
        <w:t xml:space="preserve"> dňa </w:t>
      </w:r>
      <w:r w:rsidR="00236067" w:rsidRPr="00236067">
        <w:t>0</w:t>
      </w:r>
      <w:r w:rsidR="00E11DF9">
        <w:t>5</w:t>
      </w:r>
      <w:r w:rsidR="00E16629" w:rsidRPr="00236067">
        <w:t>/20</w:t>
      </w:r>
      <w:r w:rsidR="008C0B5C">
        <w:t>2</w:t>
      </w:r>
      <w:r w:rsidR="00C754F9">
        <w:t>4</w:t>
      </w:r>
    </w:p>
    <w:p w14:paraId="4928B763" w14:textId="64E9015C" w:rsidR="0056700C" w:rsidRPr="00236067" w:rsidRDefault="0056700C" w:rsidP="005B2B4F">
      <w:pPr>
        <w:pStyle w:val="VISIA"/>
      </w:pPr>
      <w:r w:rsidRPr="00236067">
        <w:t xml:space="preserve">Vypracoval : </w:t>
      </w:r>
      <w:sdt>
        <w:sdtPr>
          <w:alias w:val="Autor"/>
          <w:tag w:val=""/>
          <w:id w:val="-1768847229"/>
          <w:placeholder>
            <w:docPart w:val="5DDB68D0C0624B41B4383580A05CFA46"/>
          </w:placeholder>
          <w:dataBinding w:prefixMappings="xmlns:ns0='http://purl.org/dc/elements/1.1/' xmlns:ns1='http://schemas.openxmlformats.org/package/2006/metadata/core-properties' " w:xpath="/ns1:coreProperties[1]/ns0:creator[1]" w:storeItemID="{6C3C8BC8-F283-45AE-878A-BAB7291924A1}"/>
          <w:text/>
        </w:sdtPr>
        <w:sdtEndPr/>
        <w:sdtContent>
          <w:r w:rsidRPr="00236067">
            <w:t xml:space="preserve">Ing. </w:t>
          </w:r>
          <w:r w:rsidR="008C0B5C">
            <w:t>Juraj Beňo</w:t>
          </w:r>
        </w:sdtContent>
      </w:sdt>
    </w:p>
    <w:p w14:paraId="3A102C74" w14:textId="70AD28CE" w:rsidR="0021495F" w:rsidRPr="00236067" w:rsidRDefault="00236067" w:rsidP="005B2B4F">
      <w:pPr>
        <w:pStyle w:val="VISIA"/>
      </w:pPr>
      <w:r w:rsidRPr="00236067">
        <w:t>Kontroloval : Ing.</w:t>
      </w:r>
      <w:bookmarkEnd w:id="0"/>
      <w:r w:rsidRPr="00236067">
        <w:t xml:space="preserve"> </w:t>
      </w:r>
      <w:r w:rsidR="00C754F9">
        <w:t>Peter Turček</w:t>
      </w:r>
    </w:p>
    <w:sectPr w:rsidR="0021495F" w:rsidRPr="00236067" w:rsidSect="00DA0BE3">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1418" w:left="1418" w:header="709" w:footer="28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FBD1E" w14:textId="77777777" w:rsidR="00021187" w:rsidRDefault="00021187" w:rsidP="00DE4EF2">
      <w:pPr>
        <w:spacing w:after="0" w:line="240" w:lineRule="auto"/>
      </w:pPr>
      <w:r>
        <w:separator/>
      </w:r>
    </w:p>
  </w:endnote>
  <w:endnote w:type="continuationSeparator" w:id="0">
    <w:p w14:paraId="00FCF4CB" w14:textId="77777777" w:rsidR="00021187" w:rsidRDefault="00021187"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Narrow">
    <w:altName w:val="Klee One"/>
    <w:panose1 w:val="00000000000000000000"/>
    <w:charset w:val="00"/>
    <w:family w:val="swiss"/>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T6">
    <w:altName w:val="MS Gothic"/>
    <w:panose1 w:val="00000000000000000000"/>
    <w:charset w:val="80"/>
    <w:family w:val="swiss"/>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9242190"/>
      <w:docPartObj>
        <w:docPartGallery w:val="Page Numbers (Bottom of Page)"/>
        <w:docPartUnique/>
      </w:docPartObj>
    </w:sdtPr>
    <w:sdtEndPr>
      <w:rPr>
        <w:noProof/>
        <w:color w:val="7F7F7F" w:themeColor="text1" w:themeTint="80"/>
      </w:rPr>
    </w:sdtEndPr>
    <w:sdtContent>
      <w:p w14:paraId="3A7D4427" w14:textId="77777777" w:rsidR="00021187" w:rsidRPr="003534C7" w:rsidRDefault="00021187">
        <w:pPr>
          <w:pStyle w:val="Pta"/>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AE0893">
          <w:rPr>
            <w:noProof/>
            <w:color w:val="7F7F7F" w:themeColor="text1" w:themeTint="80"/>
          </w:rPr>
          <w:t>16</w:t>
        </w:r>
        <w:r w:rsidRPr="003534C7">
          <w:rPr>
            <w:noProof/>
            <w:color w:val="7F7F7F" w:themeColor="text1" w:themeTint="80"/>
          </w:rPr>
          <w:fldChar w:fldCharType="end"/>
        </w:r>
      </w:p>
    </w:sdtContent>
  </w:sdt>
  <w:p w14:paraId="72AC69AD" w14:textId="77777777" w:rsidR="00021187" w:rsidRDefault="0002118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5024894"/>
      <w:docPartObj>
        <w:docPartGallery w:val="Page Numbers (Bottom of Page)"/>
        <w:docPartUnique/>
      </w:docPartObj>
    </w:sdtPr>
    <w:sdtEndPr>
      <w:rPr>
        <w:noProof/>
        <w:color w:val="7F7F7F" w:themeColor="text1" w:themeTint="80"/>
      </w:rPr>
    </w:sdtEndPr>
    <w:sdtContent>
      <w:p w14:paraId="67786329" w14:textId="77777777" w:rsidR="00021187" w:rsidRPr="003534C7" w:rsidRDefault="00021187">
        <w:pPr>
          <w:pStyle w:val="Pta"/>
          <w:jc w:val="right"/>
          <w:rPr>
            <w:color w:val="7F7F7F" w:themeColor="text1" w:themeTint="80"/>
          </w:rPr>
        </w:pPr>
        <w:r w:rsidRPr="003534C7">
          <w:rPr>
            <w:color w:val="7F7F7F" w:themeColor="text1" w:themeTint="80"/>
          </w:rPr>
          <w:fldChar w:fldCharType="begin"/>
        </w:r>
        <w:r w:rsidRPr="003534C7">
          <w:rPr>
            <w:color w:val="7F7F7F" w:themeColor="text1" w:themeTint="80"/>
          </w:rPr>
          <w:instrText xml:space="preserve"> PAGE   \* MERGEFORMAT </w:instrText>
        </w:r>
        <w:r w:rsidRPr="003534C7">
          <w:rPr>
            <w:color w:val="7F7F7F" w:themeColor="text1" w:themeTint="80"/>
          </w:rPr>
          <w:fldChar w:fldCharType="separate"/>
        </w:r>
        <w:r w:rsidR="00AE0893">
          <w:rPr>
            <w:noProof/>
            <w:color w:val="7F7F7F" w:themeColor="text1" w:themeTint="80"/>
          </w:rPr>
          <w:t>15</w:t>
        </w:r>
        <w:r w:rsidRPr="003534C7">
          <w:rPr>
            <w:noProof/>
            <w:color w:val="7F7F7F" w:themeColor="text1" w:themeTint="80"/>
          </w:rPr>
          <w:fldChar w:fldCharType="end"/>
        </w:r>
      </w:p>
    </w:sdtContent>
  </w:sdt>
  <w:p w14:paraId="10810373" w14:textId="77777777" w:rsidR="00021187" w:rsidRDefault="0002118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868543"/>
      <w:docPartObj>
        <w:docPartGallery w:val="Page Numbers (Bottom of Page)"/>
        <w:docPartUnique/>
      </w:docPartObj>
    </w:sdtPr>
    <w:sdtEndPr/>
    <w:sdtContent>
      <w:p w14:paraId="581AFB79" w14:textId="77777777" w:rsidR="00021187" w:rsidRDefault="00021187">
        <w:pPr>
          <w:pStyle w:val="Pta"/>
          <w:jc w:val="right"/>
        </w:pPr>
        <w:r>
          <w:t>1</w:t>
        </w:r>
      </w:p>
    </w:sdtContent>
  </w:sdt>
  <w:p w14:paraId="1E2E3D61" w14:textId="77777777" w:rsidR="00021187" w:rsidRDefault="000211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D19C2" w14:textId="77777777" w:rsidR="00021187" w:rsidRDefault="00021187" w:rsidP="00DE4EF2">
      <w:pPr>
        <w:spacing w:after="0" w:line="240" w:lineRule="auto"/>
      </w:pPr>
      <w:r>
        <w:separator/>
      </w:r>
    </w:p>
  </w:footnote>
  <w:footnote w:type="continuationSeparator" w:id="0">
    <w:p w14:paraId="01ED3FAF" w14:textId="77777777" w:rsidR="00021187" w:rsidRDefault="00021187" w:rsidP="00DE4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0387E" w14:textId="77777777" w:rsidR="00021187" w:rsidRDefault="00021187">
    <w:pPr>
      <w:pStyle w:val="Hlavika"/>
    </w:pPr>
    <w:r w:rsidRPr="00AB7B7B">
      <w:rPr>
        <w:noProof/>
        <w:color w:val="C00000"/>
        <w:lang w:eastAsia="sk-SK"/>
      </w:rPr>
      <w:drawing>
        <wp:anchor distT="0" distB="0" distL="114300" distR="114300" simplePos="0" relativeHeight="251661312" behindDoc="0" locked="0" layoutInCell="1" allowOverlap="1" wp14:anchorId="069523F3" wp14:editId="65F5176D">
          <wp:simplePos x="0" y="0"/>
          <wp:positionH relativeFrom="margin">
            <wp:posOffset>5041127</wp:posOffset>
          </wp:positionH>
          <wp:positionV relativeFrom="paragraph">
            <wp:posOffset>-112230</wp:posOffset>
          </wp:positionV>
          <wp:extent cx="784225" cy="212090"/>
          <wp:effectExtent l="0" t="0" r="0" b="0"/>
          <wp:wrapSquare wrapText="bothSides"/>
          <wp:docPr id="2"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ECEC7" w14:textId="77777777" w:rsidR="00021187" w:rsidRDefault="00021187">
    <w:pPr>
      <w:pStyle w:val="Hlavika"/>
    </w:pPr>
    <w:r w:rsidRPr="00AB7B7B">
      <w:rPr>
        <w:noProof/>
        <w:color w:val="C00000"/>
        <w:lang w:eastAsia="sk-SK"/>
      </w:rPr>
      <w:drawing>
        <wp:anchor distT="0" distB="0" distL="114300" distR="114300" simplePos="0" relativeHeight="251659264" behindDoc="0" locked="0" layoutInCell="1" allowOverlap="1" wp14:anchorId="2290D6A1" wp14:editId="65F5176D">
          <wp:simplePos x="0" y="0"/>
          <wp:positionH relativeFrom="margin">
            <wp:posOffset>4945711</wp:posOffset>
          </wp:positionH>
          <wp:positionV relativeFrom="paragraph">
            <wp:posOffset>-104278</wp:posOffset>
          </wp:positionV>
          <wp:extent cx="784225" cy="212090"/>
          <wp:effectExtent l="0" t="0" r="0" b="0"/>
          <wp:wrapSquare wrapText="bothSides"/>
          <wp:docPr id="1" name="obrázek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D9AD7" w14:textId="77777777" w:rsidR="003366F4" w:rsidRDefault="003366F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357"/>
        </w:tabs>
        <w:ind w:left="357" w:hanging="357"/>
      </w:pPr>
      <w:rPr>
        <w:rFonts w:ascii="Wingdings" w:hAnsi="Wingdings"/>
      </w:rPr>
    </w:lvl>
  </w:abstractNum>
  <w:abstractNum w:abstractNumId="1" w15:restartNumberingAfterBreak="0">
    <w:nsid w:val="00000002"/>
    <w:multiLevelType w:val="singleLevel"/>
    <w:tmpl w:val="00000002"/>
    <w:name w:val="WW8Num2"/>
    <w:lvl w:ilvl="0">
      <w:numFmt w:val="bullet"/>
      <w:lvlText w:val=""/>
      <w:lvlJc w:val="left"/>
      <w:pPr>
        <w:tabs>
          <w:tab w:val="num" w:pos="360"/>
        </w:tabs>
        <w:ind w:left="360" w:firstLine="0"/>
      </w:pPr>
      <w:rPr>
        <w:rFonts w:ascii="Symbol" w:hAnsi="Symbol" w:cs="Symbol"/>
        <w:sz w:val="22"/>
        <w:szCs w:val="22"/>
      </w:rPr>
    </w:lvl>
  </w:abstractNum>
  <w:abstractNum w:abstractNumId="2" w15:restartNumberingAfterBreak="0">
    <w:nsid w:val="00000004"/>
    <w:multiLevelType w:val="multilevel"/>
    <w:tmpl w:val="00000004"/>
    <w:name w:val="WWNum33"/>
    <w:lvl w:ilvl="0">
      <w:start w:val="2"/>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C1F36C8"/>
    <w:multiLevelType w:val="hybridMultilevel"/>
    <w:tmpl w:val="44527B9A"/>
    <w:lvl w:ilvl="0" w:tplc="93DE527E">
      <w:start w:val="3"/>
      <w:numFmt w:val="decimal"/>
      <w:lvlText w:val="%1"/>
      <w:lvlJc w:val="left"/>
      <w:pPr>
        <w:ind w:left="3190" w:hanging="360"/>
      </w:pPr>
      <w:rPr>
        <w:rFonts w:hint="default"/>
      </w:rPr>
    </w:lvl>
    <w:lvl w:ilvl="1" w:tplc="041B0019" w:tentative="1">
      <w:start w:val="1"/>
      <w:numFmt w:val="lowerLetter"/>
      <w:lvlText w:val="%2."/>
      <w:lvlJc w:val="left"/>
      <w:pPr>
        <w:ind w:left="3910" w:hanging="360"/>
      </w:pPr>
    </w:lvl>
    <w:lvl w:ilvl="2" w:tplc="041B001B" w:tentative="1">
      <w:start w:val="1"/>
      <w:numFmt w:val="lowerRoman"/>
      <w:lvlText w:val="%3."/>
      <w:lvlJc w:val="right"/>
      <w:pPr>
        <w:ind w:left="4630" w:hanging="180"/>
      </w:pPr>
    </w:lvl>
    <w:lvl w:ilvl="3" w:tplc="041B000F" w:tentative="1">
      <w:start w:val="1"/>
      <w:numFmt w:val="decimal"/>
      <w:lvlText w:val="%4."/>
      <w:lvlJc w:val="left"/>
      <w:pPr>
        <w:ind w:left="5350" w:hanging="360"/>
      </w:pPr>
    </w:lvl>
    <w:lvl w:ilvl="4" w:tplc="041B0019" w:tentative="1">
      <w:start w:val="1"/>
      <w:numFmt w:val="lowerLetter"/>
      <w:lvlText w:val="%5."/>
      <w:lvlJc w:val="left"/>
      <w:pPr>
        <w:ind w:left="6070" w:hanging="360"/>
      </w:pPr>
    </w:lvl>
    <w:lvl w:ilvl="5" w:tplc="041B001B" w:tentative="1">
      <w:start w:val="1"/>
      <w:numFmt w:val="lowerRoman"/>
      <w:lvlText w:val="%6."/>
      <w:lvlJc w:val="right"/>
      <w:pPr>
        <w:ind w:left="6790" w:hanging="180"/>
      </w:pPr>
    </w:lvl>
    <w:lvl w:ilvl="6" w:tplc="041B000F" w:tentative="1">
      <w:start w:val="1"/>
      <w:numFmt w:val="decimal"/>
      <w:lvlText w:val="%7."/>
      <w:lvlJc w:val="left"/>
      <w:pPr>
        <w:ind w:left="7510" w:hanging="360"/>
      </w:pPr>
    </w:lvl>
    <w:lvl w:ilvl="7" w:tplc="041B0019" w:tentative="1">
      <w:start w:val="1"/>
      <w:numFmt w:val="lowerLetter"/>
      <w:lvlText w:val="%8."/>
      <w:lvlJc w:val="left"/>
      <w:pPr>
        <w:ind w:left="8230" w:hanging="360"/>
      </w:pPr>
    </w:lvl>
    <w:lvl w:ilvl="8" w:tplc="041B001B" w:tentative="1">
      <w:start w:val="1"/>
      <w:numFmt w:val="lowerRoman"/>
      <w:lvlText w:val="%9."/>
      <w:lvlJc w:val="right"/>
      <w:pPr>
        <w:ind w:left="8950" w:hanging="180"/>
      </w:pPr>
    </w:lvl>
  </w:abstractNum>
  <w:abstractNum w:abstractNumId="5" w15:restartNumberingAfterBreak="0">
    <w:nsid w:val="10A408B3"/>
    <w:multiLevelType w:val="hybridMultilevel"/>
    <w:tmpl w:val="5D945776"/>
    <w:lvl w:ilvl="0" w:tplc="D278E712">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6795D61"/>
    <w:multiLevelType w:val="hybridMultilevel"/>
    <w:tmpl w:val="3DD0D548"/>
    <w:lvl w:ilvl="0" w:tplc="FFFFFFFF">
      <w:start w:val="1"/>
      <w:numFmt w:val="decimal"/>
      <w:pStyle w:val="Hlavnbody"/>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F302B4"/>
    <w:multiLevelType w:val="hybridMultilevel"/>
    <w:tmpl w:val="A3E63824"/>
    <w:lvl w:ilvl="0" w:tplc="AEF46336">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1530888"/>
    <w:multiLevelType w:val="multilevel"/>
    <w:tmpl w:val="A8822CD4"/>
    <w:styleLink w:val="odraky"/>
    <w:lvl w:ilvl="0">
      <w:start w:val="3"/>
      <w:numFmt w:val="bullet"/>
      <w:lvlText w:val="-"/>
      <w:lvlJc w:val="left"/>
      <w:pPr>
        <w:tabs>
          <w:tab w:val="num" w:pos="0"/>
        </w:tabs>
        <w:ind w:left="1531" w:hanging="397"/>
      </w:pPr>
      <w:rPr>
        <w:rFonts w:ascii="Arial" w:hAnsi="Aria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9A1B35"/>
    <w:multiLevelType w:val="multilevel"/>
    <w:tmpl w:val="CA20E72E"/>
    <w:lvl w:ilvl="0">
      <w:start w:val="1"/>
      <w:numFmt w:val="decimal"/>
      <w:lvlText w:val="%1."/>
      <w:lvlJc w:val="left"/>
      <w:pPr>
        <w:ind w:left="360" w:hanging="360"/>
      </w:pPr>
    </w:lvl>
    <w:lvl w:ilvl="1">
      <w:start w:val="1"/>
      <w:numFmt w:val="decimal"/>
      <w:lvlText w:val="%1.%2."/>
      <w:lvlJc w:val="left"/>
      <w:pPr>
        <w:ind w:left="792" w:hanging="432"/>
      </w:pPr>
    </w:lvl>
    <w:lvl w:ilvl="2">
      <w:start w:val="2"/>
      <w:numFmt w:val="bullet"/>
      <w:lvlText w:val="-"/>
      <w:lvlJc w:val="left"/>
      <w:pPr>
        <w:ind w:left="1224" w:hanging="504"/>
      </w:pPr>
      <w:rPr>
        <w:rFonts w:ascii="Arial" w:eastAsia="Calibri"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034DEB"/>
    <w:multiLevelType w:val="hybridMultilevel"/>
    <w:tmpl w:val="00F62742"/>
    <w:lvl w:ilvl="0" w:tplc="6FA47884">
      <w:start w:val="3"/>
      <w:numFmt w:val="bullet"/>
      <w:lvlText w:val="-"/>
      <w:lvlJc w:val="left"/>
      <w:pPr>
        <w:ind w:left="1068" w:hanging="360"/>
      </w:pPr>
      <w:rPr>
        <w:rFonts w:ascii="Arial" w:eastAsia="Times New Roman" w:hAnsi="Arial" w:cs="Aria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2" w15:restartNumberingAfterBreak="0">
    <w:nsid w:val="57AE656D"/>
    <w:multiLevelType w:val="hybridMultilevel"/>
    <w:tmpl w:val="47FAC3D6"/>
    <w:lvl w:ilvl="0" w:tplc="8E2A56FA">
      <w:start w:val="1"/>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3" w15:restartNumberingAfterBreak="0">
    <w:nsid w:val="58A03095"/>
    <w:multiLevelType w:val="multilevel"/>
    <w:tmpl w:val="1066767E"/>
    <w:lvl w:ilvl="0">
      <w:start w:val="3"/>
      <w:numFmt w:val="decimal"/>
      <w:lvlText w:val="%1."/>
      <w:lvlJc w:val="left"/>
      <w:pPr>
        <w:ind w:left="36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34808B6"/>
    <w:multiLevelType w:val="hybridMultilevel"/>
    <w:tmpl w:val="A45C0978"/>
    <w:lvl w:ilvl="0" w:tplc="9B24388C">
      <w:start w:val="3"/>
      <w:numFmt w:val="bullet"/>
      <w:lvlText w:val="-"/>
      <w:lvlJc w:val="left"/>
      <w:pPr>
        <w:ind w:left="1068" w:hanging="360"/>
      </w:pPr>
      <w:rPr>
        <w:rFonts w:ascii="Arial Narrow" w:eastAsiaTheme="minorEastAsia" w:hAnsi="Arial Narrow"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15:restartNumberingAfterBreak="0">
    <w:nsid w:val="640564F1"/>
    <w:multiLevelType w:val="multilevel"/>
    <w:tmpl w:val="041B001F"/>
    <w:styleLink w:val="t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F8803B5"/>
    <w:multiLevelType w:val="hybridMultilevel"/>
    <w:tmpl w:val="5394C42C"/>
    <w:lvl w:ilvl="0" w:tplc="4EA2065A">
      <w:start w:val="1"/>
      <w:numFmt w:val="bullet"/>
      <w:lvlText w:val=""/>
      <w:lvlJc w:val="left"/>
      <w:pPr>
        <w:tabs>
          <w:tab w:val="num" w:pos="360"/>
        </w:tabs>
        <w:ind w:left="360" w:hanging="360"/>
      </w:pPr>
      <w:rPr>
        <w:rFonts w:ascii="Wingdings" w:hAnsi="Wingdings" w:hint="default"/>
      </w:rPr>
    </w:lvl>
    <w:lvl w:ilvl="1" w:tplc="5AA62DAA">
      <w:start w:val="4"/>
      <w:numFmt w:val="bullet"/>
      <w:lvlText w:val="-"/>
      <w:lvlJc w:val="left"/>
      <w:pPr>
        <w:tabs>
          <w:tab w:val="num" w:pos="1506"/>
        </w:tabs>
        <w:ind w:left="1506" w:hanging="360"/>
      </w:pPr>
      <w:rPr>
        <w:rFonts w:ascii="Times New Roman" w:eastAsia="Times New Roman" w:hAnsi="Times New Roman" w:cs="Times New Roman" w:hint="default"/>
      </w:rPr>
    </w:lvl>
    <w:lvl w:ilvl="2" w:tplc="041B0005" w:tentative="1">
      <w:start w:val="1"/>
      <w:numFmt w:val="bullet"/>
      <w:lvlText w:val=""/>
      <w:lvlJc w:val="left"/>
      <w:pPr>
        <w:tabs>
          <w:tab w:val="num" w:pos="2226"/>
        </w:tabs>
        <w:ind w:left="2226" w:hanging="360"/>
      </w:pPr>
      <w:rPr>
        <w:rFonts w:ascii="Wingdings" w:hAnsi="Wingdings" w:hint="default"/>
      </w:rPr>
    </w:lvl>
    <w:lvl w:ilvl="3" w:tplc="041B0001" w:tentative="1">
      <w:start w:val="1"/>
      <w:numFmt w:val="bullet"/>
      <w:lvlText w:val=""/>
      <w:lvlJc w:val="left"/>
      <w:pPr>
        <w:tabs>
          <w:tab w:val="num" w:pos="2946"/>
        </w:tabs>
        <w:ind w:left="2946" w:hanging="360"/>
      </w:pPr>
      <w:rPr>
        <w:rFonts w:ascii="Symbol" w:hAnsi="Symbol" w:hint="default"/>
      </w:rPr>
    </w:lvl>
    <w:lvl w:ilvl="4" w:tplc="041B0003" w:tentative="1">
      <w:start w:val="1"/>
      <w:numFmt w:val="bullet"/>
      <w:lvlText w:val="o"/>
      <w:lvlJc w:val="left"/>
      <w:pPr>
        <w:tabs>
          <w:tab w:val="num" w:pos="3666"/>
        </w:tabs>
        <w:ind w:left="3666" w:hanging="360"/>
      </w:pPr>
      <w:rPr>
        <w:rFonts w:ascii="Courier New" w:hAnsi="Courier New" w:cs="Courier New" w:hint="default"/>
      </w:rPr>
    </w:lvl>
    <w:lvl w:ilvl="5" w:tplc="041B0005" w:tentative="1">
      <w:start w:val="1"/>
      <w:numFmt w:val="bullet"/>
      <w:lvlText w:val=""/>
      <w:lvlJc w:val="left"/>
      <w:pPr>
        <w:tabs>
          <w:tab w:val="num" w:pos="4386"/>
        </w:tabs>
        <w:ind w:left="4386" w:hanging="360"/>
      </w:pPr>
      <w:rPr>
        <w:rFonts w:ascii="Wingdings" w:hAnsi="Wingdings" w:hint="default"/>
      </w:rPr>
    </w:lvl>
    <w:lvl w:ilvl="6" w:tplc="041B0001" w:tentative="1">
      <w:start w:val="1"/>
      <w:numFmt w:val="bullet"/>
      <w:lvlText w:val=""/>
      <w:lvlJc w:val="left"/>
      <w:pPr>
        <w:tabs>
          <w:tab w:val="num" w:pos="5106"/>
        </w:tabs>
        <w:ind w:left="5106" w:hanging="360"/>
      </w:pPr>
      <w:rPr>
        <w:rFonts w:ascii="Symbol" w:hAnsi="Symbol" w:hint="default"/>
      </w:rPr>
    </w:lvl>
    <w:lvl w:ilvl="7" w:tplc="041B0003" w:tentative="1">
      <w:start w:val="1"/>
      <w:numFmt w:val="bullet"/>
      <w:lvlText w:val="o"/>
      <w:lvlJc w:val="left"/>
      <w:pPr>
        <w:tabs>
          <w:tab w:val="num" w:pos="5826"/>
        </w:tabs>
        <w:ind w:left="5826" w:hanging="360"/>
      </w:pPr>
      <w:rPr>
        <w:rFonts w:ascii="Courier New" w:hAnsi="Courier New" w:cs="Courier New" w:hint="default"/>
      </w:rPr>
    </w:lvl>
    <w:lvl w:ilvl="8" w:tplc="041B0005" w:tentative="1">
      <w:start w:val="1"/>
      <w:numFmt w:val="bullet"/>
      <w:lvlText w:val=""/>
      <w:lvlJc w:val="left"/>
      <w:pPr>
        <w:tabs>
          <w:tab w:val="num" w:pos="6546"/>
        </w:tabs>
        <w:ind w:left="6546" w:hanging="360"/>
      </w:pPr>
      <w:rPr>
        <w:rFonts w:ascii="Wingdings" w:hAnsi="Wingdings" w:hint="default"/>
      </w:rPr>
    </w:lvl>
  </w:abstractNum>
  <w:abstractNum w:abstractNumId="17" w15:restartNumberingAfterBreak="0">
    <w:nsid w:val="7F45452C"/>
    <w:multiLevelType w:val="hybridMultilevel"/>
    <w:tmpl w:val="2C924EA2"/>
    <w:lvl w:ilvl="0" w:tplc="4FAE1D8E">
      <w:start w:val="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num w:numId="1" w16cid:durableId="1103497370">
    <w:abstractNumId w:val="3"/>
  </w:num>
  <w:num w:numId="2" w16cid:durableId="1446384085">
    <w:abstractNumId w:val="8"/>
  </w:num>
  <w:num w:numId="3" w16cid:durableId="719591567">
    <w:abstractNumId w:val="10"/>
  </w:num>
  <w:num w:numId="4" w16cid:durableId="1989089370">
    <w:abstractNumId w:val="13"/>
  </w:num>
  <w:num w:numId="5" w16cid:durableId="1113017062">
    <w:abstractNumId w:val="9"/>
  </w:num>
  <w:num w:numId="6" w16cid:durableId="1076325100">
    <w:abstractNumId w:val="15"/>
  </w:num>
  <w:num w:numId="7" w16cid:durableId="167722973">
    <w:abstractNumId w:val="4"/>
  </w:num>
  <w:num w:numId="8" w16cid:durableId="134100651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7895351">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94235316">
    <w:abstractNumId w:val="14"/>
  </w:num>
  <w:num w:numId="11" w16cid:durableId="453060486">
    <w:abstractNumId w:val="11"/>
  </w:num>
  <w:num w:numId="12" w16cid:durableId="646714556">
    <w:abstractNumId w:val="6"/>
  </w:num>
  <w:num w:numId="13" w16cid:durableId="2006394491">
    <w:abstractNumId w:val="7"/>
  </w:num>
  <w:num w:numId="14" w16cid:durableId="1806510254">
    <w:abstractNumId w:val="5"/>
  </w:num>
  <w:num w:numId="15" w16cid:durableId="130101098">
    <w:abstractNumId w:val="2"/>
  </w:num>
  <w:num w:numId="16" w16cid:durableId="1846557418">
    <w:abstractNumId w:val="16"/>
  </w:num>
  <w:num w:numId="17" w16cid:durableId="146762107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77E"/>
    <w:rsid w:val="00000776"/>
    <w:rsid w:val="000033A0"/>
    <w:rsid w:val="00011647"/>
    <w:rsid w:val="00011748"/>
    <w:rsid w:val="0001589B"/>
    <w:rsid w:val="000163BF"/>
    <w:rsid w:val="00020A37"/>
    <w:rsid w:val="00021187"/>
    <w:rsid w:val="000231D0"/>
    <w:rsid w:val="00025F2B"/>
    <w:rsid w:val="00041298"/>
    <w:rsid w:val="00043861"/>
    <w:rsid w:val="0004643C"/>
    <w:rsid w:val="0004662B"/>
    <w:rsid w:val="00047DA3"/>
    <w:rsid w:val="000503D5"/>
    <w:rsid w:val="00053B31"/>
    <w:rsid w:val="0005478E"/>
    <w:rsid w:val="00055775"/>
    <w:rsid w:val="000557FD"/>
    <w:rsid w:val="00056A32"/>
    <w:rsid w:val="00062EFF"/>
    <w:rsid w:val="0006363D"/>
    <w:rsid w:val="000649ED"/>
    <w:rsid w:val="00064C4E"/>
    <w:rsid w:val="0006529E"/>
    <w:rsid w:val="00065CEE"/>
    <w:rsid w:val="00070618"/>
    <w:rsid w:val="0007100A"/>
    <w:rsid w:val="000710C0"/>
    <w:rsid w:val="000736F6"/>
    <w:rsid w:val="00074C6A"/>
    <w:rsid w:val="00076F1C"/>
    <w:rsid w:val="00076FC3"/>
    <w:rsid w:val="0008355E"/>
    <w:rsid w:val="00085CA5"/>
    <w:rsid w:val="0009031E"/>
    <w:rsid w:val="0009111B"/>
    <w:rsid w:val="00091653"/>
    <w:rsid w:val="0009409E"/>
    <w:rsid w:val="00095D58"/>
    <w:rsid w:val="0009701A"/>
    <w:rsid w:val="000A0C92"/>
    <w:rsid w:val="000A2C42"/>
    <w:rsid w:val="000A33FE"/>
    <w:rsid w:val="000A37A4"/>
    <w:rsid w:val="000A385B"/>
    <w:rsid w:val="000A7739"/>
    <w:rsid w:val="000A7F87"/>
    <w:rsid w:val="000B056E"/>
    <w:rsid w:val="000B10C9"/>
    <w:rsid w:val="000B224D"/>
    <w:rsid w:val="000B462E"/>
    <w:rsid w:val="000B48F4"/>
    <w:rsid w:val="000B5409"/>
    <w:rsid w:val="000B5684"/>
    <w:rsid w:val="000B68BF"/>
    <w:rsid w:val="000C02D8"/>
    <w:rsid w:val="000C0756"/>
    <w:rsid w:val="000C147F"/>
    <w:rsid w:val="000C2627"/>
    <w:rsid w:val="000C2FFE"/>
    <w:rsid w:val="000C4B6F"/>
    <w:rsid w:val="000C5587"/>
    <w:rsid w:val="000D165E"/>
    <w:rsid w:val="000D1A46"/>
    <w:rsid w:val="000D4C24"/>
    <w:rsid w:val="000D51A5"/>
    <w:rsid w:val="000D57F3"/>
    <w:rsid w:val="000E2989"/>
    <w:rsid w:val="000E61F3"/>
    <w:rsid w:val="000E7B74"/>
    <w:rsid w:val="000E7EF5"/>
    <w:rsid w:val="000E7FA4"/>
    <w:rsid w:val="000F13EF"/>
    <w:rsid w:val="000F1D62"/>
    <w:rsid w:val="000F54B8"/>
    <w:rsid w:val="000F551E"/>
    <w:rsid w:val="001000EE"/>
    <w:rsid w:val="00100D86"/>
    <w:rsid w:val="00104522"/>
    <w:rsid w:val="001059AB"/>
    <w:rsid w:val="0010645A"/>
    <w:rsid w:val="00110154"/>
    <w:rsid w:val="00111F02"/>
    <w:rsid w:val="00115A9E"/>
    <w:rsid w:val="001170BD"/>
    <w:rsid w:val="0011795E"/>
    <w:rsid w:val="001229C5"/>
    <w:rsid w:val="001240DB"/>
    <w:rsid w:val="00124FCD"/>
    <w:rsid w:val="00127752"/>
    <w:rsid w:val="0012780B"/>
    <w:rsid w:val="00133E45"/>
    <w:rsid w:val="0013432B"/>
    <w:rsid w:val="00135466"/>
    <w:rsid w:val="00136F2C"/>
    <w:rsid w:val="00136F8F"/>
    <w:rsid w:val="00140AA3"/>
    <w:rsid w:val="00142846"/>
    <w:rsid w:val="001455B7"/>
    <w:rsid w:val="00146705"/>
    <w:rsid w:val="0015012A"/>
    <w:rsid w:val="001537D8"/>
    <w:rsid w:val="001546A2"/>
    <w:rsid w:val="00154F06"/>
    <w:rsid w:val="001608F8"/>
    <w:rsid w:val="001625CC"/>
    <w:rsid w:val="00171BB3"/>
    <w:rsid w:val="00173E57"/>
    <w:rsid w:val="00174523"/>
    <w:rsid w:val="00177306"/>
    <w:rsid w:val="001818B5"/>
    <w:rsid w:val="001832F4"/>
    <w:rsid w:val="00185321"/>
    <w:rsid w:val="001873FD"/>
    <w:rsid w:val="00191913"/>
    <w:rsid w:val="001A0306"/>
    <w:rsid w:val="001A2AC8"/>
    <w:rsid w:val="001A4856"/>
    <w:rsid w:val="001A5BF7"/>
    <w:rsid w:val="001B077A"/>
    <w:rsid w:val="001B283F"/>
    <w:rsid w:val="001B33B5"/>
    <w:rsid w:val="001B4DE6"/>
    <w:rsid w:val="001C166E"/>
    <w:rsid w:val="001C2D9A"/>
    <w:rsid w:val="001C2DC9"/>
    <w:rsid w:val="001C3AD5"/>
    <w:rsid w:val="001C6143"/>
    <w:rsid w:val="001C6BEC"/>
    <w:rsid w:val="001C6FD0"/>
    <w:rsid w:val="001D10FD"/>
    <w:rsid w:val="001D5865"/>
    <w:rsid w:val="001E12A8"/>
    <w:rsid w:val="001E7388"/>
    <w:rsid w:val="001E7412"/>
    <w:rsid w:val="001F0517"/>
    <w:rsid w:val="001F0FC3"/>
    <w:rsid w:val="001F137E"/>
    <w:rsid w:val="001F15EA"/>
    <w:rsid w:val="001F203E"/>
    <w:rsid w:val="001F31FE"/>
    <w:rsid w:val="001F439F"/>
    <w:rsid w:val="001F46D1"/>
    <w:rsid w:val="001F4A42"/>
    <w:rsid w:val="001F55A5"/>
    <w:rsid w:val="001F5719"/>
    <w:rsid w:val="002015F3"/>
    <w:rsid w:val="00204CB8"/>
    <w:rsid w:val="0020613E"/>
    <w:rsid w:val="00206CDD"/>
    <w:rsid w:val="00207CD1"/>
    <w:rsid w:val="00210E2D"/>
    <w:rsid w:val="002126B5"/>
    <w:rsid w:val="00213AE8"/>
    <w:rsid w:val="0021495F"/>
    <w:rsid w:val="00214CDB"/>
    <w:rsid w:val="00215E19"/>
    <w:rsid w:val="00222FCA"/>
    <w:rsid w:val="0022357D"/>
    <w:rsid w:val="00230DE7"/>
    <w:rsid w:val="00231B7B"/>
    <w:rsid w:val="00235CA0"/>
    <w:rsid w:val="00236067"/>
    <w:rsid w:val="00237436"/>
    <w:rsid w:val="00242887"/>
    <w:rsid w:val="002465C9"/>
    <w:rsid w:val="00251550"/>
    <w:rsid w:val="00253017"/>
    <w:rsid w:val="00253F72"/>
    <w:rsid w:val="00260570"/>
    <w:rsid w:val="00261AC7"/>
    <w:rsid w:val="00261BBB"/>
    <w:rsid w:val="00262FA7"/>
    <w:rsid w:val="00267013"/>
    <w:rsid w:val="00271C17"/>
    <w:rsid w:val="002725A6"/>
    <w:rsid w:val="002744F4"/>
    <w:rsid w:val="00281CA6"/>
    <w:rsid w:val="002823CB"/>
    <w:rsid w:val="00284781"/>
    <w:rsid w:val="00284B67"/>
    <w:rsid w:val="002858BA"/>
    <w:rsid w:val="002867EA"/>
    <w:rsid w:val="00287DAC"/>
    <w:rsid w:val="00290275"/>
    <w:rsid w:val="00290572"/>
    <w:rsid w:val="002A1682"/>
    <w:rsid w:val="002A4603"/>
    <w:rsid w:val="002A4D51"/>
    <w:rsid w:val="002A63BC"/>
    <w:rsid w:val="002A6498"/>
    <w:rsid w:val="002A7EAA"/>
    <w:rsid w:val="002B1551"/>
    <w:rsid w:val="002B18DC"/>
    <w:rsid w:val="002B707B"/>
    <w:rsid w:val="002C2D72"/>
    <w:rsid w:val="002C4115"/>
    <w:rsid w:val="002C48AF"/>
    <w:rsid w:val="002C690D"/>
    <w:rsid w:val="002C785E"/>
    <w:rsid w:val="002C7DBB"/>
    <w:rsid w:val="002D14AD"/>
    <w:rsid w:val="002D2BEB"/>
    <w:rsid w:val="002D48B9"/>
    <w:rsid w:val="002D69FF"/>
    <w:rsid w:val="002D6FE9"/>
    <w:rsid w:val="002E26D5"/>
    <w:rsid w:val="002E49C8"/>
    <w:rsid w:val="002E5DDF"/>
    <w:rsid w:val="002F415F"/>
    <w:rsid w:val="002F4B13"/>
    <w:rsid w:val="002F5B77"/>
    <w:rsid w:val="002F6572"/>
    <w:rsid w:val="0030013A"/>
    <w:rsid w:val="00300781"/>
    <w:rsid w:val="00301005"/>
    <w:rsid w:val="00301419"/>
    <w:rsid w:val="00301EA3"/>
    <w:rsid w:val="00305D07"/>
    <w:rsid w:val="00311F5A"/>
    <w:rsid w:val="003129F4"/>
    <w:rsid w:val="003131DF"/>
    <w:rsid w:val="003137A6"/>
    <w:rsid w:val="003179AA"/>
    <w:rsid w:val="00317C7C"/>
    <w:rsid w:val="003256F9"/>
    <w:rsid w:val="00331FD5"/>
    <w:rsid w:val="00332C25"/>
    <w:rsid w:val="0033452F"/>
    <w:rsid w:val="003366F4"/>
    <w:rsid w:val="00340B2F"/>
    <w:rsid w:val="00344372"/>
    <w:rsid w:val="0035084A"/>
    <w:rsid w:val="003534C7"/>
    <w:rsid w:val="003579B4"/>
    <w:rsid w:val="00361DAF"/>
    <w:rsid w:val="00361DDD"/>
    <w:rsid w:val="003621B9"/>
    <w:rsid w:val="003628A6"/>
    <w:rsid w:val="003636D7"/>
    <w:rsid w:val="0036635C"/>
    <w:rsid w:val="00367848"/>
    <w:rsid w:val="0037078C"/>
    <w:rsid w:val="00370B67"/>
    <w:rsid w:val="0037326C"/>
    <w:rsid w:val="003735B3"/>
    <w:rsid w:val="00377060"/>
    <w:rsid w:val="003774B0"/>
    <w:rsid w:val="00377517"/>
    <w:rsid w:val="00377946"/>
    <w:rsid w:val="00382CD3"/>
    <w:rsid w:val="00386F51"/>
    <w:rsid w:val="00392AD9"/>
    <w:rsid w:val="003B030D"/>
    <w:rsid w:val="003B03BF"/>
    <w:rsid w:val="003B0B04"/>
    <w:rsid w:val="003B1BCA"/>
    <w:rsid w:val="003B2DB2"/>
    <w:rsid w:val="003B33F8"/>
    <w:rsid w:val="003B4D2E"/>
    <w:rsid w:val="003B7C44"/>
    <w:rsid w:val="003B7EF7"/>
    <w:rsid w:val="003C01EE"/>
    <w:rsid w:val="003C293C"/>
    <w:rsid w:val="003C6FD9"/>
    <w:rsid w:val="003C732E"/>
    <w:rsid w:val="003C7CAA"/>
    <w:rsid w:val="003D05AA"/>
    <w:rsid w:val="003D2BEE"/>
    <w:rsid w:val="003D365E"/>
    <w:rsid w:val="003D667B"/>
    <w:rsid w:val="003E168C"/>
    <w:rsid w:val="003E2DD1"/>
    <w:rsid w:val="003E5B86"/>
    <w:rsid w:val="003F17FB"/>
    <w:rsid w:val="003F3AC2"/>
    <w:rsid w:val="003F56E0"/>
    <w:rsid w:val="003F6BB4"/>
    <w:rsid w:val="0040057E"/>
    <w:rsid w:val="00404324"/>
    <w:rsid w:val="00404382"/>
    <w:rsid w:val="004064FD"/>
    <w:rsid w:val="00411508"/>
    <w:rsid w:val="00412E8B"/>
    <w:rsid w:val="00413398"/>
    <w:rsid w:val="00414344"/>
    <w:rsid w:val="00414ABC"/>
    <w:rsid w:val="00415E04"/>
    <w:rsid w:val="00417D33"/>
    <w:rsid w:val="00421380"/>
    <w:rsid w:val="0042282D"/>
    <w:rsid w:val="00424E15"/>
    <w:rsid w:val="00433F2F"/>
    <w:rsid w:val="00436C8E"/>
    <w:rsid w:val="004442DD"/>
    <w:rsid w:val="00444EF6"/>
    <w:rsid w:val="0044557D"/>
    <w:rsid w:val="0044586E"/>
    <w:rsid w:val="00446046"/>
    <w:rsid w:val="004474CE"/>
    <w:rsid w:val="00450D8D"/>
    <w:rsid w:val="00454A82"/>
    <w:rsid w:val="00457EBF"/>
    <w:rsid w:val="00460009"/>
    <w:rsid w:val="004607B4"/>
    <w:rsid w:val="00461B6C"/>
    <w:rsid w:val="004621A5"/>
    <w:rsid w:val="00462831"/>
    <w:rsid w:val="00464614"/>
    <w:rsid w:val="004656B8"/>
    <w:rsid w:val="0046580B"/>
    <w:rsid w:val="0046631B"/>
    <w:rsid w:val="00466E3B"/>
    <w:rsid w:val="00467BBC"/>
    <w:rsid w:val="0047107D"/>
    <w:rsid w:val="00471CB5"/>
    <w:rsid w:val="0047237F"/>
    <w:rsid w:val="00475762"/>
    <w:rsid w:val="004757A3"/>
    <w:rsid w:val="0048280A"/>
    <w:rsid w:val="00482991"/>
    <w:rsid w:val="00482B2E"/>
    <w:rsid w:val="004833A9"/>
    <w:rsid w:val="004846F0"/>
    <w:rsid w:val="00484CD2"/>
    <w:rsid w:val="00490816"/>
    <w:rsid w:val="00490A6B"/>
    <w:rsid w:val="004921E3"/>
    <w:rsid w:val="00495937"/>
    <w:rsid w:val="00496F7C"/>
    <w:rsid w:val="004A1D09"/>
    <w:rsid w:val="004A2747"/>
    <w:rsid w:val="004A48B1"/>
    <w:rsid w:val="004A4ABD"/>
    <w:rsid w:val="004A549B"/>
    <w:rsid w:val="004B3935"/>
    <w:rsid w:val="004B57D1"/>
    <w:rsid w:val="004B5F4B"/>
    <w:rsid w:val="004C160F"/>
    <w:rsid w:val="004C54F3"/>
    <w:rsid w:val="004D31B2"/>
    <w:rsid w:val="004D50E0"/>
    <w:rsid w:val="004D6061"/>
    <w:rsid w:val="004D64F5"/>
    <w:rsid w:val="004E11A9"/>
    <w:rsid w:val="004E1F27"/>
    <w:rsid w:val="004E4C65"/>
    <w:rsid w:val="004E7C34"/>
    <w:rsid w:val="004F10ED"/>
    <w:rsid w:val="004F62D4"/>
    <w:rsid w:val="004F6A4A"/>
    <w:rsid w:val="004F73EB"/>
    <w:rsid w:val="00500472"/>
    <w:rsid w:val="00500CB8"/>
    <w:rsid w:val="005010A9"/>
    <w:rsid w:val="00501ED8"/>
    <w:rsid w:val="00504836"/>
    <w:rsid w:val="00507D8E"/>
    <w:rsid w:val="00507E56"/>
    <w:rsid w:val="005108C4"/>
    <w:rsid w:val="00510CEF"/>
    <w:rsid w:val="005164B5"/>
    <w:rsid w:val="00521572"/>
    <w:rsid w:val="0052324A"/>
    <w:rsid w:val="00524D08"/>
    <w:rsid w:val="005255D2"/>
    <w:rsid w:val="005275E9"/>
    <w:rsid w:val="005279DA"/>
    <w:rsid w:val="005322D2"/>
    <w:rsid w:val="00542954"/>
    <w:rsid w:val="00546F12"/>
    <w:rsid w:val="005477A7"/>
    <w:rsid w:val="0055159B"/>
    <w:rsid w:val="00553A93"/>
    <w:rsid w:val="00554CF3"/>
    <w:rsid w:val="00555885"/>
    <w:rsid w:val="00557096"/>
    <w:rsid w:val="00560250"/>
    <w:rsid w:val="005643B0"/>
    <w:rsid w:val="00564D95"/>
    <w:rsid w:val="005667E5"/>
    <w:rsid w:val="0056700C"/>
    <w:rsid w:val="00573EDA"/>
    <w:rsid w:val="0057401E"/>
    <w:rsid w:val="0057696D"/>
    <w:rsid w:val="00581300"/>
    <w:rsid w:val="00581A0C"/>
    <w:rsid w:val="00581B73"/>
    <w:rsid w:val="00583506"/>
    <w:rsid w:val="00583FBE"/>
    <w:rsid w:val="005846E1"/>
    <w:rsid w:val="005860A6"/>
    <w:rsid w:val="005869B9"/>
    <w:rsid w:val="00587D46"/>
    <w:rsid w:val="00590AAC"/>
    <w:rsid w:val="005911E4"/>
    <w:rsid w:val="00597520"/>
    <w:rsid w:val="005A13AD"/>
    <w:rsid w:val="005A3150"/>
    <w:rsid w:val="005A4420"/>
    <w:rsid w:val="005A4E65"/>
    <w:rsid w:val="005A5DA2"/>
    <w:rsid w:val="005A5DA6"/>
    <w:rsid w:val="005B2B4F"/>
    <w:rsid w:val="005B3FF8"/>
    <w:rsid w:val="005B69F0"/>
    <w:rsid w:val="005B71AD"/>
    <w:rsid w:val="005C29B3"/>
    <w:rsid w:val="005C668E"/>
    <w:rsid w:val="005C7834"/>
    <w:rsid w:val="005C79E1"/>
    <w:rsid w:val="005D5A49"/>
    <w:rsid w:val="005D62A0"/>
    <w:rsid w:val="005D6506"/>
    <w:rsid w:val="005D69F0"/>
    <w:rsid w:val="005E04F7"/>
    <w:rsid w:val="005E0D4B"/>
    <w:rsid w:val="005E103C"/>
    <w:rsid w:val="005E3D3B"/>
    <w:rsid w:val="005E3ED4"/>
    <w:rsid w:val="005F0FC4"/>
    <w:rsid w:val="005F1467"/>
    <w:rsid w:val="005F19F4"/>
    <w:rsid w:val="005F62E9"/>
    <w:rsid w:val="005F6378"/>
    <w:rsid w:val="0060419A"/>
    <w:rsid w:val="00604C3E"/>
    <w:rsid w:val="00605604"/>
    <w:rsid w:val="00606029"/>
    <w:rsid w:val="0061478D"/>
    <w:rsid w:val="00615E11"/>
    <w:rsid w:val="00616C2F"/>
    <w:rsid w:val="00617560"/>
    <w:rsid w:val="00622047"/>
    <w:rsid w:val="0062711C"/>
    <w:rsid w:val="006276F0"/>
    <w:rsid w:val="00627B2D"/>
    <w:rsid w:val="006300DA"/>
    <w:rsid w:val="00630D20"/>
    <w:rsid w:val="00632C85"/>
    <w:rsid w:val="0063315A"/>
    <w:rsid w:val="00633A4F"/>
    <w:rsid w:val="0063519E"/>
    <w:rsid w:val="00647BFC"/>
    <w:rsid w:val="00652872"/>
    <w:rsid w:val="006544C9"/>
    <w:rsid w:val="00655AE3"/>
    <w:rsid w:val="00665B18"/>
    <w:rsid w:val="00665BFB"/>
    <w:rsid w:val="0066767A"/>
    <w:rsid w:val="006678F7"/>
    <w:rsid w:val="00670E9B"/>
    <w:rsid w:val="00673516"/>
    <w:rsid w:val="00674580"/>
    <w:rsid w:val="00676CEA"/>
    <w:rsid w:val="00682E89"/>
    <w:rsid w:val="00685158"/>
    <w:rsid w:val="0069147A"/>
    <w:rsid w:val="006953A8"/>
    <w:rsid w:val="00697482"/>
    <w:rsid w:val="00697B7B"/>
    <w:rsid w:val="006A06CC"/>
    <w:rsid w:val="006A4064"/>
    <w:rsid w:val="006A41D5"/>
    <w:rsid w:val="006A52E6"/>
    <w:rsid w:val="006A7A36"/>
    <w:rsid w:val="006B2772"/>
    <w:rsid w:val="006B3DB1"/>
    <w:rsid w:val="006B3E62"/>
    <w:rsid w:val="006B5314"/>
    <w:rsid w:val="006B71F8"/>
    <w:rsid w:val="006C2FAC"/>
    <w:rsid w:val="006C4457"/>
    <w:rsid w:val="006D1ABA"/>
    <w:rsid w:val="006D5529"/>
    <w:rsid w:val="006D6DF8"/>
    <w:rsid w:val="006D75D8"/>
    <w:rsid w:val="006E1882"/>
    <w:rsid w:val="006E25BF"/>
    <w:rsid w:val="006E3577"/>
    <w:rsid w:val="006E385B"/>
    <w:rsid w:val="006E44FD"/>
    <w:rsid w:val="00701A3A"/>
    <w:rsid w:val="00705D7C"/>
    <w:rsid w:val="00710646"/>
    <w:rsid w:val="007121D7"/>
    <w:rsid w:val="00715033"/>
    <w:rsid w:val="007153FD"/>
    <w:rsid w:val="0072229E"/>
    <w:rsid w:val="007224C8"/>
    <w:rsid w:val="00723BBC"/>
    <w:rsid w:val="00723D1F"/>
    <w:rsid w:val="00724C2C"/>
    <w:rsid w:val="00725196"/>
    <w:rsid w:val="00725604"/>
    <w:rsid w:val="00725C5D"/>
    <w:rsid w:val="00726D01"/>
    <w:rsid w:val="00730815"/>
    <w:rsid w:val="00730899"/>
    <w:rsid w:val="00730D42"/>
    <w:rsid w:val="00731298"/>
    <w:rsid w:val="00732707"/>
    <w:rsid w:val="00733992"/>
    <w:rsid w:val="00733FAC"/>
    <w:rsid w:val="00734CFF"/>
    <w:rsid w:val="00742401"/>
    <w:rsid w:val="007449D5"/>
    <w:rsid w:val="00745082"/>
    <w:rsid w:val="00751834"/>
    <w:rsid w:val="007529C6"/>
    <w:rsid w:val="00752A0D"/>
    <w:rsid w:val="00755AF3"/>
    <w:rsid w:val="00767FC2"/>
    <w:rsid w:val="0077155A"/>
    <w:rsid w:val="00771856"/>
    <w:rsid w:val="00773693"/>
    <w:rsid w:val="0077465C"/>
    <w:rsid w:val="0077509B"/>
    <w:rsid w:val="00776688"/>
    <w:rsid w:val="00777CE1"/>
    <w:rsid w:val="007810F5"/>
    <w:rsid w:val="007826BD"/>
    <w:rsid w:val="00782B5B"/>
    <w:rsid w:val="00785FAE"/>
    <w:rsid w:val="0079021F"/>
    <w:rsid w:val="00792F62"/>
    <w:rsid w:val="007962F0"/>
    <w:rsid w:val="00796531"/>
    <w:rsid w:val="00796D93"/>
    <w:rsid w:val="007A2579"/>
    <w:rsid w:val="007A483A"/>
    <w:rsid w:val="007A7447"/>
    <w:rsid w:val="007B3F79"/>
    <w:rsid w:val="007B4301"/>
    <w:rsid w:val="007C3718"/>
    <w:rsid w:val="007C4590"/>
    <w:rsid w:val="007C497D"/>
    <w:rsid w:val="007D03D4"/>
    <w:rsid w:val="007D0F3B"/>
    <w:rsid w:val="007D1E51"/>
    <w:rsid w:val="007D4283"/>
    <w:rsid w:val="007D451F"/>
    <w:rsid w:val="007D477E"/>
    <w:rsid w:val="007D5697"/>
    <w:rsid w:val="007D7891"/>
    <w:rsid w:val="007E2098"/>
    <w:rsid w:val="007E3680"/>
    <w:rsid w:val="007E3E63"/>
    <w:rsid w:val="007E6367"/>
    <w:rsid w:val="007F0176"/>
    <w:rsid w:val="007F346B"/>
    <w:rsid w:val="007F5F73"/>
    <w:rsid w:val="007F629A"/>
    <w:rsid w:val="007F7EBF"/>
    <w:rsid w:val="00803D24"/>
    <w:rsid w:val="00807195"/>
    <w:rsid w:val="00811386"/>
    <w:rsid w:val="00811F68"/>
    <w:rsid w:val="008206CE"/>
    <w:rsid w:val="0082131A"/>
    <w:rsid w:val="00821864"/>
    <w:rsid w:val="00821D3C"/>
    <w:rsid w:val="00823DF5"/>
    <w:rsid w:val="008246EC"/>
    <w:rsid w:val="00825B9A"/>
    <w:rsid w:val="00827683"/>
    <w:rsid w:val="00830745"/>
    <w:rsid w:val="00830F68"/>
    <w:rsid w:val="008326EF"/>
    <w:rsid w:val="008340E1"/>
    <w:rsid w:val="008346F2"/>
    <w:rsid w:val="0084016E"/>
    <w:rsid w:val="008418A3"/>
    <w:rsid w:val="00842640"/>
    <w:rsid w:val="008426DA"/>
    <w:rsid w:val="00842E99"/>
    <w:rsid w:val="0084392E"/>
    <w:rsid w:val="008454EF"/>
    <w:rsid w:val="0084695A"/>
    <w:rsid w:val="00847168"/>
    <w:rsid w:val="008522DF"/>
    <w:rsid w:val="00852DDC"/>
    <w:rsid w:val="008536EA"/>
    <w:rsid w:val="008545B8"/>
    <w:rsid w:val="008607A3"/>
    <w:rsid w:val="0086098F"/>
    <w:rsid w:val="008629CC"/>
    <w:rsid w:val="00862DAF"/>
    <w:rsid w:val="00864779"/>
    <w:rsid w:val="00864E83"/>
    <w:rsid w:val="00871E05"/>
    <w:rsid w:val="008731E0"/>
    <w:rsid w:val="00875613"/>
    <w:rsid w:val="008757C1"/>
    <w:rsid w:val="00875F7C"/>
    <w:rsid w:val="008800D7"/>
    <w:rsid w:val="00880DD5"/>
    <w:rsid w:val="00882B9B"/>
    <w:rsid w:val="0088713C"/>
    <w:rsid w:val="0088714D"/>
    <w:rsid w:val="00890D28"/>
    <w:rsid w:val="00891F7D"/>
    <w:rsid w:val="00896678"/>
    <w:rsid w:val="008A147F"/>
    <w:rsid w:val="008A21F3"/>
    <w:rsid w:val="008A30FC"/>
    <w:rsid w:val="008A33DE"/>
    <w:rsid w:val="008A3EB6"/>
    <w:rsid w:val="008A65D7"/>
    <w:rsid w:val="008B4FF2"/>
    <w:rsid w:val="008B5F1E"/>
    <w:rsid w:val="008C0365"/>
    <w:rsid w:val="008C0B5C"/>
    <w:rsid w:val="008C225B"/>
    <w:rsid w:val="008C24B6"/>
    <w:rsid w:val="008C3E6A"/>
    <w:rsid w:val="008C60A2"/>
    <w:rsid w:val="008D1545"/>
    <w:rsid w:val="008D1FCE"/>
    <w:rsid w:val="008D205A"/>
    <w:rsid w:val="008D20FE"/>
    <w:rsid w:val="008D4106"/>
    <w:rsid w:val="008D5D33"/>
    <w:rsid w:val="008E0928"/>
    <w:rsid w:val="008E63EB"/>
    <w:rsid w:val="008F2D1B"/>
    <w:rsid w:val="008F71B9"/>
    <w:rsid w:val="008F7CDA"/>
    <w:rsid w:val="00901D8F"/>
    <w:rsid w:val="00902CD5"/>
    <w:rsid w:val="00903DD1"/>
    <w:rsid w:val="00904415"/>
    <w:rsid w:val="0090471E"/>
    <w:rsid w:val="00905684"/>
    <w:rsid w:val="009113F0"/>
    <w:rsid w:val="00912779"/>
    <w:rsid w:val="0093292D"/>
    <w:rsid w:val="00932D6F"/>
    <w:rsid w:val="00933DA1"/>
    <w:rsid w:val="00934AEE"/>
    <w:rsid w:val="00934B18"/>
    <w:rsid w:val="0093619A"/>
    <w:rsid w:val="00936D88"/>
    <w:rsid w:val="00941119"/>
    <w:rsid w:val="00941674"/>
    <w:rsid w:val="00941D81"/>
    <w:rsid w:val="00942CC7"/>
    <w:rsid w:val="00943FB2"/>
    <w:rsid w:val="00945070"/>
    <w:rsid w:val="00945E6B"/>
    <w:rsid w:val="00946090"/>
    <w:rsid w:val="00950906"/>
    <w:rsid w:val="00950ADA"/>
    <w:rsid w:val="0095289E"/>
    <w:rsid w:val="0095386E"/>
    <w:rsid w:val="0095428E"/>
    <w:rsid w:val="009554A5"/>
    <w:rsid w:val="0095578B"/>
    <w:rsid w:val="009655BD"/>
    <w:rsid w:val="0096620C"/>
    <w:rsid w:val="0096657E"/>
    <w:rsid w:val="009679AC"/>
    <w:rsid w:val="00970636"/>
    <w:rsid w:val="00971526"/>
    <w:rsid w:val="00972016"/>
    <w:rsid w:val="00973C8F"/>
    <w:rsid w:val="0097604E"/>
    <w:rsid w:val="00977228"/>
    <w:rsid w:val="00977FAC"/>
    <w:rsid w:val="00984177"/>
    <w:rsid w:val="009851AD"/>
    <w:rsid w:val="00985797"/>
    <w:rsid w:val="009864C6"/>
    <w:rsid w:val="00986718"/>
    <w:rsid w:val="00986ADC"/>
    <w:rsid w:val="00987EB0"/>
    <w:rsid w:val="009924FD"/>
    <w:rsid w:val="00996732"/>
    <w:rsid w:val="00996EEF"/>
    <w:rsid w:val="00997E20"/>
    <w:rsid w:val="009A20C4"/>
    <w:rsid w:val="009A4C7B"/>
    <w:rsid w:val="009A52B5"/>
    <w:rsid w:val="009A59B1"/>
    <w:rsid w:val="009B1A3D"/>
    <w:rsid w:val="009B4842"/>
    <w:rsid w:val="009B5096"/>
    <w:rsid w:val="009B7A18"/>
    <w:rsid w:val="009C1C2E"/>
    <w:rsid w:val="009C25C0"/>
    <w:rsid w:val="009C4A10"/>
    <w:rsid w:val="009C4F05"/>
    <w:rsid w:val="009C795E"/>
    <w:rsid w:val="009D15B9"/>
    <w:rsid w:val="009D19F8"/>
    <w:rsid w:val="009D1AF5"/>
    <w:rsid w:val="009D6E4E"/>
    <w:rsid w:val="009E14D2"/>
    <w:rsid w:val="009E23C9"/>
    <w:rsid w:val="009E3946"/>
    <w:rsid w:val="009E4421"/>
    <w:rsid w:val="009E5710"/>
    <w:rsid w:val="009F2884"/>
    <w:rsid w:val="009F2F6A"/>
    <w:rsid w:val="009F49A7"/>
    <w:rsid w:val="009F652A"/>
    <w:rsid w:val="009F74FD"/>
    <w:rsid w:val="00A06AB7"/>
    <w:rsid w:val="00A06D5C"/>
    <w:rsid w:val="00A11AC9"/>
    <w:rsid w:val="00A203E9"/>
    <w:rsid w:val="00A21E48"/>
    <w:rsid w:val="00A32FF0"/>
    <w:rsid w:val="00A33669"/>
    <w:rsid w:val="00A41B03"/>
    <w:rsid w:val="00A441F4"/>
    <w:rsid w:val="00A444E4"/>
    <w:rsid w:val="00A4507E"/>
    <w:rsid w:val="00A46DAA"/>
    <w:rsid w:val="00A4777A"/>
    <w:rsid w:val="00A47819"/>
    <w:rsid w:val="00A554CA"/>
    <w:rsid w:val="00A560BC"/>
    <w:rsid w:val="00A5678A"/>
    <w:rsid w:val="00A57184"/>
    <w:rsid w:val="00A63596"/>
    <w:rsid w:val="00A641E7"/>
    <w:rsid w:val="00A6693B"/>
    <w:rsid w:val="00A716DE"/>
    <w:rsid w:val="00A73131"/>
    <w:rsid w:val="00A746D8"/>
    <w:rsid w:val="00A767B4"/>
    <w:rsid w:val="00A77AAD"/>
    <w:rsid w:val="00A77F83"/>
    <w:rsid w:val="00A8217B"/>
    <w:rsid w:val="00A835A8"/>
    <w:rsid w:val="00A845AA"/>
    <w:rsid w:val="00A846C0"/>
    <w:rsid w:val="00A8737B"/>
    <w:rsid w:val="00A92898"/>
    <w:rsid w:val="00A92EAF"/>
    <w:rsid w:val="00A935DA"/>
    <w:rsid w:val="00A939B4"/>
    <w:rsid w:val="00A97086"/>
    <w:rsid w:val="00A97E01"/>
    <w:rsid w:val="00A97FAD"/>
    <w:rsid w:val="00AA1D56"/>
    <w:rsid w:val="00AA6EAB"/>
    <w:rsid w:val="00AB25ED"/>
    <w:rsid w:val="00AB67BB"/>
    <w:rsid w:val="00AB6BF2"/>
    <w:rsid w:val="00AC4D15"/>
    <w:rsid w:val="00AD2401"/>
    <w:rsid w:val="00AD4760"/>
    <w:rsid w:val="00AD6507"/>
    <w:rsid w:val="00AE0893"/>
    <w:rsid w:val="00AF0180"/>
    <w:rsid w:val="00AF1602"/>
    <w:rsid w:val="00AF1C29"/>
    <w:rsid w:val="00AF4193"/>
    <w:rsid w:val="00AF5EA7"/>
    <w:rsid w:val="00AF63CC"/>
    <w:rsid w:val="00AF7381"/>
    <w:rsid w:val="00B0144E"/>
    <w:rsid w:val="00B022D9"/>
    <w:rsid w:val="00B03ADD"/>
    <w:rsid w:val="00B03E23"/>
    <w:rsid w:val="00B05557"/>
    <w:rsid w:val="00B0658A"/>
    <w:rsid w:val="00B11673"/>
    <w:rsid w:val="00B1272D"/>
    <w:rsid w:val="00B15906"/>
    <w:rsid w:val="00B17F89"/>
    <w:rsid w:val="00B23F0B"/>
    <w:rsid w:val="00B25C73"/>
    <w:rsid w:val="00B3234F"/>
    <w:rsid w:val="00B3532A"/>
    <w:rsid w:val="00B36404"/>
    <w:rsid w:val="00B36F68"/>
    <w:rsid w:val="00B3716D"/>
    <w:rsid w:val="00B37972"/>
    <w:rsid w:val="00B41E74"/>
    <w:rsid w:val="00B4263B"/>
    <w:rsid w:val="00B42CA2"/>
    <w:rsid w:val="00B445E3"/>
    <w:rsid w:val="00B4482E"/>
    <w:rsid w:val="00B462D7"/>
    <w:rsid w:val="00B47823"/>
    <w:rsid w:val="00B542B0"/>
    <w:rsid w:val="00B547D2"/>
    <w:rsid w:val="00B55F8E"/>
    <w:rsid w:val="00B62B7C"/>
    <w:rsid w:val="00B644CC"/>
    <w:rsid w:val="00B64632"/>
    <w:rsid w:val="00B66996"/>
    <w:rsid w:val="00B70486"/>
    <w:rsid w:val="00B768B7"/>
    <w:rsid w:val="00B76E16"/>
    <w:rsid w:val="00B77FFA"/>
    <w:rsid w:val="00B8367B"/>
    <w:rsid w:val="00B8413D"/>
    <w:rsid w:val="00B91531"/>
    <w:rsid w:val="00B922C0"/>
    <w:rsid w:val="00B92A3D"/>
    <w:rsid w:val="00B93252"/>
    <w:rsid w:val="00B957FE"/>
    <w:rsid w:val="00B964A4"/>
    <w:rsid w:val="00BA03F6"/>
    <w:rsid w:val="00BA14F8"/>
    <w:rsid w:val="00BA2806"/>
    <w:rsid w:val="00BA416D"/>
    <w:rsid w:val="00BA4C5D"/>
    <w:rsid w:val="00BA691F"/>
    <w:rsid w:val="00BA6CDC"/>
    <w:rsid w:val="00BA7660"/>
    <w:rsid w:val="00BA7983"/>
    <w:rsid w:val="00BB194B"/>
    <w:rsid w:val="00BB36B4"/>
    <w:rsid w:val="00BB60AE"/>
    <w:rsid w:val="00BB7E2C"/>
    <w:rsid w:val="00BB7F76"/>
    <w:rsid w:val="00BC09E5"/>
    <w:rsid w:val="00BC1899"/>
    <w:rsid w:val="00BC2F50"/>
    <w:rsid w:val="00BC33AC"/>
    <w:rsid w:val="00BC3876"/>
    <w:rsid w:val="00BC3ED1"/>
    <w:rsid w:val="00BC4419"/>
    <w:rsid w:val="00BC6CD0"/>
    <w:rsid w:val="00BD1762"/>
    <w:rsid w:val="00BD1CC0"/>
    <w:rsid w:val="00BD24A9"/>
    <w:rsid w:val="00BD2FEA"/>
    <w:rsid w:val="00BD4F51"/>
    <w:rsid w:val="00BD6476"/>
    <w:rsid w:val="00BE0CC5"/>
    <w:rsid w:val="00BE0D3F"/>
    <w:rsid w:val="00BE3491"/>
    <w:rsid w:val="00BE5862"/>
    <w:rsid w:val="00BE6B47"/>
    <w:rsid w:val="00BF10E4"/>
    <w:rsid w:val="00BF40E8"/>
    <w:rsid w:val="00BF4615"/>
    <w:rsid w:val="00BF6243"/>
    <w:rsid w:val="00BF6E55"/>
    <w:rsid w:val="00C00528"/>
    <w:rsid w:val="00C0053C"/>
    <w:rsid w:val="00C00BB3"/>
    <w:rsid w:val="00C00DD0"/>
    <w:rsid w:val="00C01542"/>
    <w:rsid w:val="00C01718"/>
    <w:rsid w:val="00C05B81"/>
    <w:rsid w:val="00C130C8"/>
    <w:rsid w:val="00C17EA1"/>
    <w:rsid w:val="00C206A3"/>
    <w:rsid w:val="00C2233C"/>
    <w:rsid w:val="00C24D26"/>
    <w:rsid w:val="00C30D8E"/>
    <w:rsid w:val="00C31CCE"/>
    <w:rsid w:val="00C326E4"/>
    <w:rsid w:val="00C33A06"/>
    <w:rsid w:val="00C3445A"/>
    <w:rsid w:val="00C34851"/>
    <w:rsid w:val="00C3499F"/>
    <w:rsid w:val="00C361A5"/>
    <w:rsid w:val="00C414E8"/>
    <w:rsid w:val="00C42739"/>
    <w:rsid w:val="00C4292C"/>
    <w:rsid w:val="00C45CEA"/>
    <w:rsid w:val="00C4661D"/>
    <w:rsid w:val="00C472F8"/>
    <w:rsid w:val="00C47B61"/>
    <w:rsid w:val="00C5195E"/>
    <w:rsid w:val="00C54C3D"/>
    <w:rsid w:val="00C62809"/>
    <w:rsid w:val="00C637DC"/>
    <w:rsid w:val="00C65D9C"/>
    <w:rsid w:val="00C65DC1"/>
    <w:rsid w:val="00C725A8"/>
    <w:rsid w:val="00C754F9"/>
    <w:rsid w:val="00C7683A"/>
    <w:rsid w:val="00C80860"/>
    <w:rsid w:val="00C812C1"/>
    <w:rsid w:val="00C84D98"/>
    <w:rsid w:val="00C8544E"/>
    <w:rsid w:val="00C9054E"/>
    <w:rsid w:val="00C90FF8"/>
    <w:rsid w:val="00C947F8"/>
    <w:rsid w:val="00CA1D37"/>
    <w:rsid w:val="00CA50FF"/>
    <w:rsid w:val="00CA740B"/>
    <w:rsid w:val="00CB2708"/>
    <w:rsid w:val="00CB591E"/>
    <w:rsid w:val="00CB5CC3"/>
    <w:rsid w:val="00CC0B45"/>
    <w:rsid w:val="00CC3E39"/>
    <w:rsid w:val="00CC4229"/>
    <w:rsid w:val="00CC5843"/>
    <w:rsid w:val="00CD02C3"/>
    <w:rsid w:val="00CD3B5B"/>
    <w:rsid w:val="00CD5FA3"/>
    <w:rsid w:val="00CE2A52"/>
    <w:rsid w:val="00CE2AAB"/>
    <w:rsid w:val="00CE387D"/>
    <w:rsid w:val="00CE4A29"/>
    <w:rsid w:val="00CE7AB5"/>
    <w:rsid w:val="00CF0ADD"/>
    <w:rsid w:val="00CF376D"/>
    <w:rsid w:val="00CF3802"/>
    <w:rsid w:val="00CF5374"/>
    <w:rsid w:val="00D027FE"/>
    <w:rsid w:val="00D06FB4"/>
    <w:rsid w:val="00D07FEC"/>
    <w:rsid w:val="00D1170C"/>
    <w:rsid w:val="00D11CDD"/>
    <w:rsid w:val="00D15632"/>
    <w:rsid w:val="00D168A1"/>
    <w:rsid w:val="00D17200"/>
    <w:rsid w:val="00D20379"/>
    <w:rsid w:val="00D20412"/>
    <w:rsid w:val="00D31591"/>
    <w:rsid w:val="00D332CB"/>
    <w:rsid w:val="00D350F5"/>
    <w:rsid w:val="00D4410A"/>
    <w:rsid w:val="00D461D3"/>
    <w:rsid w:val="00D5471C"/>
    <w:rsid w:val="00D60C3A"/>
    <w:rsid w:val="00D61394"/>
    <w:rsid w:val="00D63816"/>
    <w:rsid w:val="00D665EF"/>
    <w:rsid w:val="00D70F52"/>
    <w:rsid w:val="00D71D3E"/>
    <w:rsid w:val="00D74CFF"/>
    <w:rsid w:val="00D75F52"/>
    <w:rsid w:val="00D765F2"/>
    <w:rsid w:val="00D76C83"/>
    <w:rsid w:val="00D80941"/>
    <w:rsid w:val="00D83611"/>
    <w:rsid w:val="00D84FD0"/>
    <w:rsid w:val="00D858D8"/>
    <w:rsid w:val="00D8685C"/>
    <w:rsid w:val="00D87766"/>
    <w:rsid w:val="00D90A97"/>
    <w:rsid w:val="00D91924"/>
    <w:rsid w:val="00D92CEE"/>
    <w:rsid w:val="00D950F1"/>
    <w:rsid w:val="00D96CE8"/>
    <w:rsid w:val="00DA0BE3"/>
    <w:rsid w:val="00DB15DE"/>
    <w:rsid w:val="00DB1D36"/>
    <w:rsid w:val="00DB3E1D"/>
    <w:rsid w:val="00DC0927"/>
    <w:rsid w:val="00DC37A4"/>
    <w:rsid w:val="00DC5372"/>
    <w:rsid w:val="00DD02CF"/>
    <w:rsid w:val="00DD02FA"/>
    <w:rsid w:val="00DD3173"/>
    <w:rsid w:val="00DD4730"/>
    <w:rsid w:val="00DD4B32"/>
    <w:rsid w:val="00DD59C2"/>
    <w:rsid w:val="00DD7F77"/>
    <w:rsid w:val="00DE20C3"/>
    <w:rsid w:val="00DE4EF2"/>
    <w:rsid w:val="00DF111D"/>
    <w:rsid w:val="00DF14D0"/>
    <w:rsid w:val="00DF5075"/>
    <w:rsid w:val="00DF5EF8"/>
    <w:rsid w:val="00DF670A"/>
    <w:rsid w:val="00E0064E"/>
    <w:rsid w:val="00E013E3"/>
    <w:rsid w:val="00E02566"/>
    <w:rsid w:val="00E06774"/>
    <w:rsid w:val="00E109DF"/>
    <w:rsid w:val="00E11D93"/>
    <w:rsid w:val="00E11DF9"/>
    <w:rsid w:val="00E149B2"/>
    <w:rsid w:val="00E155DC"/>
    <w:rsid w:val="00E16230"/>
    <w:rsid w:val="00E16629"/>
    <w:rsid w:val="00E17BC8"/>
    <w:rsid w:val="00E20102"/>
    <w:rsid w:val="00E20F6A"/>
    <w:rsid w:val="00E21339"/>
    <w:rsid w:val="00E24D3A"/>
    <w:rsid w:val="00E31464"/>
    <w:rsid w:val="00E32208"/>
    <w:rsid w:val="00E33446"/>
    <w:rsid w:val="00E34B29"/>
    <w:rsid w:val="00E42635"/>
    <w:rsid w:val="00E43A77"/>
    <w:rsid w:val="00E44BC4"/>
    <w:rsid w:val="00E4696A"/>
    <w:rsid w:val="00E501D2"/>
    <w:rsid w:val="00E54E17"/>
    <w:rsid w:val="00E553E1"/>
    <w:rsid w:val="00E57062"/>
    <w:rsid w:val="00E57E36"/>
    <w:rsid w:val="00E60641"/>
    <w:rsid w:val="00E6368A"/>
    <w:rsid w:val="00E65EDA"/>
    <w:rsid w:val="00E669BC"/>
    <w:rsid w:val="00E70C88"/>
    <w:rsid w:val="00E72AA7"/>
    <w:rsid w:val="00E7309A"/>
    <w:rsid w:val="00E75608"/>
    <w:rsid w:val="00E758C6"/>
    <w:rsid w:val="00E762CF"/>
    <w:rsid w:val="00E774B5"/>
    <w:rsid w:val="00E776ED"/>
    <w:rsid w:val="00E81A26"/>
    <w:rsid w:val="00E86428"/>
    <w:rsid w:val="00E9293E"/>
    <w:rsid w:val="00E9372E"/>
    <w:rsid w:val="00E946A4"/>
    <w:rsid w:val="00EA1B8B"/>
    <w:rsid w:val="00EA3AB5"/>
    <w:rsid w:val="00EA48BE"/>
    <w:rsid w:val="00EA5C57"/>
    <w:rsid w:val="00EA5DC9"/>
    <w:rsid w:val="00EA6C79"/>
    <w:rsid w:val="00EA73B9"/>
    <w:rsid w:val="00EB08DD"/>
    <w:rsid w:val="00EB183A"/>
    <w:rsid w:val="00EB390D"/>
    <w:rsid w:val="00EB7A03"/>
    <w:rsid w:val="00EC1301"/>
    <w:rsid w:val="00EC1544"/>
    <w:rsid w:val="00EC158A"/>
    <w:rsid w:val="00EC3F62"/>
    <w:rsid w:val="00EC4A24"/>
    <w:rsid w:val="00EC5472"/>
    <w:rsid w:val="00EE2FA7"/>
    <w:rsid w:val="00EE36C3"/>
    <w:rsid w:val="00EE46D5"/>
    <w:rsid w:val="00EE4CFF"/>
    <w:rsid w:val="00EE6069"/>
    <w:rsid w:val="00EE6D31"/>
    <w:rsid w:val="00EF00A8"/>
    <w:rsid w:val="00EF0A3D"/>
    <w:rsid w:val="00EF29B2"/>
    <w:rsid w:val="00EF312D"/>
    <w:rsid w:val="00EF5609"/>
    <w:rsid w:val="00EF5F1B"/>
    <w:rsid w:val="00EF69A1"/>
    <w:rsid w:val="00F00678"/>
    <w:rsid w:val="00F00E3D"/>
    <w:rsid w:val="00F022A2"/>
    <w:rsid w:val="00F03F9D"/>
    <w:rsid w:val="00F0573E"/>
    <w:rsid w:val="00F06B2C"/>
    <w:rsid w:val="00F06F42"/>
    <w:rsid w:val="00F130AD"/>
    <w:rsid w:val="00F13CE5"/>
    <w:rsid w:val="00F1578C"/>
    <w:rsid w:val="00F17FF6"/>
    <w:rsid w:val="00F204B6"/>
    <w:rsid w:val="00F21BD7"/>
    <w:rsid w:val="00F22106"/>
    <w:rsid w:val="00F22720"/>
    <w:rsid w:val="00F230E6"/>
    <w:rsid w:val="00F23F9F"/>
    <w:rsid w:val="00F31CD2"/>
    <w:rsid w:val="00F32117"/>
    <w:rsid w:val="00F345CF"/>
    <w:rsid w:val="00F35FD9"/>
    <w:rsid w:val="00F363C1"/>
    <w:rsid w:val="00F3795B"/>
    <w:rsid w:val="00F4306A"/>
    <w:rsid w:val="00F43327"/>
    <w:rsid w:val="00F44A1A"/>
    <w:rsid w:val="00F47CC0"/>
    <w:rsid w:val="00F52E96"/>
    <w:rsid w:val="00F52F5E"/>
    <w:rsid w:val="00F55504"/>
    <w:rsid w:val="00F571B0"/>
    <w:rsid w:val="00F64E35"/>
    <w:rsid w:val="00F715F2"/>
    <w:rsid w:val="00F730CF"/>
    <w:rsid w:val="00F7371A"/>
    <w:rsid w:val="00F74A75"/>
    <w:rsid w:val="00F777AB"/>
    <w:rsid w:val="00F817D6"/>
    <w:rsid w:val="00F85CD8"/>
    <w:rsid w:val="00F86A0C"/>
    <w:rsid w:val="00F90649"/>
    <w:rsid w:val="00F916F3"/>
    <w:rsid w:val="00F919D9"/>
    <w:rsid w:val="00F964B7"/>
    <w:rsid w:val="00FA20EA"/>
    <w:rsid w:val="00FA312A"/>
    <w:rsid w:val="00FA5A18"/>
    <w:rsid w:val="00FA7F15"/>
    <w:rsid w:val="00FB1BB9"/>
    <w:rsid w:val="00FB1F34"/>
    <w:rsid w:val="00FB50CF"/>
    <w:rsid w:val="00FC0700"/>
    <w:rsid w:val="00FC67DF"/>
    <w:rsid w:val="00FC7F7E"/>
    <w:rsid w:val="00FD012D"/>
    <w:rsid w:val="00FD170B"/>
    <w:rsid w:val="00FD2305"/>
    <w:rsid w:val="00FD6536"/>
    <w:rsid w:val="00FE161C"/>
    <w:rsid w:val="00FE2C1E"/>
    <w:rsid w:val="00FE38D1"/>
    <w:rsid w:val="00FF0793"/>
    <w:rsid w:val="00FF13AE"/>
    <w:rsid w:val="00FF338E"/>
    <w:rsid w:val="00FF51BB"/>
    <w:rsid w:val="00FF6C22"/>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9393"/>
    <o:shapelayout v:ext="edit">
      <o:idmap v:ext="edit" data="1"/>
    </o:shapelayout>
  </w:shapeDefaults>
  <w:decimalSymbol w:val=","/>
  <w:listSeparator w:val=";"/>
  <w14:docId w14:val="2C7D6CAD"/>
  <w15:chartTrackingRefBased/>
  <w15:docId w15:val="{F904E0E8-4486-4D66-A0CD-EBCD4D8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25F2B"/>
  </w:style>
  <w:style w:type="paragraph" w:styleId="Nadpis1">
    <w:name w:val="heading 1"/>
    <w:basedOn w:val="Normlny"/>
    <w:next w:val="Normlny"/>
    <w:link w:val="Nadpis1Char"/>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nhideWhenUsed/>
    <w:rsid w:val="00DE4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autoRedefine/>
    <w:uiPriority w:val="1"/>
    <w:qFormat/>
    <w:rsid w:val="003F6BB4"/>
    <w:pPr>
      <w:tabs>
        <w:tab w:val="left" w:pos="426"/>
      </w:tabs>
      <w:spacing w:after="0" w:line="240" w:lineRule="auto"/>
      <w:outlineLvl w:val="0"/>
    </w:pPr>
    <w:rPr>
      <w:rFonts w:ascii="Arial Narrow" w:eastAsia="Arial Narrow" w:hAnsi="Arial Narrow"/>
      <w:bCs/>
      <w:sz w:val="22"/>
    </w:rPr>
  </w:style>
  <w:style w:type="character" w:customStyle="1" w:styleId="BezriadkovaniaChar">
    <w:name w:val="Bez riadkovania Char"/>
    <w:basedOn w:val="Predvolenpsmoodseku"/>
    <w:link w:val="Bezriadkovania"/>
    <w:uiPriority w:val="1"/>
    <w:rsid w:val="003F6BB4"/>
    <w:rPr>
      <w:rFonts w:ascii="Arial Narrow" w:eastAsia="Arial Narrow" w:hAnsi="Arial Narrow"/>
      <w:bCs/>
      <w:sz w:val="22"/>
    </w:rPr>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uiPriority w:val="10"/>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uiPriority w:val="10"/>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uiPriority w:val="9"/>
    <w:semiHidden/>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semiHidden/>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Vraz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Zvraznen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rsid w:val="00F00678"/>
    <w:rPr>
      <w:rFonts w:ascii="Segoe UI" w:hAnsi="Segoe UI" w:cs="Segoe UI"/>
      <w:sz w:val="18"/>
      <w:szCs w:val="18"/>
    </w:rPr>
  </w:style>
  <w:style w:type="paragraph" w:customStyle="1" w:styleId="VISIA">
    <w:name w:val="VISIA"/>
    <w:basedOn w:val="Normlny"/>
    <w:link w:val="VISIAChar"/>
    <w:autoRedefine/>
    <w:qFormat/>
    <w:rsid w:val="00710646"/>
    <w:pPr>
      <w:tabs>
        <w:tab w:val="left" w:pos="426"/>
      </w:tabs>
      <w:spacing w:after="0" w:line="240" w:lineRule="auto"/>
      <w:jc w:val="both"/>
      <w:outlineLvl w:val="2"/>
    </w:pPr>
    <w:rPr>
      <w:rFonts w:ascii="Arial Narrow" w:hAnsi="Arial Narrow"/>
      <w:sz w:val="22"/>
      <w:szCs w:val="22"/>
    </w:rPr>
  </w:style>
  <w:style w:type="numbering" w:customStyle="1" w:styleId="VISIASLOVANIE">
    <w:name w:val="VISIA ČÍSLOVANIE"/>
    <w:uiPriority w:val="99"/>
    <w:rsid w:val="007E6367"/>
    <w:pPr>
      <w:numPr>
        <w:numId w:val="1"/>
      </w:numPr>
    </w:pPr>
  </w:style>
  <w:style w:type="character" w:customStyle="1" w:styleId="VISIAChar">
    <w:name w:val="VISIA Char"/>
    <w:basedOn w:val="BezriadkovaniaChar"/>
    <w:link w:val="VISIA"/>
    <w:rsid w:val="00710646"/>
    <w:rPr>
      <w:rFonts w:ascii="Arial Narrow" w:eastAsia="Arial Narrow" w:hAnsi="Arial Narrow"/>
      <w:bCs/>
      <w:sz w:val="22"/>
      <w:szCs w:val="22"/>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2"/>
      </w:numPr>
      <w:shd w:val="clear" w:color="auto" w:fill="FFFFFF"/>
      <w:suppressAutoHyphens/>
      <w:ind w:left="0" w:firstLine="0"/>
    </w:pPr>
    <w:rPr>
      <w:szCs w:val="18"/>
      <w:lang w:eastAsia="ar-SA"/>
    </w:rPr>
  </w:style>
  <w:style w:type="paragraph" w:styleId="Zkladntext">
    <w:name w:val="Body Text"/>
    <w:basedOn w:val="Normlny"/>
    <w:link w:val="ZkladntextChar"/>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nhideWhenUsed/>
    <w:rsid w:val="003D2BEE"/>
    <w:pPr>
      <w:spacing w:line="240" w:lineRule="auto"/>
      <w:ind w:left="283"/>
    </w:pPr>
    <w:rPr>
      <w:rFonts w:ascii="Times New Roman" w:eastAsia="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uiPriority w:val="99"/>
    <w:rsid w:val="003D2BEE"/>
    <w:rPr>
      <w:rFonts w:ascii="Times New Roman" w:eastAsia="Times New Roman" w:hAnsi="Times New Roman" w:cs="Times New Roman"/>
      <w:sz w:val="16"/>
      <w:szCs w:val="16"/>
      <w:lang w:val="x-none" w:eastAsia="x-none"/>
    </w:rPr>
  </w:style>
  <w:style w:type="paragraph" w:styleId="Zarkazkladnhotextu2">
    <w:name w:val="Body Text Indent 2"/>
    <w:basedOn w:val="Normlny"/>
    <w:link w:val="Zarkazkladnhotextu2Char"/>
    <w:unhideWhenUsed/>
    <w:rsid w:val="00146705"/>
    <w:pPr>
      <w:spacing w:line="480" w:lineRule="auto"/>
      <w:ind w:left="283"/>
    </w:pPr>
  </w:style>
  <w:style w:type="character" w:customStyle="1" w:styleId="Zarkazkladnhotextu2Char">
    <w:name w:val="Zarážka základného textu 2 Char"/>
    <w:basedOn w:val="Predvolenpsmoodseku"/>
    <w:link w:val="Zarkazkladnhotextu2"/>
    <w:uiPriority w:val="99"/>
    <w:rsid w:val="00146705"/>
  </w:style>
  <w:style w:type="paragraph" w:customStyle="1" w:styleId="Default">
    <w:name w:val="Default"/>
    <w:rsid w:val="00F23F9F"/>
    <w:pPr>
      <w:autoSpaceDE w:val="0"/>
      <w:autoSpaceDN w:val="0"/>
      <w:adjustRightInd w:val="0"/>
      <w:spacing w:after="0" w:line="240" w:lineRule="auto"/>
    </w:pPr>
    <w:rPr>
      <w:rFonts w:ascii="Cambria" w:hAnsi="Cambria" w:cs="Cambria"/>
      <w:color w:val="000000"/>
      <w:sz w:val="24"/>
      <w:szCs w:val="24"/>
    </w:rPr>
  </w:style>
  <w:style w:type="character" w:customStyle="1" w:styleId="WW8Num16z0">
    <w:name w:val="WW8Num16z0"/>
    <w:rsid w:val="00C3445A"/>
    <w:rPr>
      <w:sz w:val="24"/>
      <w:u w:val="single"/>
    </w:rPr>
  </w:style>
  <w:style w:type="paragraph" w:customStyle="1" w:styleId="TEXT">
    <w:name w:val="TEXT"/>
    <w:basedOn w:val="Normlny"/>
    <w:link w:val="TEXTChar"/>
    <w:rsid w:val="000E7B74"/>
    <w:pPr>
      <w:spacing w:after="0" w:line="240" w:lineRule="auto"/>
      <w:jc w:val="both"/>
    </w:pPr>
    <w:rPr>
      <w:rFonts w:ascii="Arial" w:eastAsia="Times New Roman" w:hAnsi="Arial" w:cs="Times New Roman"/>
      <w:sz w:val="22"/>
      <w:szCs w:val="20"/>
      <w:lang w:eastAsia="sk-SK"/>
    </w:rPr>
  </w:style>
  <w:style w:type="paragraph" w:customStyle="1" w:styleId="Nazvy1">
    <w:name w:val="Nazvy1"/>
    <w:basedOn w:val="Nadpis1"/>
    <w:rsid w:val="000E7B74"/>
    <w:pPr>
      <w:keepLines w:val="0"/>
      <w:pBdr>
        <w:bottom w:val="none" w:sz="0" w:space="0" w:color="auto"/>
      </w:pBdr>
      <w:shd w:val="clear" w:color="auto" w:fill="E6E6E6"/>
      <w:spacing w:before="240" w:after="0"/>
    </w:pPr>
    <w:rPr>
      <w:rFonts w:ascii="Arial" w:eastAsia="Times New Roman" w:hAnsi="Arial" w:cs="Times New Roman"/>
      <w:b/>
      <w:bCs/>
      <w:caps/>
      <w:color w:val="auto"/>
      <w:sz w:val="22"/>
      <w:szCs w:val="20"/>
      <w:lang w:val="x-none" w:eastAsia="x-none"/>
    </w:rPr>
  </w:style>
  <w:style w:type="paragraph" w:customStyle="1" w:styleId="Nazvy2">
    <w:name w:val="Nazvy2"/>
    <w:basedOn w:val="Normlny"/>
    <w:rsid w:val="000E7B74"/>
    <w:pPr>
      <w:shd w:val="clear" w:color="auto" w:fill="E0E0E0"/>
      <w:spacing w:after="0" w:line="240" w:lineRule="auto"/>
      <w:ind w:firstLine="709"/>
    </w:pPr>
    <w:rPr>
      <w:rFonts w:ascii="Arial" w:eastAsia="Times New Roman" w:hAnsi="Arial" w:cs="Times New Roman"/>
      <w:b/>
      <w:bCs/>
      <w:i/>
      <w:iCs/>
      <w:sz w:val="22"/>
      <w:szCs w:val="20"/>
      <w:lang w:eastAsia="sk-SK"/>
    </w:rPr>
  </w:style>
  <w:style w:type="paragraph" w:customStyle="1" w:styleId="TEXT10">
    <w:name w:val="TEXT1"/>
    <w:basedOn w:val="Normlny"/>
    <w:link w:val="TEXT1Char"/>
    <w:rsid w:val="000E7B74"/>
    <w:pPr>
      <w:spacing w:after="0" w:line="240" w:lineRule="auto"/>
      <w:ind w:firstLine="709"/>
      <w:jc w:val="both"/>
    </w:pPr>
    <w:rPr>
      <w:rFonts w:ascii="Arial" w:eastAsia="Times New Roman" w:hAnsi="Arial" w:cs="Times New Roman"/>
      <w:sz w:val="22"/>
      <w:szCs w:val="20"/>
      <w:lang w:eastAsia="sk-SK"/>
    </w:rPr>
  </w:style>
  <w:style w:type="character" w:customStyle="1" w:styleId="TEXTChar">
    <w:name w:val="TEXT Char"/>
    <w:link w:val="TEXT"/>
    <w:rsid w:val="000E7B74"/>
    <w:rPr>
      <w:rFonts w:ascii="Arial" w:eastAsia="Times New Roman" w:hAnsi="Arial" w:cs="Times New Roman"/>
      <w:sz w:val="22"/>
      <w:szCs w:val="20"/>
      <w:lang w:eastAsia="sk-SK"/>
    </w:rPr>
  </w:style>
  <w:style w:type="character" w:customStyle="1" w:styleId="TEXT1Char">
    <w:name w:val="TEXT1 Char"/>
    <w:link w:val="TEXT10"/>
    <w:rsid w:val="00392AD9"/>
    <w:rPr>
      <w:rFonts w:ascii="Arial" w:eastAsia="Times New Roman" w:hAnsi="Arial" w:cs="Times New Roman"/>
      <w:sz w:val="22"/>
      <w:szCs w:val="20"/>
      <w:lang w:eastAsia="sk-SK"/>
    </w:rPr>
  </w:style>
  <w:style w:type="paragraph" w:customStyle="1" w:styleId="STN">
    <w:name w:val="STN"/>
    <w:basedOn w:val="Normlny"/>
    <w:rsid w:val="00392AD9"/>
    <w:pPr>
      <w:spacing w:after="0" w:line="240" w:lineRule="auto"/>
      <w:ind w:left="3420" w:hanging="3420"/>
    </w:pPr>
    <w:rPr>
      <w:rFonts w:ascii="Arial" w:eastAsia="Times New Roman" w:hAnsi="Arial" w:cs="Times New Roman"/>
      <w:sz w:val="22"/>
      <w:szCs w:val="20"/>
      <w:lang w:eastAsia="sk-SK"/>
    </w:rPr>
  </w:style>
  <w:style w:type="paragraph" w:styleId="Oznaitext">
    <w:name w:val="Block Text"/>
    <w:basedOn w:val="Normlny"/>
    <w:rsid w:val="00E4696A"/>
    <w:pPr>
      <w:spacing w:after="0" w:line="240" w:lineRule="auto"/>
      <w:ind w:left="-480" w:right="-496"/>
    </w:pPr>
    <w:rPr>
      <w:rFonts w:ascii="Times New Roman" w:eastAsia="Times New Roman" w:hAnsi="Times New Roman" w:cs="Times New Roman"/>
      <w:sz w:val="24"/>
      <w:szCs w:val="24"/>
      <w:lang w:eastAsia="sk-SK"/>
    </w:rPr>
  </w:style>
  <w:style w:type="numbering" w:customStyle="1" w:styleId="odraky">
    <w:name w:val="odražky"/>
    <w:basedOn w:val="Bezzoznamu"/>
    <w:rsid w:val="00B462D7"/>
    <w:pPr>
      <w:numPr>
        <w:numId w:val="5"/>
      </w:numPr>
    </w:pPr>
  </w:style>
  <w:style w:type="paragraph" w:customStyle="1" w:styleId="gmail-visia">
    <w:name w:val="gmail-visia"/>
    <w:basedOn w:val="Normlny"/>
    <w:rsid w:val="002465C9"/>
    <w:pPr>
      <w:spacing w:before="100" w:beforeAutospacing="1" w:after="100" w:afterAutospacing="1" w:line="240" w:lineRule="auto"/>
    </w:pPr>
    <w:rPr>
      <w:rFonts w:ascii="Calibri" w:eastAsiaTheme="minorHAnsi" w:hAnsi="Calibri" w:cs="Calibri"/>
      <w:sz w:val="22"/>
      <w:szCs w:val="22"/>
      <w:lang w:eastAsia="sk-SK"/>
    </w:rPr>
  </w:style>
  <w:style w:type="paragraph" w:styleId="Obyajntext">
    <w:name w:val="Plain Text"/>
    <w:basedOn w:val="Normlny"/>
    <w:link w:val="ObyajntextChar"/>
    <w:unhideWhenUsed/>
    <w:rsid w:val="00D20379"/>
    <w:pPr>
      <w:spacing w:after="0" w:line="240" w:lineRule="auto"/>
    </w:pPr>
    <w:rPr>
      <w:rFonts w:ascii="Courier New" w:eastAsia="Calibri" w:hAnsi="Courier New" w:cs="Courier New"/>
      <w:sz w:val="20"/>
      <w:szCs w:val="20"/>
      <w:lang w:eastAsia="sk-SK"/>
    </w:rPr>
  </w:style>
  <w:style w:type="character" w:customStyle="1" w:styleId="ObyajntextChar">
    <w:name w:val="Obyčajný text Char"/>
    <w:basedOn w:val="Predvolenpsmoodseku"/>
    <w:link w:val="Obyajntext"/>
    <w:rsid w:val="00D20379"/>
    <w:rPr>
      <w:rFonts w:ascii="Courier New" w:eastAsia="Calibri" w:hAnsi="Courier New" w:cs="Courier New"/>
      <w:sz w:val="20"/>
      <w:szCs w:val="20"/>
      <w:lang w:eastAsia="sk-SK"/>
    </w:rPr>
  </w:style>
  <w:style w:type="paragraph" w:customStyle="1" w:styleId="OdstavecChar">
    <w:name w:val="Odstavec Char"/>
    <w:basedOn w:val="Normlny"/>
    <w:rsid w:val="001C3AD5"/>
    <w:pPr>
      <w:spacing w:after="60" w:line="240" w:lineRule="auto"/>
      <w:ind w:left="113" w:firstLine="454"/>
    </w:pPr>
    <w:rPr>
      <w:rFonts w:ascii="Arial" w:eastAsia="Times New Roman" w:hAnsi="Arial" w:cs="Times New Roman"/>
      <w:sz w:val="22"/>
      <w:szCs w:val="24"/>
      <w:lang w:eastAsia="cs-CZ"/>
    </w:rPr>
  </w:style>
  <w:style w:type="paragraph" w:customStyle="1" w:styleId="Nadpis2TS">
    <w:name w:val="Nadpis 2 TS"/>
    <w:basedOn w:val="Nadpis2"/>
    <w:next w:val="OdstavecChar"/>
    <w:rsid w:val="001C3AD5"/>
    <w:pPr>
      <w:keepLines w:val="0"/>
      <w:spacing w:before="120" w:after="60"/>
      <w:ind w:firstLine="709"/>
    </w:pPr>
    <w:rPr>
      <w:rFonts w:ascii="Arial" w:eastAsia="Times New Roman" w:hAnsi="Arial" w:cs="Arial"/>
      <w:b/>
      <w:bCs/>
      <w:iCs/>
      <w:color w:val="auto"/>
      <w:sz w:val="22"/>
      <w:lang w:eastAsia="cs-CZ"/>
    </w:rPr>
  </w:style>
  <w:style w:type="paragraph" w:customStyle="1" w:styleId="Nadpis1TS">
    <w:name w:val="Nadpis 1 TS"/>
    <w:basedOn w:val="Nadpis1"/>
    <w:next w:val="OdstavecChar"/>
    <w:rsid w:val="001C3AD5"/>
    <w:pPr>
      <w:keepLines w:val="0"/>
      <w:pBdr>
        <w:bottom w:val="none" w:sz="0" w:space="0" w:color="auto"/>
      </w:pBdr>
      <w:spacing w:before="240" w:after="60"/>
      <w:ind w:firstLine="454"/>
    </w:pPr>
    <w:rPr>
      <w:rFonts w:ascii="Arial" w:eastAsia="Times New Roman" w:hAnsi="Arial" w:cs="Arial"/>
      <w:b/>
      <w:bCs/>
      <w:color w:val="auto"/>
      <w:kern w:val="32"/>
      <w:sz w:val="24"/>
      <w:szCs w:val="32"/>
      <w:lang w:eastAsia="cs-CZ"/>
    </w:rPr>
  </w:style>
  <w:style w:type="numbering" w:customStyle="1" w:styleId="tl1">
    <w:name w:val="Štýl1"/>
    <w:basedOn w:val="Bezzoznamu"/>
    <w:rsid w:val="00C4661D"/>
    <w:pPr>
      <w:numPr>
        <w:numId w:val="6"/>
      </w:numPr>
    </w:pPr>
  </w:style>
  <w:style w:type="paragraph" w:customStyle="1" w:styleId="Odsekzoznamu1">
    <w:name w:val="Odsek zoznamu1"/>
    <w:basedOn w:val="Normlny"/>
    <w:rsid w:val="00C4661D"/>
    <w:pPr>
      <w:spacing w:after="0" w:line="240" w:lineRule="auto"/>
      <w:ind w:left="708"/>
      <w:jc w:val="both"/>
    </w:pPr>
    <w:rPr>
      <w:rFonts w:ascii="Times New Roman" w:eastAsia="Times New Roman" w:hAnsi="Times New Roman" w:cs="Times New Roman"/>
      <w:sz w:val="22"/>
      <w:szCs w:val="22"/>
      <w:lang w:eastAsia="cs-CZ"/>
    </w:rPr>
  </w:style>
  <w:style w:type="paragraph" w:styleId="Normlnywebov">
    <w:name w:val="Normal (Web)"/>
    <w:basedOn w:val="Normlny"/>
    <w:uiPriority w:val="99"/>
    <w:semiHidden/>
    <w:unhideWhenUsed/>
    <w:rsid w:val="009679AC"/>
    <w:pPr>
      <w:spacing w:before="100" w:beforeAutospacing="1" w:after="100" w:afterAutospacing="1" w:line="240" w:lineRule="auto"/>
    </w:pPr>
    <w:rPr>
      <w:rFonts w:ascii="Times New Roman" w:eastAsiaTheme="minorHAnsi" w:hAnsi="Times New Roman" w:cs="Times New Roman"/>
      <w:sz w:val="24"/>
      <w:szCs w:val="24"/>
      <w:lang w:eastAsia="sk-SK"/>
    </w:rPr>
  </w:style>
  <w:style w:type="character" w:customStyle="1" w:styleId="formtext">
    <w:name w:val="formtext"/>
    <w:basedOn w:val="Predvolenpsmoodseku"/>
    <w:uiPriority w:val="99"/>
    <w:rsid w:val="0079021F"/>
  </w:style>
  <w:style w:type="paragraph" w:customStyle="1" w:styleId="Nadpis3TS">
    <w:name w:val="Nadpis 3 TS"/>
    <w:basedOn w:val="Nadpis3"/>
    <w:next w:val="OdstavecChar"/>
    <w:rsid w:val="00632C85"/>
    <w:pPr>
      <w:keepLines w:val="0"/>
      <w:spacing w:before="120" w:after="60"/>
      <w:ind w:firstLine="1134"/>
    </w:pPr>
    <w:rPr>
      <w:rFonts w:ascii="Arial" w:eastAsia="Times New Roman" w:hAnsi="Arial" w:cs="Arial"/>
      <w:b/>
      <w:bCs/>
      <w:i/>
      <w:color w:val="auto"/>
      <w:sz w:val="22"/>
      <w:lang w:eastAsia="cs-CZ"/>
    </w:rPr>
  </w:style>
  <w:style w:type="paragraph" w:customStyle="1" w:styleId="Text0">
    <w:name w:val="Text"/>
    <w:basedOn w:val="Normlny"/>
    <w:uiPriority w:val="99"/>
    <w:rsid w:val="00A4777A"/>
    <w:pPr>
      <w:suppressAutoHyphens/>
      <w:autoSpaceDE w:val="0"/>
      <w:spacing w:after="0" w:line="240" w:lineRule="auto"/>
      <w:ind w:firstLine="567"/>
      <w:jc w:val="both"/>
    </w:pPr>
    <w:rPr>
      <w:rFonts w:ascii="Times New Roman" w:eastAsia="Times New Roman" w:hAnsi="Times New Roman" w:cs="Times New Roman"/>
      <w:sz w:val="22"/>
      <w:szCs w:val="22"/>
      <w:lang w:eastAsia="ar-SA"/>
    </w:rPr>
  </w:style>
  <w:style w:type="paragraph" w:customStyle="1" w:styleId="WW-Prosttext">
    <w:name w:val="WW-Prostý text"/>
    <w:basedOn w:val="Normlny"/>
    <w:rsid w:val="00A4777A"/>
    <w:pPr>
      <w:suppressAutoHyphens/>
      <w:spacing w:after="0" w:line="240" w:lineRule="auto"/>
    </w:pPr>
    <w:rPr>
      <w:rFonts w:ascii="Courier New" w:eastAsia="Times New Roman" w:hAnsi="Courier New" w:cs="Courier New"/>
      <w:sz w:val="20"/>
      <w:szCs w:val="20"/>
      <w:lang w:eastAsia="ar-SA"/>
    </w:rPr>
  </w:style>
  <w:style w:type="paragraph" w:customStyle="1" w:styleId="Prosttext">
    <w:name w:val="Prostý text"/>
    <w:basedOn w:val="Normlny"/>
    <w:rsid w:val="00733FAC"/>
    <w:pPr>
      <w:suppressAutoHyphens/>
      <w:spacing w:after="0" w:line="240" w:lineRule="auto"/>
    </w:pPr>
    <w:rPr>
      <w:rFonts w:ascii="Courier New" w:eastAsia="Times New Roman" w:hAnsi="Courier New" w:cs="Courier New"/>
      <w:sz w:val="20"/>
      <w:szCs w:val="20"/>
      <w:lang w:val="x-none" w:eastAsia="ar-SA"/>
    </w:rPr>
  </w:style>
  <w:style w:type="paragraph" w:customStyle="1" w:styleId="Obyajntext3">
    <w:name w:val="Obyčajný text3"/>
    <w:basedOn w:val="Normlny"/>
    <w:rsid w:val="00682E89"/>
    <w:pPr>
      <w:suppressAutoHyphens/>
      <w:spacing w:after="0" w:line="240" w:lineRule="auto"/>
    </w:pPr>
    <w:rPr>
      <w:rFonts w:ascii="Courier New" w:eastAsia="Times New Roman" w:hAnsi="Courier New" w:cs="Courier New"/>
      <w:sz w:val="20"/>
      <w:szCs w:val="20"/>
      <w:lang w:val="x-none" w:eastAsia="ar-SA"/>
    </w:rPr>
  </w:style>
  <w:style w:type="character" w:styleId="slostrany">
    <w:name w:val="page number"/>
    <w:basedOn w:val="Predvolenpsmoodseku"/>
    <w:rsid w:val="002D48B9"/>
  </w:style>
  <w:style w:type="character" w:customStyle="1" w:styleId="iadne">
    <w:name w:val="Žiadne"/>
    <w:rsid w:val="00AF7381"/>
  </w:style>
  <w:style w:type="character" w:styleId="Nevyrieenzmienka">
    <w:name w:val="Unresolved Mention"/>
    <w:basedOn w:val="Predvolenpsmoodseku"/>
    <w:uiPriority w:val="99"/>
    <w:semiHidden/>
    <w:unhideWhenUsed/>
    <w:rsid w:val="00796531"/>
    <w:rPr>
      <w:color w:val="605E5C"/>
      <w:shd w:val="clear" w:color="auto" w:fill="E1DFDD"/>
    </w:rPr>
  </w:style>
  <w:style w:type="paragraph" w:customStyle="1" w:styleId="Odsekzoznamu2">
    <w:name w:val="Odsek zoznamu2"/>
    <w:basedOn w:val="Normlny"/>
    <w:rsid w:val="00DF5075"/>
    <w:pPr>
      <w:spacing w:after="0" w:line="240" w:lineRule="auto"/>
      <w:ind w:left="708"/>
      <w:jc w:val="both"/>
    </w:pPr>
    <w:rPr>
      <w:rFonts w:ascii="Times New Roman" w:eastAsia="Times New Roman" w:hAnsi="Times New Roman" w:cs="Times New Roman"/>
      <w:sz w:val="24"/>
      <w:szCs w:val="20"/>
      <w:lang w:eastAsia="sk-SK"/>
    </w:rPr>
  </w:style>
  <w:style w:type="paragraph" w:customStyle="1" w:styleId="NadpisN">
    <w:name w:val="Nadpis N"/>
    <w:qFormat/>
    <w:rsid w:val="00DF5075"/>
  </w:style>
  <w:style w:type="paragraph" w:customStyle="1" w:styleId="TableParagraph">
    <w:name w:val="Table Paragraph"/>
    <w:basedOn w:val="Normlny"/>
    <w:uiPriority w:val="1"/>
    <w:qFormat/>
    <w:rsid w:val="00A845AA"/>
    <w:pPr>
      <w:widowControl w:val="0"/>
      <w:autoSpaceDE w:val="0"/>
      <w:autoSpaceDN w:val="0"/>
      <w:spacing w:after="0" w:line="233" w:lineRule="exact"/>
      <w:ind w:left="50"/>
    </w:pPr>
    <w:rPr>
      <w:rFonts w:ascii="Times New Roman" w:eastAsia="Times New Roman" w:hAnsi="Times New Roman" w:cs="Times New Roman"/>
      <w:sz w:val="22"/>
      <w:szCs w:val="22"/>
    </w:rPr>
  </w:style>
  <w:style w:type="table" w:customStyle="1" w:styleId="TableNormal">
    <w:name w:val="Table Normal"/>
    <w:uiPriority w:val="2"/>
    <w:semiHidden/>
    <w:unhideWhenUsed/>
    <w:qFormat/>
    <w:rsid w:val="005A4420"/>
    <w:pPr>
      <w:widowControl w:val="0"/>
      <w:autoSpaceDE w:val="0"/>
      <w:autoSpaceDN w:val="0"/>
      <w:spacing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normlny-neodrazen">
    <w:name w:val="normálny-neodrazený"/>
    <w:basedOn w:val="Normlny"/>
    <w:rsid w:val="00287DAC"/>
    <w:pPr>
      <w:tabs>
        <w:tab w:val="left" w:pos="5670"/>
        <w:tab w:val="left" w:pos="7938"/>
      </w:tabs>
      <w:overflowPunct w:val="0"/>
      <w:autoSpaceDE w:val="0"/>
      <w:autoSpaceDN w:val="0"/>
      <w:adjustRightInd w:val="0"/>
      <w:spacing w:before="20" w:after="20" w:line="240" w:lineRule="auto"/>
      <w:jc w:val="both"/>
      <w:textAlignment w:val="baseline"/>
    </w:pPr>
    <w:rPr>
      <w:rFonts w:ascii="Arial" w:eastAsia="Times New Roman" w:hAnsi="Arial" w:cs="Times New Roman"/>
      <w:sz w:val="22"/>
      <w:szCs w:val="20"/>
      <w:lang w:eastAsia="sk-SK"/>
    </w:rPr>
  </w:style>
  <w:style w:type="paragraph" w:customStyle="1" w:styleId="zaklad">
    <w:name w:val="zaklad"/>
    <w:rsid w:val="005E04F7"/>
    <w:pPr>
      <w:spacing w:after="0" w:line="240" w:lineRule="auto"/>
    </w:pPr>
    <w:rPr>
      <w:rFonts w:ascii="Times New Roman" w:eastAsia="Times New Roman" w:hAnsi="Times New Roman" w:cs="Times New Roman"/>
      <w:sz w:val="24"/>
      <w:szCs w:val="20"/>
      <w:lang w:eastAsia="cs-CZ"/>
    </w:rPr>
  </w:style>
  <w:style w:type="paragraph" w:customStyle="1" w:styleId="HPZkladntext">
    <w:name w:val="HP_Základný text"/>
    <w:rsid w:val="008D1545"/>
    <w:pPr>
      <w:spacing w:after="0" w:line="240" w:lineRule="auto"/>
      <w:ind w:left="112"/>
    </w:pPr>
    <w:rPr>
      <w:rFonts w:ascii="Times New Roman" w:eastAsia="Times New Roman" w:hAnsi="Times New Roman" w:cs="Times New Roman"/>
      <w:snapToGrid w:val="0"/>
      <w:sz w:val="24"/>
      <w:szCs w:val="20"/>
      <w:lang w:eastAsia="sk-SK"/>
    </w:rPr>
  </w:style>
  <w:style w:type="paragraph" w:customStyle="1" w:styleId="HPTabeltor">
    <w:name w:val="HP_Tabelátor"/>
    <w:rsid w:val="008D1545"/>
    <w:pPr>
      <w:spacing w:after="0" w:line="240" w:lineRule="auto"/>
      <w:ind w:left="112"/>
    </w:pPr>
    <w:rPr>
      <w:rFonts w:ascii="Times New Roman" w:eastAsia="Times New Roman" w:hAnsi="Times New Roman" w:cs="Times New Roman"/>
      <w:snapToGrid w:val="0"/>
      <w:sz w:val="24"/>
      <w:szCs w:val="20"/>
      <w:lang w:eastAsia="sk-SK"/>
    </w:rPr>
  </w:style>
  <w:style w:type="paragraph" w:customStyle="1" w:styleId="Hlavnbody">
    <w:name w:val="Hlavné body"/>
    <w:rsid w:val="008D1545"/>
    <w:pPr>
      <w:numPr>
        <w:numId w:val="12"/>
      </w:numPr>
      <w:spacing w:after="0" w:line="240" w:lineRule="auto"/>
    </w:pPr>
    <w:rPr>
      <w:rFonts w:ascii="Times New Roman" w:eastAsia="Times New Roman" w:hAnsi="Times New Roman" w:cs="Times New Roman"/>
      <w:b/>
      <w:i/>
      <w:snapToGrid w:val="0"/>
      <w:sz w:val="32"/>
      <w:szCs w:val="20"/>
      <w:u w:val="thick"/>
      <w:lang w:eastAsia="sk-SK"/>
    </w:rPr>
  </w:style>
  <w:style w:type="paragraph" w:styleId="Zkladntext2">
    <w:name w:val="Body Text 2"/>
    <w:basedOn w:val="Normlny"/>
    <w:link w:val="Zkladntext2Char"/>
    <w:rsid w:val="008D1545"/>
    <w:pPr>
      <w:spacing w:after="0" w:line="240" w:lineRule="auto"/>
      <w:jc w:val="both"/>
    </w:pPr>
    <w:rPr>
      <w:rFonts w:ascii="Arial" w:eastAsia="Times New Roman" w:hAnsi="Arial" w:cs="Times New Roman"/>
      <w:b/>
      <w:bCs/>
      <w:i/>
      <w:iCs/>
      <w:snapToGrid w:val="0"/>
      <w:sz w:val="24"/>
      <w:szCs w:val="20"/>
      <w:lang w:eastAsia="sk-SK"/>
    </w:rPr>
  </w:style>
  <w:style w:type="character" w:customStyle="1" w:styleId="Zkladntext2Char">
    <w:name w:val="Základný text 2 Char"/>
    <w:basedOn w:val="Predvolenpsmoodseku"/>
    <w:link w:val="Zkladntext2"/>
    <w:rsid w:val="008D1545"/>
    <w:rPr>
      <w:rFonts w:ascii="Arial" w:eastAsia="Times New Roman" w:hAnsi="Arial" w:cs="Times New Roman"/>
      <w:b/>
      <w:bCs/>
      <w:i/>
      <w:iCs/>
      <w:snapToGrid w:val="0"/>
      <w:sz w:val="24"/>
      <w:szCs w:val="20"/>
      <w:lang w:eastAsia="sk-SK"/>
    </w:rPr>
  </w:style>
  <w:style w:type="paragraph" w:customStyle="1" w:styleId="HPNadpisstrany">
    <w:name w:val="HP_Nadpis strany"/>
    <w:next w:val="Hlavnbody"/>
    <w:rsid w:val="008D1545"/>
    <w:pPr>
      <w:spacing w:after="0" w:line="240" w:lineRule="auto"/>
      <w:ind w:left="112"/>
    </w:pPr>
    <w:rPr>
      <w:rFonts w:ascii="Times New Roman" w:eastAsia="Times New Roman" w:hAnsi="Times New Roman" w:cs="Times New Roman"/>
      <w:b/>
      <w:snapToGrid w:val="0"/>
      <w:sz w:val="36"/>
      <w:szCs w:val="20"/>
      <w:lang w:eastAsia="sk-SK"/>
    </w:rPr>
  </w:style>
  <w:style w:type="paragraph" w:customStyle="1" w:styleId="Hlavikaobsahu1">
    <w:name w:val="Hlavička obsahu1"/>
    <w:basedOn w:val="Nadpis1"/>
    <w:next w:val="Normlny"/>
    <w:uiPriority w:val="39"/>
    <w:unhideWhenUsed/>
    <w:qFormat/>
    <w:rsid w:val="008D1545"/>
    <w:pPr>
      <w:pBdr>
        <w:bottom w:val="none" w:sz="0" w:space="0" w:color="auto"/>
      </w:pBdr>
      <w:spacing w:before="240" w:after="0" w:line="259" w:lineRule="auto"/>
      <w:outlineLvl w:val="9"/>
    </w:pPr>
    <w:rPr>
      <w:rFonts w:ascii="Calibri Light" w:eastAsia="Times New Roman" w:hAnsi="Calibri Light" w:cs="Times New Roman"/>
      <w:color w:val="2F5496"/>
      <w:sz w:val="28"/>
      <w:szCs w:val="32"/>
      <w:lang w:eastAsia="sk-SK"/>
    </w:rPr>
  </w:style>
  <w:style w:type="character" w:customStyle="1" w:styleId="font251">
    <w:name w:val="font251"/>
    <w:rsid w:val="008D1545"/>
    <w:rPr>
      <w:rFonts w:ascii="Times New Roman" w:hAnsi="Times New Roman" w:cs="Times New Roman" w:hint="default"/>
      <w:b/>
      <w:bCs/>
      <w:i w:val="0"/>
      <w:iCs w:val="0"/>
      <w:strike w:val="0"/>
      <w:dstrike w:val="0"/>
      <w:color w:val="auto"/>
      <w:sz w:val="28"/>
      <w:szCs w:val="28"/>
      <w:u w:val="none"/>
      <w:effect w:val="none"/>
    </w:rPr>
  </w:style>
  <w:style w:type="character" w:customStyle="1" w:styleId="font71">
    <w:name w:val="font71"/>
    <w:rsid w:val="008D1545"/>
    <w:rPr>
      <w:rFonts w:ascii="Arial" w:hAnsi="Arial" w:cs="Arial" w:hint="default"/>
      <w:b w:val="0"/>
      <w:bCs w:val="0"/>
      <w:i w:val="0"/>
      <w:iCs w:val="0"/>
      <w:strike w:val="0"/>
      <w:dstrike w:val="0"/>
      <w:color w:val="auto"/>
      <w:sz w:val="16"/>
      <w:szCs w:val="16"/>
      <w:u w:val="none"/>
      <w:effect w:val="none"/>
    </w:rPr>
  </w:style>
  <w:style w:type="character" w:customStyle="1" w:styleId="font61">
    <w:name w:val="font61"/>
    <w:rsid w:val="008D1545"/>
    <w:rPr>
      <w:rFonts w:ascii="Arial" w:hAnsi="Arial" w:cs="Arial" w:hint="default"/>
      <w:b w:val="0"/>
      <w:bCs w:val="0"/>
      <w:i w:val="0"/>
      <w:iCs w:val="0"/>
      <w:strike w:val="0"/>
      <w:dstrike w:val="0"/>
      <w:color w:val="auto"/>
      <w:sz w:val="16"/>
      <w:szCs w:val="16"/>
      <w:u w:val="none"/>
      <w:effect w:val="none"/>
    </w:rPr>
  </w:style>
  <w:style w:type="paragraph" w:customStyle="1" w:styleId="a">
    <w:qFormat/>
    <w:rsid w:val="008D1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7505">
      <w:bodyDiv w:val="1"/>
      <w:marLeft w:val="0"/>
      <w:marRight w:val="0"/>
      <w:marTop w:val="0"/>
      <w:marBottom w:val="0"/>
      <w:divBdr>
        <w:top w:val="none" w:sz="0" w:space="0" w:color="auto"/>
        <w:left w:val="none" w:sz="0" w:space="0" w:color="auto"/>
        <w:bottom w:val="none" w:sz="0" w:space="0" w:color="auto"/>
        <w:right w:val="none" w:sz="0" w:space="0" w:color="auto"/>
      </w:divBdr>
    </w:div>
    <w:div w:id="145248567">
      <w:bodyDiv w:val="1"/>
      <w:marLeft w:val="0"/>
      <w:marRight w:val="0"/>
      <w:marTop w:val="0"/>
      <w:marBottom w:val="0"/>
      <w:divBdr>
        <w:top w:val="none" w:sz="0" w:space="0" w:color="auto"/>
        <w:left w:val="none" w:sz="0" w:space="0" w:color="auto"/>
        <w:bottom w:val="none" w:sz="0" w:space="0" w:color="auto"/>
        <w:right w:val="none" w:sz="0" w:space="0" w:color="auto"/>
      </w:divBdr>
    </w:div>
    <w:div w:id="186142665">
      <w:bodyDiv w:val="1"/>
      <w:marLeft w:val="0"/>
      <w:marRight w:val="0"/>
      <w:marTop w:val="0"/>
      <w:marBottom w:val="0"/>
      <w:divBdr>
        <w:top w:val="none" w:sz="0" w:space="0" w:color="auto"/>
        <w:left w:val="none" w:sz="0" w:space="0" w:color="auto"/>
        <w:bottom w:val="none" w:sz="0" w:space="0" w:color="auto"/>
        <w:right w:val="none" w:sz="0" w:space="0" w:color="auto"/>
      </w:divBdr>
    </w:div>
    <w:div w:id="202638109">
      <w:bodyDiv w:val="1"/>
      <w:marLeft w:val="0"/>
      <w:marRight w:val="0"/>
      <w:marTop w:val="0"/>
      <w:marBottom w:val="0"/>
      <w:divBdr>
        <w:top w:val="none" w:sz="0" w:space="0" w:color="auto"/>
        <w:left w:val="none" w:sz="0" w:space="0" w:color="auto"/>
        <w:bottom w:val="none" w:sz="0" w:space="0" w:color="auto"/>
        <w:right w:val="none" w:sz="0" w:space="0" w:color="auto"/>
      </w:divBdr>
    </w:div>
    <w:div w:id="242687068">
      <w:bodyDiv w:val="1"/>
      <w:marLeft w:val="0"/>
      <w:marRight w:val="0"/>
      <w:marTop w:val="0"/>
      <w:marBottom w:val="0"/>
      <w:divBdr>
        <w:top w:val="none" w:sz="0" w:space="0" w:color="auto"/>
        <w:left w:val="none" w:sz="0" w:space="0" w:color="auto"/>
        <w:bottom w:val="none" w:sz="0" w:space="0" w:color="auto"/>
        <w:right w:val="none" w:sz="0" w:space="0" w:color="auto"/>
      </w:divBdr>
    </w:div>
    <w:div w:id="256986000">
      <w:bodyDiv w:val="1"/>
      <w:marLeft w:val="0"/>
      <w:marRight w:val="0"/>
      <w:marTop w:val="0"/>
      <w:marBottom w:val="0"/>
      <w:divBdr>
        <w:top w:val="none" w:sz="0" w:space="0" w:color="auto"/>
        <w:left w:val="none" w:sz="0" w:space="0" w:color="auto"/>
        <w:bottom w:val="none" w:sz="0" w:space="0" w:color="auto"/>
        <w:right w:val="none" w:sz="0" w:space="0" w:color="auto"/>
      </w:divBdr>
    </w:div>
    <w:div w:id="273290579">
      <w:bodyDiv w:val="1"/>
      <w:marLeft w:val="0"/>
      <w:marRight w:val="0"/>
      <w:marTop w:val="0"/>
      <w:marBottom w:val="0"/>
      <w:divBdr>
        <w:top w:val="none" w:sz="0" w:space="0" w:color="auto"/>
        <w:left w:val="none" w:sz="0" w:space="0" w:color="auto"/>
        <w:bottom w:val="none" w:sz="0" w:space="0" w:color="auto"/>
        <w:right w:val="none" w:sz="0" w:space="0" w:color="auto"/>
      </w:divBdr>
    </w:div>
    <w:div w:id="318726609">
      <w:bodyDiv w:val="1"/>
      <w:marLeft w:val="0"/>
      <w:marRight w:val="0"/>
      <w:marTop w:val="0"/>
      <w:marBottom w:val="0"/>
      <w:divBdr>
        <w:top w:val="none" w:sz="0" w:space="0" w:color="auto"/>
        <w:left w:val="none" w:sz="0" w:space="0" w:color="auto"/>
        <w:bottom w:val="none" w:sz="0" w:space="0" w:color="auto"/>
        <w:right w:val="none" w:sz="0" w:space="0" w:color="auto"/>
      </w:divBdr>
    </w:div>
    <w:div w:id="330791981">
      <w:bodyDiv w:val="1"/>
      <w:marLeft w:val="0"/>
      <w:marRight w:val="0"/>
      <w:marTop w:val="0"/>
      <w:marBottom w:val="0"/>
      <w:divBdr>
        <w:top w:val="none" w:sz="0" w:space="0" w:color="auto"/>
        <w:left w:val="none" w:sz="0" w:space="0" w:color="auto"/>
        <w:bottom w:val="none" w:sz="0" w:space="0" w:color="auto"/>
        <w:right w:val="none" w:sz="0" w:space="0" w:color="auto"/>
      </w:divBdr>
    </w:div>
    <w:div w:id="339888844">
      <w:bodyDiv w:val="1"/>
      <w:marLeft w:val="0"/>
      <w:marRight w:val="0"/>
      <w:marTop w:val="0"/>
      <w:marBottom w:val="0"/>
      <w:divBdr>
        <w:top w:val="none" w:sz="0" w:space="0" w:color="auto"/>
        <w:left w:val="none" w:sz="0" w:space="0" w:color="auto"/>
        <w:bottom w:val="none" w:sz="0" w:space="0" w:color="auto"/>
        <w:right w:val="none" w:sz="0" w:space="0" w:color="auto"/>
      </w:divBdr>
    </w:div>
    <w:div w:id="361788261">
      <w:bodyDiv w:val="1"/>
      <w:marLeft w:val="0"/>
      <w:marRight w:val="0"/>
      <w:marTop w:val="0"/>
      <w:marBottom w:val="0"/>
      <w:divBdr>
        <w:top w:val="none" w:sz="0" w:space="0" w:color="auto"/>
        <w:left w:val="none" w:sz="0" w:space="0" w:color="auto"/>
        <w:bottom w:val="none" w:sz="0" w:space="0" w:color="auto"/>
        <w:right w:val="none" w:sz="0" w:space="0" w:color="auto"/>
      </w:divBdr>
    </w:div>
    <w:div w:id="385684198">
      <w:bodyDiv w:val="1"/>
      <w:marLeft w:val="0"/>
      <w:marRight w:val="0"/>
      <w:marTop w:val="0"/>
      <w:marBottom w:val="0"/>
      <w:divBdr>
        <w:top w:val="none" w:sz="0" w:space="0" w:color="auto"/>
        <w:left w:val="none" w:sz="0" w:space="0" w:color="auto"/>
        <w:bottom w:val="none" w:sz="0" w:space="0" w:color="auto"/>
        <w:right w:val="none" w:sz="0" w:space="0" w:color="auto"/>
      </w:divBdr>
    </w:div>
    <w:div w:id="443307032">
      <w:bodyDiv w:val="1"/>
      <w:marLeft w:val="0"/>
      <w:marRight w:val="0"/>
      <w:marTop w:val="0"/>
      <w:marBottom w:val="0"/>
      <w:divBdr>
        <w:top w:val="none" w:sz="0" w:space="0" w:color="auto"/>
        <w:left w:val="none" w:sz="0" w:space="0" w:color="auto"/>
        <w:bottom w:val="none" w:sz="0" w:space="0" w:color="auto"/>
        <w:right w:val="none" w:sz="0" w:space="0" w:color="auto"/>
      </w:divBdr>
    </w:div>
    <w:div w:id="450562476">
      <w:bodyDiv w:val="1"/>
      <w:marLeft w:val="0"/>
      <w:marRight w:val="0"/>
      <w:marTop w:val="0"/>
      <w:marBottom w:val="0"/>
      <w:divBdr>
        <w:top w:val="none" w:sz="0" w:space="0" w:color="auto"/>
        <w:left w:val="none" w:sz="0" w:space="0" w:color="auto"/>
        <w:bottom w:val="none" w:sz="0" w:space="0" w:color="auto"/>
        <w:right w:val="none" w:sz="0" w:space="0" w:color="auto"/>
      </w:divBdr>
    </w:div>
    <w:div w:id="486435501">
      <w:bodyDiv w:val="1"/>
      <w:marLeft w:val="0"/>
      <w:marRight w:val="0"/>
      <w:marTop w:val="0"/>
      <w:marBottom w:val="0"/>
      <w:divBdr>
        <w:top w:val="none" w:sz="0" w:space="0" w:color="auto"/>
        <w:left w:val="none" w:sz="0" w:space="0" w:color="auto"/>
        <w:bottom w:val="none" w:sz="0" w:space="0" w:color="auto"/>
        <w:right w:val="none" w:sz="0" w:space="0" w:color="auto"/>
      </w:divBdr>
    </w:div>
    <w:div w:id="489441151">
      <w:bodyDiv w:val="1"/>
      <w:marLeft w:val="0"/>
      <w:marRight w:val="0"/>
      <w:marTop w:val="0"/>
      <w:marBottom w:val="0"/>
      <w:divBdr>
        <w:top w:val="none" w:sz="0" w:space="0" w:color="auto"/>
        <w:left w:val="none" w:sz="0" w:space="0" w:color="auto"/>
        <w:bottom w:val="none" w:sz="0" w:space="0" w:color="auto"/>
        <w:right w:val="none" w:sz="0" w:space="0" w:color="auto"/>
      </w:divBdr>
    </w:div>
    <w:div w:id="491651444">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615989129">
      <w:bodyDiv w:val="1"/>
      <w:marLeft w:val="0"/>
      <w:marRight w:val="0"/>
      <w:marTop w:val="0"/>
      <w:marBottom w:val="0"/>
      <w:divBdr>
        <w:top w:val="none" w:sz="0" w:space="0" w:color="auto"/>
        <w:left w:val="none" w:sz="0" w:space="0" w:color="auto"/>
        <w:bottom w:val="none" w:sz="0" w:space="0" w:color="auto"/>
        <w:right w:val="none" w:sz="0" w:space="0" w:color="auto"/>
      </w:divBdr>
    </w:div>
    <w:div w:id="647513160">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676229915">
      <w:bodyDiv w:val="1"/>
      <w:marLeft w:val="0"/>
      <w:marRight w:val="0"/>
      <w:marTop w:val="0"/>
      <w:marBottom w:val="0"/>
      <w:divBdr>
        <w:top w:val="none" w:sz="0" w:space="0" w:color="auto"/>
        <w:left w:val="none" w:sz="0" w:space="0" w:color="auto"/>
        <w:bottom w:val="none" w:sz="0" w:space="0" w:color="auto"/>
        <w:right w:val="none" w:sz="0" w:space="0" w:color="auto"/>
      </w:divBdr>
    </w:div>
    <w:div w:id="700205117">
      <w:bodyDiv w:val="1"/>
      <w:marLeft w:val="0"/>
      <w:marRight w:val="0"/>
      <w:marTop w:val="0"/>
      <w:marBottom w:val="0"/>
      <w:divBdr>
        <w:top w:val="none" w:sz="0" w:space="0" w:color="auto"/>
        <w:left w:val="none" w:sz="0" w:space="0" w:color="auto"/>
        <w:bottom w:val="none" w:sz="0" w:space="0" w:color="auto"/>
        <w:right w:val="none" w:sz="0" w:space="0" w:color="auto"/>
      </w:divBdr>
    </w:div>
    <w:div w:id="727848023">
      <w:bodyDiv w:val="1"/>
      <w:marLeft w:val="0"/>
      <w:marRight w:val="0"/>
      <w:marTop w:val="0"/>
      <w:marBottom w:val="0"/>
      <w:divBdr>
        <w:top w:val="none" w:sz="0" w:space="0" w:color="auto"/>
        <w:left w:val="none" w:sz="0" w:space="0" w:color="auto"/>
        <w:bottom w:val="none" w:sz="0" w:space="0" w:color="auto"/>
        <w:right w:val="none" w:sz="0" w:space="0" w:color="auto"/>
      </w:divBdr>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769399680">
      <w:bodyDiv w:val="1"/>
      <w:marLeft w:val="0"/>
      <w:marRight w:val="0"/>
      <w:marTop w:val="0"/>
      <w:marBottom w:val="0"/>
      <w:divBdr>
        <w:top w:val="none" w:sz="0" w:space="0" w:color="auto"/>
        <w:left w:val="none" w:sz="0" w:space="0" w:color="auto"/>
        <w:bottom w:val="none" w:sz="0" w:space="0" w:color="auto"/>
        <w:right w:val="none" w:sz="0" w:space="0" w:color="auto"/>
      </w:divBdr>
    </w:div>
    <w:div w:id="845100576">
      <w:bodyDiv w:val="1"/>
      <w:marLeft w:val="0"/>
      <w:marRight w:val="0"/>
      <w:marTop w:val="0"/>
      <w:marBottom w:val="0"/>
      <w:divBdr>
        <w:top w:val="none" w:sz="0" w:space="0" w:color="auto"/>
        <w:left w:val="none" w:sz="0" w:space="0" w:color="auto"/>
        <w:bottom w:val="none" w:sz="0" w:space="0" w:color="auto"/>
        <w:right w:val="none" w:sz="0" w:space="0" w:color="auto"/>
      </w:divBdr>
    </w:div>
    <w:div w:id="866719208">
      <w:bodyDiv w:val="1"/>
      <w:marLeft w:val="0"/>
      <w:marRight w:val="0"/>
      <w:marTop w:val="0"/>
      <w:marBottom w:val="0"/>
      <w:divBdr>
        <w:top w:val="none" w:sz="0" w:space="0" w:color="auto"/>
        <w:left w:val="none" w:sz="0" w:space="0" w:color="auto"/>
        <w:bottom w:val="none" w:sz="0" w:space="0" w:color="auto"/>
        <w:right w:val="none" w:sz="0" w:space="0" w:color="auto"/>
      </w:divBdr>
    </w:div>
    <w:div w:id="868032355">
      <w:bodyDiv w:val="1"/>
      <w:marLeft w:val="0"/>
      <w:marRight w:val="0"/>
      <w:marTop w:val="0"/>
      <w:marBottom w:val="0"/>
      <w:divBdr>
        <w:top w:val="none" w:sz="0" w:space="0" w:color="auto"/>
        <w:left w:val="none" w:sz="0" w:space="0" w:color="auto"/>
        <w:bottom w:val="none" w:sz="0" w:space="0" w:color="auto"/>
        <w:right w:val="none" w:sz="0" w:space="0" w:color="auto"/>
      </w:divBdr>
    </w:div>
    <w:div w:id="875044972">
      <w:bodyDiv w:val="1"/>
      <w:marLeft w:val="0"/>
      <w:marRight w:val="0"/>
      <w:marTop w:val="0"/>
      <w:marBottom w:val="0"/>
      <w:divBdr>
        <w:top w:val="none" w:sz="0" w:space="0" w:color="auto"/>
        <w:left w:val="none" w:sz="0" w:space="0" w:color="auto"/>
        <w:bottom w:val="none" w:sz="0" w:space="0" w:color="auto"/>
        <w:right w:val="none" w:sz="0" w:space="0" w:color="auto"/>
      </w:divBdr>
    </w:div>
    <w:div w:id="971519408">
      <w:bodyDiv w:val="1"/>
      <w:marLeft w:val="0"/>
      <w:marRight w:val="0"/>
      <w:marTop w:val="0"/>
      <w:marBottom w:val="0"/>
      <w:divBdr>
        <w:top w:val="none" w:sz="0" w:space="0" w:color="auto"/>
        <w:left w:val="none" w:sz="0" w:space="0" w:color="auto"/>
        <w:bottom w:val="none" w:sz="0" w:space="0" w:color="auto"/>
        <w:right w:val="none" w:sz="0" w:space="0" w:color="auto"/>
      </w:divBdr>
    </w:div>
    <w:div w:id="1168324173">
      <w:bodyDiv w:val="1"/>
      <w:marLeft w:val="0"/>
      <w:marRight w:val="0"/>
      <w:marTop w:val="0"/>
      <w:marBottom w:val="0"/>
      <w:divBdr>
        <w:top w:val="none" w:sz="0" w:space="0" w:color="auto"/>
        <w:left w:val="none" w:sz="0" w:space="0" w:color="auto"/>
        <w:bottom w:val="none" w:sz="0" w:space="0" w:color="auto"/>
        <w:right w:val="none" w:sz="0" w:space="0" w:color="auto"/>
      </w:divBdr>
    </w:div>
    <w:div w:id="1226254453">
      <w:bodyDiv w:val="1"/>
      <w:marLeft w:val="0"/>
      <w:marRight w:val="0"/>
      <w:marTop w:val="0"/>
      <w:marBottom w:val="0"/>
      <w:divBdr>
        <w:top w:val="none" w:sz="0" w:space="0" w:color="auto"/>
        <w:left w:val="none" w:sz="0" w:space="0" w:color="auto"/>
        <w:bottom w:val="none" w:sz="0" w:space="0" w:color="auto"/>
        <w:right w:val="none" w:sz="0" w:space="0" w:color="auto"/>
      </w:divBdr>
    </w:div>
    <w:div w:id="1248004163">
      <w:bodyDiv w:val="1"/>
      <w:marLeft w:val="0"/>
      <w:marRight w:val="0"/>
      <w:marTop w:val="0"/>
      <w:marBottom w:val="0"/>
      <w:divBdr>
        <w:top w:val="none" w:sz="0" w:space="0" w:color="auto"/>
        <w:left w:val="none" w:sz="0" w:space="0" w:color="auto"/>
        <w:bottom w:val="none" w:sz="0" w:space="0" w:color="auto"/>
        <w:right w:val="none" w:sz="0" w:space="0" w:color="auto"/>
      </w:divBdr>
    </w:div>
    <w:div w:id="1279604314">
      <w:bodyDiv w:val="1"/>
      <w:marLeft w:val="0"/>
      <w:marRight w:val="0"/>
      <w:marTop w:val="0"/>
      <w:marBottom w:val="0"/>
      <w:divBdr>
        <w:top w:val="none" w:sz="0" w:space="0" w:color="auto"/>
        <w:left w:val="none" w:sz="0" w:space="0" w:color="auto"/>
        <w:bottom w:val="none" w:sz="0" w:space="0" w:color="auto"/>
        <w:right w:val="none" w:sz="0" w:space="0" w:color="auto"/>
      </w:divBdr>
    </w:div>
    <w:div w:id="1286961367">
      <w:bodyDiv w:val="1"/>
      <w:marLeft w:val="0"/>
      <w:marRight w:val="0"/>
      <w:marTop w:val="0"/>
      <w:marBottom w:val="0"/>
      <w:divBdr>
        <w:top w:val="none" w:sz="0" w:space="0" w:color="auto"/>
        <w:left w:val="none" w:sz="0" w:space="0" w:color="auto"/>
        <w:bottom w:val="none" w:sz="0" w:space="0" w:color="auto"/>
        <w:right w:val="none" w:sz="0" w:space="0" w:color="auto"/>
      </w:divBdr>
    </w:div>
    <w:div w:id="1294797337">
      <w:bodyDiv w:val="1"/>
      <w:marLeft w:val="0"/>
      <w:marRight w:val="0"/>
      <w:marTop w:val="0"/>
      <w:marBottom w:val="0"/>
      <w:divBdr>
        <w:top w:val="none" w:sz="0" w:space="0" w:color="auto"/>
        <w:left w:val="none" w:sz="0" w:space="0" w:color="auto"/>
        <w:bottom w:val="none" w:sz="0" w:space="0" w:color="auto"/>
        <w:right w:val="none" w:sz="0" w:space="0" w:color="auto"/>
      </w:divBdr>
    </w:div>
    <w:div w:id="1308894252">
      <w:bodyDiv w:val="1"/>
      <w:marLeft w:val="0"/>
      <w:marRight w:val="0"/>
      <w:marTop w:val="0"/>
      <w:marBottom w:val="0"/>
      <w:divBdr>
        <w:top w:val="none" w:sz="0" w:space="0" w:color="auto"/>
        <w:left w:val="none" w:sz="0" w:space="0" w:color="auto"/>
        <w:bottom w:val="none" w:sz="0" w:space="0" w:color="auto"/>
        <w:right w:val="none" w:sz="0" w:space="0" w:color="auto"/>
      </w:divBdr>
    </w:div>
    <w:div w:id="1411853349">
      <w:bodyDiv w:val="1"/>
      <w:marLeft w:val="0"/>
      <w:marRight w:val="0"/>
      <w:marTop w:val="0"/>
      <w:marBottom w:val="0"/>
      <w:divBdr>
        <w:top w:val="none" w:sz="0" w:space="0" w:color="auto"/>
        <w:left w:val="none" w:sz="0" w:space="0" w:color="auto"/>
        <w:bottom w:val="none" w:sz="0" w:space="0" w:color="auto"/>
        <w:right w:val="none" w:sz="0" w:space="0" w:color="auto"/>
      </w:divBdr>
    </w:div>
    <w:div w:id="1457871652">
      <w:bodyDiv w:val="1"/>
      <w:marLeft w:val="0"/>
      <w:marRight w:val="0"/>
      <w:marTop w:val="0"/>
      <w:marBottom w:val="0"/>
      <w:divBdr>
        <w:top w:val="none" w:sz="0" w:space="0" w:color="auto"/>
        <w:left w:val="none" w:sz="0" w:space="0" w:color="auto"/>
        <w:bottom w:val="none" w:sz="0" w:space="0" w:color="auto"/>
        <w:right w:val="none" w:sz="0" w:space="0" w:color="auto"/>
      </w:divBdr>
    </w:div>
    <w:div w:id="1510021109">
      <w:bodyDiv w:val="1"/>
      <w:marLeft w:val="0"/>
      <w:marRight w:val="0"/>
      <w:marTop w:val="0"/>
      <w:marBottom w:val="0"/>
      <w:divBdr>
        <w:top w:val="none" w:sz="0" w:space="0" w:color="auto"/>
        <w:left w:val="none" w:sz="0" w:space="0" w:color="auto"/>
        <w:bottom w:val="none" w:sz="0" w:space="0" w:color="auto"/>
        <w:right w:val="none" w:sz="0" w:space="0" w:color="auto"/>
      </w:divBdr>
    </w:div>
    <w:div w:id="1514372513">
      <w:bodyDiv w:val="1"/>
      <w:marLeft w:val="0"/>
      <w:marRight w:val="0"/>
      <w:marTop w:val="0"/>
      <w:marBottom w:val="0"/>
      <w:divBdr>
        <w:top w:val="none" w:sz="0" w:space="0" w:color="auto"/>
        <w:left w:val="none" w:sz="0" w:space="0" w:color="auto"/>
        <w:bottom w:val="none" w:sz="0" w:space="0" w:color="auto"/>
        <w:right w:val="none" w:sz="0" w:space="0" w:color="auto"/>
      </w:divBdr>
    </w:div>
    <w:div w:id="1516842962">
      <w:bodyDiv w:val="1"/>
      <w:marLeft w:val="0"/>
      <w:marRight w:val="0"/>
      <w:marTop w:val="0"/>
      <w:marBottom w:val="0"/>
      <w:divBdr>
        <w:top w:val="none" w:sz="0" w:space="0" w:color="auto"/>
        <w:left w:val="none" w:sz="0" w:space="0" w:color="auto"/>
        <w:bottom w:val="none" w:sz="0" w:space="0" w:color="auto"/>
        <w:right w:val="none" w:sz="0" w:space="0" w:color="auto"/>
      </w:divBdr>
    </w:div>
    <w:div w:id="1520242651">
      <w:bodyDiv w:val="1"/>
      <w:marLeft w:val="0"/>
      <w:marRight w:val="0"/>
      <w:marTop w:val="0"/>
      <w:marBottom w:val="0"/>
      <w:divBdr>
        <w:top w:val="none" w:sz="0" w:space="0" w:color="auto"/>
        <w:left w:val="none" w:sz="0" w:space="0" w:color="auto"/>
        <w:bottom w:val="none" w:sz="0" w:space="0" w:color="auto"/>
        <w:right w:val="none" w:sz="0" w:space="0" w:color="auto"/>
      </w:divBdr>
    </w:div>
    <w:div w:id="1570920808">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48558310">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705205964">
      <w:bodyDiv w:val="1"/>
      <w:marLeft w:val="0"/>
      <w:marRight w:val="0"/>
      <w:marTop w:val="0"/>
      <w:marBottom w:val="0"/>
      <w:divBdr>
        <w:top w:val="none" w:sz="0" w:space="0" w:color="auto"/>
        <w:left w:val="none" w:sz="0" w:space="0" w:color="auto"/>
        <w:bottom w:val="none" w:sz="0" w:space="0" w:color="auto"/>
        <w:right w:val="none" w:sz="0" w:space="0" w:color="auto"/>
      </w:divBdr>
    </w:div>
    <w:div w:id="1734884127">
      <w:bodyDiv w:val="1"/>
      <w:marLeft w:val="0"/>
      <w:marRight w:val="0"/>
      <w:marTop w:val="0"/>
      <w:marBottom w:val="0"/>
      <w:divBdr>
        <w:top w:val="none" w:sz="0" w:space="0" w:color="auto"/>
        <w:left w:val="none" w:sz="0" w:space="0" w:color="auto"/>
        <w:bottom w:val="none" w:sz="0" w:space="0" w:color="auto"/>
        <w:right w:val="none" w:sz="0" w:space="0" w:color="auto"/>
      </w:divBdr>
    </w:div>
    <w:div w:id="1754743444">
      <w:bodyDiv w:val="1"/>
      <w:marLeft w:val="0"/>
      <w:marRight w:val="0"/>
      <w:marTop w:val="0"/>
      <w:marBottom w:val="0"/>
      <w:divBdr>
        <w:top w:val="none" w:sz="0" w:space="0" w:color="auto"/>
        <w:left w:val="none" w:sz="0" w:space="0" w:color="auto"/>
        <w:bottom w:val="none" w:sz="0" w:space="0" w:color="auto"/>
        <w:right w:val="none" w:sz="0" w:space="0" w:color="auto"/>
      </w:divBdr>
    </w:div>
    <w:div w:id="1784035579">
      <w:bodyDiv w:val="1"/>
      <w:marLeft w:val="0"/>
      <w:marRight w:val="0"/>
      <w:marTop w:val="0"/>
      <w:marBottom w:val="0"/>
      <w:divBdr>
        <w:top w:val="none" w:sz="0" w:space="0" w:color="auto"/>
        <w:left w:val="none" w:sz="0" w:space="0" w:color="auto"/>
        <w:bottom w:val="none" w:sz="0" w:space="0" w:color="auto"/>
        <w:right w:val="none" w:sz="0" w:space="0" w:color="auto"/>
      </w:divBdr>
    </w:div>
    <w:div w:id="1806510043">
      <w:bodyDiv w:val="1"/>
      <w:marLeft w:val="0"/>
      <w:marRight w:val="0"/>
      <w:marTop w:val="0"/>
      <w:marBottom w:val="0"/>
      <w:divBdr>
        <w:top w:val="none" w:sz="0" w:space="0" w:color="auto"/>
        <w:left w:val="none" w:sz="0" w:space="0" w:color="auto"/>
        <w:bottom w:val="none" w:sz="0" w:space="0" w:color="auto"/>
        <w:right w:val="none" w:sz="0" w:space="0" w:color="auto"/>
      </w:divBdr>
    </w:div>
    <w:div w:id="1827745173">
      <w:bodyDiv w:val="1"/>
      <w:marLeft w:val="0"/>
      <w:marRight w:val="0"/>
      <w:marTop w:val="0"/>
      <w:marBottom w:val="0"/>
      <w:divBdr>
        <w:top w:val="none" w:sz="0" w:space="0" w:color="auto"/>
        <w:left w:val="none" w:sz="0" w:space="0" w:color="auto"/>
        <w:bottom w:val="none" w:sz="0" w:space="0" w:color="auto"/>
        <w:right w:val="none" w:sz="0" w:space="0" w:color="auto"/>
      </w:divBdr>
    </w:div>
    <w:div w:id="1830167985">
      <w:bodyDiv w:val="1"/>
      <w:marLeft w:val="0"/>
      <w:marRight w:val="0"/>
      <w:marTop w:val="0"/>
      <w:marBottom w:val="0"/>
      <w:divBdr>
        <w:top w:val="none" w:sz="0" w:space="0" w:color="auto"/>
        <w:left w:val="none" w:sz="0" w:space="0" w:color="auto"/>
        <w:bottom w:val="none" w:sz="0" w:space="0" w:color="auto"/>
        <w:right w:val="none" w:sz="0" w:space="0" w:color="auto"/>
      </w:divBdr>
    </w:div>
    <w:div w:id="1832401207">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861504958">
      <w:bodyDiv w:val="1"/>
      <w:marLeft w:val="0"/>
      <w:marRight w:val="0"/>
      <w:marTop w:val="0"/>
      <w:marBottom w:val="0"/>
      <w:divBdr>
        <w:top w:val="none" w:sz="0" w:space="0" w:color="auto"/>
        <w:left w:val="none" w:sz="0" w:space="0" w:color="auto"/>
        <w:bottom w:val="none" w:sz="0" w:space="0" w:color="auto"/>
        <w:right w:val="none" w:sz="0" w:space="0" w:color="auto"/>
      </w:divBdr>
    </w:div>
    <w:div w:id="1888684423">
      <w:bodyDiv w:val="1"/>
      <w:marLeft w:val="0"/>
      <w:marRight w:val="0"/>
      <w:marTop w:val="0"/>
      <w:marBottom w:val="0"/>
      <w:divBdr>
        <w:top w:val="none" w:sz="0" w:space="0" w:color="auto"/>
        <w:left w:val="none" w:sz="0" w:space="0" w:color="auto"/>
        <w:bottom w:val="none" w:sz="0" w:space="0" w:color="auto"/>
        <w:right w:val="none" w:sz="0" w:space="0" w:color="auto"/>
      </w:divBdr>
    </w:div>
    <w:div w:id="1917010008">
      <w:bodyDiv w:val="1"/>
      <w:marLeft w:val="0"/>
      <w:marRight w:val="0"/>
      <w:marTop w:val="0"/>
      <w:marBottom w:val="0"/>
      <w:divBdr>
        <w:top w:val="none" w:sz="0" w:space="0" w:color="auto"/>
        <w:left w:val="none" w:sz="0" w:space="0" w:color="auto"/>
        <w:bottom w:val="none" w:sz="0" w:space="0" w:color="auto"/>
        <w:right w:val="none" w:sz="0" w:space="0" w:color="auto"/>
      </w:divBdr>
    </w:div>
    <w:div w:id="1932199070">
      <w:bodyDiv w:val="1"/>
      <w:marLeft w:val="0"/>
      <w:marRight w:val="0"/>
      <w:marTop w:val="0"/>
      <w:marBottom w:val="0"/>
      <w:divBdr>
        <w:top w:val="none" w:sz="0" w:space="0" w:color="auto"/>
        <w:left w:val="none" w:sz="0" w:space="0" w:color="auto"/>
        <w:bottom w:val="none" w:sz="0" w:space="0" w:color="auto"/>
        <w:right w:val="none" w:sz="0" w:space="0" w:color="auto"/>
      </w:divBdr>
    </w:div>
    <w:div w:id="1953123479">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02811226">
      <w:bodyDiv w:val="1"/>
      <w:marLeft w:val="0"/>
      <w:marRight w:val="0"/>
      <w:marTop w:val="0"/>
      <w:marBottom w:val="0"/>
      <w:divBdr>
        <w:top w:val="none" w:sz="0" w:space="0" w:color="auto"/>
        <w:left w:val="none" w:sz="0" w:space="0" w:color="auto"/>
        <w:bottom w:val="none" w:sz="0" w:space="0" w:color="auto"/>
        <w:right w:val="none" w:sz="0" w:space="0" w:color="auto"/>
      </w:divBdr>
    </w:div>
    <w:div w:id="2007630066">
      <w:bodyDiv w:val="1"/>
      <w:marLeft w:val="0"/>
      <w:marRight w:val="0"/>
      <w:marTop w:val="0"/>
      <w:marBottom w:val="0"/>
      <w:divBdr>
        <w:top w:val="none" w:sz="0" w:space="0" w:color="auto"/>
        <w:left w:val="none" w:sz="0" w:space="0" w:color="auto"/>
        <w:bottom w:val="none" w:sz="0" w:space="0" w:color="auto"/>
        <w:right w:val="none" w:sz="0" w:space="0" w:color="auto"/>
      </w:divBdr>
    </w:div>
    <w:div w:id="2024093537">
      <w:bodyDiv w:val="1"/>
      <w:marLeft w:val="0"/>
      <w:marRight w:val="0"/>
      <w:marTop w:val="0"/>
      <w:marBottom w:val="0"/>
      <w:divBdr>
        <w:top w:val="none" w:sz="0" w:space="0" w:color="auto"/>
        <w:left w:val="none" w:sz="0" w:space="0" w:color="auto"/>
        <w:bottom w:val="none" w:sz="0" w:space="0" w:color="auto"/>
        <w:right w:val="none" w:sz="0" w:space="0" w:color="auto"/>
      </w:divBdr>
    </w:div>
    <w:div w:id="2103257352">
      <w:bodyDiv w:val="1"/>
      <w:marLeft w:val="0"/>
      <w:marRight w:val="0"/>
      <w:marTop w:val="0"/>
      <w:marBottom w:val="0"/>
      <w:divBdr>
        <w:top w:val="none" w:sz="0" w:space="0" w:color="auto"/>
        <w:left w:val="none" w:sz="0" w:space="0" w:color="auto"/>
        <w:bottom w:val="none" w:sz="0" w:space="0" w:color="auto"/>
        <w:right w:val="none" w:sz="0" w:space="0" w:color="auto"/>
      </w:divBdr>
    </w:div>
    <w:div w:id="2115859118">
      <w:bodyDiv w:val="1"/>
      <w:marLeft w:val="0"/>
      <w:marRight w:val="0"/>
      <w:marTop w:val="0"/>
      <w:marBottom w:val="0"/>
      <w:divBdr>
        <w:top w:val="none" w:sz="0" w:space="0" w:color="auto"/>
        <w:left w:val="none" w:sz="0" w:space="0" w:color="auto"/>
        <w:bottom w:val="none" w:sz="0" w:space="0" w:color="auto"/>
        <w:right w:val="none" w:sz="0" w:space="0" w:color="auto"/>
      </w:divBdr>
    </w:div>
    <w:div w:id="213864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jekty@fisob.sk" TargetMode="External"/><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mailto:d.vajda@visia.sk"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l.chatrnuch@visia.sk" TargetMode="External"/><Relationship Id="rId14" Type="http://schemas.openxmlformats.org/officeDocument/2006/relationships/header" Target="header2.xm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DB68D0C0624B41B4383580A05CFA46"/>
        <w:category>
          <w:name w:val="Všeobecné"/>
          <w:gallery w:val="placeholder"/>
        </w:category>
        <w:types>
          <w:type w:val="bbPlcHdr"/>
        </w:types>
        <w:behaviors>
          <w:behavior w:val="content"/>
        </w:behaviors>
        <w:guid w:val="{B83A97E0-7286-4961-A35B-637A5FD95E09}"/>
      </w:docPartPr>
      <w:docPartBody>
        <w:p w:rsidR="00EB00F3" w:rsidRDefault="00047AA9" w:rsidP="00047AA9">
          <w:pPr>
            <w:pStyle w:val="5DDB68D0C0624B41B4383580A05CFA46"/>
          </w:pPr>
          <w:r w:rsidRPr="00FA7F7F">
            <w:rPr>
              <w:rStyle w:val="Zstupntext"/>
            </w:rPr>
            <w:t>[Autor]</w:t>
          </w:r>
        </w:p>
      </w:docPartBody>
    </w:docPart>
    <w:docPart>
      <w:docPartPr>
        <w:name w:val="2DE53EEEEFFE4D6D9A05ACCB7322F89F"/>
        <w:category>
          <w:name w:val="Všeobecné"/>
          <w:gallery w:val="placeholder"/>
        </w:category>
        <w:types>
          <w:type w:val="bbPlcHdr"/>
        </w:types>
        <w:behaviors>
          <w:behavior w:val="content"/>
        </w:behaviors>
        <w:guid w:val="{20342113-3D79-424C-9B5E-9AA2C7F2E105}"/>
      </w:docPartPr>
      <w:docPartBody>
        <w:p w:rsidR="00F9794C" w:rsidRDefault="00F9794C" w:rsidP="00F9794C">
          <w:pPr>
            <w:pStyle w:val="2DE53EEEEFFE4D6D9A05ACCB7322F89F"/>
          </w:pPr>
          <w:r w:rsidRPr="00FA7F7F">
            <w:rPr>
              <w:rStyle w:val="Zstupntext"/>
            </w:rPr>
            <w:t>[Prehľad]</w:t>
          </w:r>
        </w:p>
      </w:docPartBody>
    </w:docPart>
    <w:docPart>
      <w:docPartPr>
        <w:name w:val="C89A93B8279A40F4B3D7E0158855E2E9"/>
        <w:category>
          <w:name w:val="Všeobecné"/>
          <w:gallery w:val="placeholder"/>
        </w:category>
        <w:types>
          <w:type w:val="bbPlcHdr"/>
        </w:types>
        <w:behaviors>
          <w:behavior w:val="content"/>
        </w:behaviors>
        <w:guid w:val="{A5582D85-214F-469C-93C9-8CAAA686339C}"/>
      </w:docPartPr>
      <w:docPartBody>
        <w:p w:rsidR="00F9794C" w:rsidRDefault="00F9794C" w:rsidP="00F9794C">
          <w:pPr>
            <w:pStyle w:val="C89A93B8279A40F4B3D7E0158855E2E9"/>
          </w:pPr>
          <w:r w:rsidRPr="00FA7F7F">
            <w:rPr>
              <w:rStyle w:val="Zstupntext"/>
            </w:rPr>
            <w:t>[Kategória]</w:t>
          </w:r>
        </w:p>
      </w:docPartBody>
    </w:docPart>
    <w:docPart>
      <w:docPartPr>
        <w:name w:val="707A58D709F44C0DA48643AAE4EC954E"/>
        <w:category>
          <w:name w:val="Všeobecné"/>
          <w:gallery w:val="placeholder"/>
        </w:category>
        <w:types>
          <w:type w:val="bbPlcHdr"/>
        </w:types>
        <w:behaviors>
          <w:behavior w:val="content"/>
        </w:behaviors>
        <w:guid w:val="{57222AA6-F06B-421F-9E31-FB6E32C4B5C3}"/>
      </w:docPartPr>
      <w:docPartBody>
        <w:p w:rsidR="00F9794C" w:rsidRDefault="00F9794C" w:rsidP="00F9794C">
          <w:pPr>
            <w:pStyle w:val="707A58D709F44C0DA48643AAE4EC954E"/>
          </w:pPr>
          <w:r w:rsidRPr="00FA7F7F">
            <w:rPr>
              <w:rStyle w:val="Zstupntext"/>
            </w:rPr>
            <w:t>[E-mail spoločnosti]</w:t>
          </w:r>
        </w:p>
      </w:docPartBody>
    </w:docPart>
    <w:docPart>
      <w:docPartPr>
        <w:name w:val="F07B36CE6378470A806249266DC39D31"/>
        <w:category>
          <w:name w:val="Všeobecné"/>
          <w:gallery w:val="placeholder"/>
        </w:category>
        <w:types>
          <w:type w:val="bbPlcHdr"/>
        </w:types>
        <w:behaviors>
          <w:behavior w:val="content"/>
        </w:behaviors>
        <w:guid w:val="{F1D9AB88-35C0-4C85-8CC9-307F8513A801}"/>
      </w:docPartPr>
      <w:docPartBody>
        <w:p w:rsidR="00F9794C" w:rsidRDefault="00F9794C" w:rsidP="00F9794C">
          <w:pPr>
            <w:pStyle w:val="F07B36CE6378470A806249266DC39D31"/>
          </w:pPr>
          <w:r w:rsidRPr="00FA7F7F">
            <w:rPr>
              <w:rStyle w:val="Zstupntext"/>
            </w:rPr>
            <w:t>[Fax spoločnosti]</w:t>
          </w:r>
        </w:p>
      </w:docPartBody>
    </w:docPart>
    <w:docPart>
      <w:docPartPr>
        <w:name w:val="80BF73ACF5F04E9C90FBB92847D0E599"/>
        <w:category>
          <w:name w:val="Všeobecné"/>
          <w:gallery w:val="placeholder"/>
        </w:category>
        <w:types>
          <w:type w:val="bbPlcHdr"/>
        </w:types>
        <w:behaviors>
          <w:behavior w:val="content"/>
        </w:behaviors>
        <w:guid w:val="{A9CA728A-3A77-403E-930E-F8E06FA8FACF}"/>
      </w:docPartPr>
      <w:docPartBody>
        <w:p w:rsidR="00F9794C" w:rsidRDefault="00F9794C" w:rsidP="00F9794C">
          <w:pPr>
            <w:pStyle w:val="80BF73ACF5F04E9C90FBB92847D0E599"/>
          </w:pPr>
          <w:r w:rsidRPr="00FA7F7F">
            <w:rPr>
              <w:rStyle w:val="Zstupntext"/>
            </w:rPr>
            <w:t>[Kľúčové slová]</w:t>
          </w:r>
        </w:p>
      </w:docPartBody>
    </w:docPart>
    <w:docPart>
      <w:docPartPr>
        <w:name w:val="40361CE870B842B9ACE000D7156F426C"/>
        <w:category>
          <w:name w:val="Všeobecné"/>
          <w:gallery w:val="placeholder"/>
        </w:category>
        <w:types>
          <w:type w:val="bbPlcHdr"/>
        </w:types>
        <w:behaviors>
          <w:behavior w:val="content"/>
        </w:behaviors>
        <w:guid w:val="{FFB7A2F4-E542-40A1-B59D-69A69EE0F11A}"/>
      </w:docPartPr>
      <w:docPartBody>
        <w:p w:rsidR="00F9794C" w:rsidRDefault="00F9794C" w:rsidP="00F9794C">
          <w:pPr>
            <w:pStyle w:val="40361CE870B842B9ACE000D7156F426C"/>
          </w:pPr>
          <w:r w:rsidRPr="00FA7F7F">
            <w:rPr>
              <w:rStyle w:val="Zstupntext"/>
            </w:rPr>
            <w:t>[Telefón spoločnosti]</w:t>
          </w:r>
        </w:p>
      </w:docPartBody>
    </w:docPart>
    <w:docPart>
      <w:docPartPr>
        <w:name w:val="693BFB5FBC924F2BB619551F0D7694AF"/>
        <w:category>
          <w:name w:val="Všeobecné"/>
          <w:gallery w:val="placeholder"/>
        </w:category>
        <w:types>
          <w:type w:val="bbPlcHdr"/>
        </w:types>
        <w:behaviors>
          <w:behavior w:val="content"/>
        </w:behaviors>
        <w:guid w:val="{CAC5B211-1322-4863-A5E1-204B5DA38E1D}"/>
      </w:docPartPr>
      <w:docPartBody>
        <w:p w:rsidR="00F9794C" w:rsidRDefault="00F9794C" w:rsidP="00F9794C">
          <w:pPr>
            <w:pStyle w:val="693BFB5FBC924F2BB619551F0D7694AF"/>
          </w:pPr>
          <w:r w:rsidRPr="00FA7F7F">
            <w:rPr>
              <w:rStyle w:val="Zstupntext"/>
            </w:rPr>
            <w:t>[E-mail spoločnosti]</w:t>
          </w:r>
        </w:p>
      </w:docPartBody>
    </w:docPart>
    <w:docPart>
      <w:docPartPr>
        <w:name w:val="B73A1580DED040028BF6A6A20677E726"/>
        <w:category>
          <w:name w:val="Všeobecné"/>
          <w:gallery w:val="placeholder"/>
        </w:category>
        <w:types>
          <w:type w:val="bbPlcHdr"/>
        </w:types>
        <w:behaviors>
          <w:behavior w:val="content"/>
        </w:behaviors>
        <w:guid w:val="{E2448514-2C28-4A83-B20A-FE4BB9E70BAF}"/>
      </w:docPartPr>
      <w:docPartBody>
        <w:p w:rsidR="00F9794C" w:rsidRDefault="00F9794C" w:rsidP="00F9794C">
          <w:pPr>
            <w:pStyle w:val="B73A1580DED040028BF6A6A20677E726"/>
          </w:pPr>
          <w:r w:rsidRPr="00FA7F7F">
            <w:rPr>
              <w:rStyle w:val="Zstupntext"/>
            </w:rPr>
            <w:t>[Fax spoločnosti]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Narrow">
    <w:altName w:val="Klee One"/>
    <w:panose1 w:val="00000000000000000000"/>
    <w:charset w:val="00"/>
    <w:family w:val="swiss"/>
    <w:notTrueType/>
    <w:pitch w:val="default"/>
    <w:sig w:usb0="00000007" w:usb1="08070000" w:usb2="00000010" w:usb3="00000000" w:csb0="00020003" w:csb1="00000000"/>
  </w:font>
  <w:font w:name="Arial Unicode MS">
    <w:panose1 w:val="020B0604020202020204"/>
    <w:charset w:val="80"/>
    <w:family w:val="swiss"/>
    <w:pitch w:val="variable"/>
    <w:sig w:usb0="F7FFAFFF" w:usb1="E9DFFFFF" w:usb2="0000003F" w:usb3="00000000" w:csb0="003F01FF" w:csb1="00000000"/>
  </w:font>
  <w:font w:name="T6">
    <w:altName w:val="MS Gothic"/>
    <w:panose1 w:val="00000000000000000000"/>
    <w:charset w:val="80"/>
    <w:family w:val="swiss"/>
    <w:notTrueType/>
    <w:pitch w:val="default"/>
    <w:sig w:usb0="00000000"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57"/>
    <w:rsid w:val="000046F1"/>
    <w:rsid w:val="00023126"/>
    <w:rsid w:val="00047AA9"/>
    <w:rsid w:val="000E3A89"/>
    <w:rsid w:val="000F19DF"/>
    <w:rsid w:val="000F2972"/>
    <w:rsid w:val="000F2D0D"/>
    <w:rsid w:val="000F763F"/>
    <w:rsid w:val="001118C9"/>
    <w:rsid w:val="00112D5E"/>
    <w:rsid w:val="0019648C"/>
    <w:rsid w:val="001C480D"/>
    <w:rsid w:val="00291974"/>
    <w:rsid w:val="00293280"/>
    <w:rsid w:val="002A6B8D"/>
    <w:rsid w:val="002B218F"/>
    <w:rsid w:val="002E695C"/>
    <w:rsid w:val="00355D80"/>
    <w:rsid w:val="003C39AF"/>
    <w:rsid w:val="003C60FD"/>
    <w:rsid w:val="003E1846"/>
    <w:rsid w:val="003F0138"/>
    <w:rsid w:val="0042422C"/>
    <w:rsid w:val="00474E4E"/>
    <w:rsid w:val="004814AD"/>
    <w:rsid w:val="004E1CD7"/>
    <w:rsid w:val="0050767B"/>
    <w:rsid w:val="00517D23"/>
    <w:rsid w:val="00555A98"/>
    <w:rsid w:val="00571A63"/>
    <w:rsid w:val="005B6B12"/>
    <w:rsid w:val="005C364D"/>
    <w:rsid w:val="005D2E7D"/>
    <w:rsid w:val="005F0271"/>
    <w:rsid w:val="005F1B2A"/>
    <w:rsid w:val="00627909"/>
    <w:rsid w:val="006310A0"/>
    <w:rsid w:val="00644CB0"/>
    <w:rsid w:val="00654BA3"/>
    <w:rsid w:val="00661C88"/>
    <w:rsid w:val="00685C80"/>
    <w:rsid w:val="00726F30"/>
    <w:rsid w:val="00752CAE"/>
    <w:rsid w:val="00786505"/>
    <w:rsid w:val="00797CF1"/>
    <w:rsid w:val="007D07D3"/>
    <w:rsid w:val="00801F75"/>
    <w:rsid w:val="00811DCA"/>
    <w:rsid w:val="0081495F"/>
    <w:rsid w:val="008458CF"/>
    <w:rsid w:val="0084664C"/>
    <w:rsid w:val="00880DE1"/>
    <w:rsid w:val="008F76C7"/>
    <w:rsid w:val="009029F2"/>
    <w:rsid w:val="009176B7"/>
    <w:rsid w:val="00921AA2"/>
    <w:rsid w:val="009271CA"/>
    <w:rsid w:val="009370FF"/>
    <w:rsid w:val="00962079"/>
    <w:rsid w:val="00997D27"/>
    <w:rsid w:val="009C2B33"/>
    <w:rsid w:val="009C646F"/>
    <w:rsid w:val="00A44D9A"/>
    <w:rsid w:val="00A47D70"/>
    <w:rsid w:val="00A5301B"/>
    <w:rsid w:val="00A74B59"/>
    <w:rsid w:val="00A97EF0"/>
    <w:rsid w:val="00AB2F2F"/>
    <w:rsid w:val="00AC5CB8"/>
    <w:rsid w:val="00B16BFB"/>
    <w:rsid w:val="00B326BD"/>
    <w:rsid w:val="00B43742"/>
    <w:rsid w:val="00B535B2"/>
    <w:rsid w:val="00BA5045"/>
    <w:rsid w:val="00BB0A45"/>
    <w:rsid w:val="00BB377C"/>
    <w:rsid w:val="00BE5264"/>
    <w:rsid w:val="00C0019F"/>
    <w:rsid w:val="00C3693A"/>
    <w:rsid w:val="00C40459"/>
    <w:rsid w:val="00C44A03"/>
    <w:rsid w:val="00C53A04"/>
    <w:rsid w:val="00C703E7"/>
    <w:rsid w:val="00C84036"/>
    <w:rsid w:val="00CB591E"/>
    <w:rsid w:val="00D20A6A"/>
    <w:rsid w:val="00D66BB3"/>
    <w:rsid w:val="00D70B20"/>
    <w:rsid w:val="00DB1F92"/>
    <w:rsid w:val="00DB2E22"/>
    <w:rsid w:val="00DB2FAB"/>
    <w:rsid w:val="00DC4D20"/>
    <w:rsid w:val="00DD6BC0"/>
    <w:rsid w:val="00E72C70"/>
    <w:rsid w:val="00E77561"/>
    <w:rsid w:val="00EA1CEE"/>
    <w:rsid w:val="00EB00F3"/>
    <w:rsid w:val="00EB6727"/>
    <w:rsid w:val="00ED74B9"/>
    <w:rsid w:val="00EE0957"/>
    <w:rsid w:val="00EF299D"/>
    <w:rsid w:val="00F0178E"/>
    <w:rsid w:val="00F273B8"/>
    <w:rsid w:val="00F3099C"/>
    <w:rsid w:val="00F353E2"/>
    <w:rsid w:val="00F85657"/>
    <w:rsid w:val="00F9794C"/>
    <w:rsid w:val="00FC2B5E"/>
    <w:rsid w:val="00FC44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9794C"/>
    <w:rPr>
      <w:color w:val="808080"/>
    </w:rPr>
  </w:style>
  <w:style w:type="paragraph" w:customStyle="1" w:styleId="5DDB68D0C0624B41B4383580A05CFA46">
    <w:name w:val="5DDB68D0C0624B41B4383580A05CFA46"/>
    <w:rsid w:val="00047AA9"/>
  </w:style>
  <w:style w:type="paragraph" w:customStyle="1" w:styleId="2DE53EEEEFFE4D6D9A05ACCB7322F89F">
    <w:name w:val="2DE53EEEEFFE4D6D9A05ACCB7322F89F"/>
    <w:rsid w:val="00F9794C"/>
    <w:rPr>
      <w:kern w:val="2"/>
      <w14:ligatures w14:val="standardContextual"/>
    </w:rPr>
  </w:style>
  <w:style w:type="paragraph" w:customStyle="1" w:styleId="C89A93B8279A40F4B3D7E0158855E2E9">
    <w:name w:val="C89A93B8279A40F4B3D7E0158855E2E9"/>
    <w:rsid w:val="00F9794C"/>
    <w:rPr>
      <w:kern w:val="2"/>
      <w14:ligatures w14:val="standardContextual"/>
    </w:rPr>
  </w:style>
  <w:style w:type="paragraph" w:customStyle="1" w:styleId="707A58D709F44C0DA48643AAE4EC954E">
    <w:name w:val="707A58D709F44C0DA48643AAE4EC954E"/>
    <w:rsid w:val="00F9794C"/>
    <w:rPr>
      <w:kern w:val="2"/>
      <w14:ligatures w14:val="standardContextual"/>
    </w:rPr>
  </w:style>
  <w:style w:type="paragraph" w:customStyle="1" w:styleId="F07B36CE6378470A806249266DC39D31">
    <w:name w:val="F07B36CE6378470A806249266DC39D31"/>
    <w:rsid w:val="00F9794C"/>
    <w:rPr>
      <w:kern w:val="2"/>
      <w14:ligatures w14:val="standardContextual"/>
    </w:rPr>
  </w:style>
  <w:style w:type="paragraph" w:customStyle="1" w:styleId="80BF73ACF5F04E9C90FBB92847D0E599">
    <w:name w:val="80BF73ACF5F04E9C90FBB92847D0E599"/>
    <w:rsid w:val="00F9794C"/>
    <w:rPr>
      <w:kern w:val="2"/>
      <w14:ligatures w14:val="standardContextual"/>
    </w:rPr>
  </w:style>
  <w:style w:type="paragraph" w:customStyle="1" w:styleId="40361CE870B842B9ACE000D7156F426C">
    <w:name w:val="40361CE870B842B9ACE000D7156F426C"/>
    <w:rsid w:val="00F9794C"/>
    <w:rPr>
      <w:kern w:val="2"/>
      <w14:ligatures w14:val="standardContextual"/>
    </w:rPr>
  </w:style>
  <w:style w:type="paragraph" w:customStyle="1" w:styleId="693BFB5FBC924F2BB619551F0D7694AF">
    <w:name w:val="693BFB5FBC924F2BB619551F0D7694AF"/>
    <w:rsid w:val="00F9794C"/>
    <w:rPr>
      <w:kern w:val="2"/>
      <w14:ligatures w14:val="standardContextual"/>
    </w:rPr>
  </w:style>
  <w:style w:type="paragraph" w:customStyle="1" w:styleId="B73A1580DED040028BF6A6A20677E726">
    <w:name w:val="B73A1580DED040028BF6A6A20677E726"/>
    <w:rsid w:val="00F9794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2017-11-02T00:00:00</PublishDate>
  <Abstract>3829/1, 3829/9, 3829/10, 3859, 3863/2</Abstract>
  <CompanyAddress>ŠAĽA, Nemocničná ulica č. 832</CompanyAddress>
  <CompanyPhone>VISIA s.r.o., Sládkovičova 2052/50, 927 01 Šaľa   </CompanyPhone>
  <CompanyFax>2 / 2025</CompanyFax>
  <CompanyEmail>8 / 2024</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55A92C-9C9F-4BBF-9197-B2641BAD363E}">
  <ds:schemaRefs>
    <ds:schemaRef ds:uri="http://schemas.openxmlformats.org/officeDocument/2006/bibliography"/>
  </ds:schemaRefs>
</ds:datastoreItem>
</file>

<file path=customXml/itemProps3.xml><?xml version="1.0" encoding="utf-8"?>
<ds:datastoreItem xmlns:ds="http://schemas.openxmlformats.org/officeDocument/2006/customXml" ds:itemID="{95C95FDF-115F-4A8C-8E3F-4442CE692610}"/>
</file>

<file path=customXml/itemProps4.xml><?xml version="1.0" encoding="utf-8"?>
<ds:datastoreItem xmlns:ds="http://schemas.openxmlformats.org/officeDocument/2006/customXml" ds:itemID="{A727DE70-A9BF-4822-93AB-8F5152C4C84E}"/>
</file>

<file path=customXml/itemProps5.xml><?xml version="1.0" encoding="utf-8"?>
<ds:datastoreItem xmlns:ds="http://schemas.openxmlformats.org/officeDocument/2006/customXml" ds:itemID="{24506DF6-A895-496D-BD8D-C89589FBFC19}"/>
</file>

<file path=docProps/app.xml><?xml version="1.0" encoding="utf-8"?>
<Properties xmlns="http://schemas.openxmlformats.org/officeDocument/2006/extended-properties" xmlns:vt="http://schemas.openxmlformats.org/officeDocument/2006/docPropsVTypes">
  <Template>Normal</Template>
  <TotalTime>26</TotalTime>
  <Pages>23</Pages>
  <Words>9833</Words>
  <Characters>59201</Characters>
  <Application>Microsoft Office Word</Application>
  <DocSecurity>0</DocSecurity>
  <Lines>1259</Lines>
  <Paragraphs>793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Prístavba haly Novares</vt:lpstr>
      <vt:lpstr>Rodinné domy Lamač</vt:lpstr>
    </vt:vector>
  </TitlesOfParts>
  <Manager>STAVEBNÉ POVOLENIE</Manager>
  <Company>KN CENTRUM s.r.o.</Company>
  <LinksUpToDate>false</LinksUpToDate>
  <CharactersWithSpaces>68241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Prístavba haly Novares</dc:title>
  <dc:subject>010GA14</dc:subject>
  <dc:creator>Ing. Juraj Beňo</dc:creator>
  <cp:keywords>školské zariadenie</cp:keywords>
  <dc:description>Ing. arch. Radovan Vranka, Ing. Arch. Pavol Kollár</dc:description>
  <cp:lastModifiedBy>Juraj Beno</cp:lastModifiedBy>
  <cp:revision>4</cp:revision>
  <cp:lastPrinted>2017-11-06T11:45:00Z</cp:lastPrinted>
  <dcterms:created xsi:type="dcterms:W3CDTF">2024-05-07T10:31:00Z</dcterms:created>
  <dcterms:modified xsi:type="dcterms:W3CDTF">2024-05-23T09:03:00Z</dcterms:modified>
  <cp:category>Lučenec</cp:category>
  <cp:contentStatus>3 000 000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